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BBF" w:rsidRPr="003A73EF" w:rsidRDefault="00452BBF" w:rsidP="003A73EF">
      <w:pPr>
        <w:spacing w:after="0"/>
        <w:jc w:val="left"/>
        <w:rPr>
          <w:rFonts w:ascii="Verdana" w:hAnsi="Verdana" w:cs="Arial"/>
          <w:b/>
          <w:color w:val="002060"/>
          <w:sz w:val="28"/>
          <w:szCs w:val="36"/>
          <w:lang w:val="en-GB"/>
        </w:rPr>
      </w:pPr>
    </w:p>
    <w:p w:rsidR="001166B5" w:rsidRDefault="005D5129" w:rsidP="003A73EF">
      <w:pPr>
        <w:tabs>
          <w:tab w:val="left" w:pos="709"/>
        </w:tabs>
        <w:spacing w:after="0"/>
        <w:ind w:left="-142"/>
        <w:jc w:val="center"/>
        <w:rPr>
          <w:rFonts w:ascii="Verdana" w:hAnsi="Verdana" w:cs="Arial"/>
          <w:b/>
          <w:color w:val="002060"/>
          <w:sz w:val="36"/>
          <w:szCs w:val="36"/>
          <w:lang w:val="en-GB"/>
        </w:rPr>
      </w:pPr>
      <w:r w:rsidRPr="009166B6">
        <w:rPr>
          <w:rFonts w:ascii="Verdana" w:hAnsi="Verdana" w:cs="Arial"/>
          <w:b/>
          <w:color w:val="002060"/>
          <w:sz w:val="36"/>
          <w:szCs w:val="36"/>
          <w:lang w:val="en-GB"/>
        </w:rPr>
        <w:t>LEARNING AGREEMENT</w:t>
      </w:r>
      <w:r w:rsidR="0015507D" w:rsidRPr="009166B6">
        <w:rPr>
          <w:rFonts w:ascii="Verdana" w:hAnsi="Verdana" w:cs="Arial"/>
          <w:b/>
          <w:color w:val="002060"/>
          <w:sz w:val="36"/>
          <w:szCs w:val="36"/>
          <w:lang w:val="en-GB"/>
        </w:rPr>
        <w:t xml:space="preserve"> FOR STUDIES</w:t>
      </w:r>
    </w:p>
    <w:p w:rsidR="00937213" w:rsidRDefault="004A19DD" w:rsidP="003A73EF">
      <w:pPr>
        <w:spacing w:after="0"/>
        <w:ind w:left="-142"/>
        <w:jc w:val="center"/>
        <w:rPr>
          <w:rFonts w:ascii="Verdana" w:hAnsi="Verdana" w:cs="Arial"/>
          <w:b/>
          <w:color w:val="002060"/>
          <w:sz w:val="36"/>
          <w:szCs w:val="36"/>
          <w:lang w:val="en-GB"/>
        </w:rPr>
      </w:pPr>
      <w:r>
        <w:rPr>
          <w:rFonts w:ascii="Verdana" w:hAnsi="Verdana" w:cs="Arial"/>
          <w:b/>
          <w:color w:val="002060"/>
          <w:sz w:val="36"/>
          <w:szCs w:val="36"/>
          <w:lang w:val="en-GB"/>
        </w:rPr>
        <w:t>Erasmus+ International</w:t>
      </w:r>
    </w:p>
    <w:p w:rsidR="003A73EF" w:rsidRPr="003A73EF" w:rsidRDefault="003A73EF" w:rsidP="003A73EF">
      <w:pPr>
        <w:spacing w:after="0"/>
        <w:jc w:val="left"/>
        <w:rPr>
          <w:rFonts w:ascii="Verdana" w:hAnsi="Verdana" w:cs="Arial"/>
          <w:b/>
          <w:color w:val="002060"/>
          <w:sz w:val="28"/>
          <w:szCs w:val="36"/>
          <w:lang w:val="en-GB"/>
        </w:rPr>
      </w:pPr>
    </w:p>
    <w:p w:rsidR="00BD0C31" w:rsidRPr="00DE5CF8" w:rsidRDefault="00BD0C31" w:rsidP="00AA1AA5">
      <w:pPr>
        <w:spacing w:after="60"/>
        <w:ind w:right="-992"/>
        <w:jc w:val="left"/>
        <w:rPr>
          <w:rFonts w:ascii="Verdana" w:hAnsi="Verdana" w:cs="Arial"/>
          <w:b/>
          <w:color w:val="002060"/>
          <w:sz w:val="20"/>
          <w:szCs w:val="24"/>
          <w:lang w:val="en-GB"/>
        </w:rPr>
      </w:pPr>
      <w:r w:rsidRPr="00DE5CF8">
        <w:rPr>
          <w:rFonts w:ascii="Verdana" w:hAnsi="Verdana" w:cs="Arial"/>
          <w:b/>
          <w:color w:val="002060"/>
          <w:sz w:val="20"/>
          <w:szCs w:val="24"/>
          <w:lang w:val="en-GB"/>
        </w:rPr>
        <w:t>The Student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2436"/>
        <w:gridCol w:w="2437"/>
        <w:gridCol w:w="2437"/>
        <w:gridCol w:w="2437"/>
      </w:tblGrid>
      <w:tr w:rsidR="001B0BB8" w:rsidRPr="002775A2" w:rsidTr="002775A2">
        <w:trPr>
          <w:trHeight w:val="510"/>
        </w:trPr>
        <w:tc>
          <w:tcPr>
            <w:tcW w:w="2436" w:type="dxa"/>
            <w:shd w:val="clear" w:color="auto" w:fill="D9D9D9"/>
            <w:vAlign w:val="center"/>
          </w:tcPr>
          <w:p w:rsidR="007628D2" w:rsidRPr="002775A2" w:rsidRDefault="001903D7" w:rsidP="002775A2">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 xml:space="preserve">Last </w:t>
            </w:r>
            <w:r w:rsidR="00EC15C9" w:rsidRPr="002775A2">
              <w:rPr>
                <w:rFonts w:ascii="Verdana" w:hAnsi="Verdana" w:cs="Arial"/>
                <w:b/>
                <w:bCs/>
                <w:sz w:val="18"/>
                <w:szCs w:val="18"/>
                <w:lang w:val="en-GB"/>
              </w:rPr>
              <w:t>n</w:t>
            </w:r>
            <w:r w:rsidRPr="002775A2">
              <w:rPr>
                <w:rFonts w:ascii="Verdana" w:hAnsi="Verdana" w:cs="Arial"/>
                <w:b/>
                <w:bCs/>
                <w:sz w:val="18"/>
                <w:szCs w:val="18"/>
                <w:lang w:val="en-GB"/>
              </w:rPr>
              <w:t>ame</w:t>
            </w:r>
            <w:r w:rsidR="00A67307" w:rsidRPr="002775A2">
              <w:rPr>
                <w:rFonts w:ascii="Verdana" w:hAnsi="Verdana" w:cs="Arial"/>
                <w:b/>
                <w:bCs/>
                <w:sz w:val="18"/>
                <w:szCs w:val="18"/>
                <w:lang w:val="en-GB"/>
              </w:rPr>
              <w:t>(s)</w:t>
            </w:r>
          </w:p>
        </w:tc>
        <w:tc>
          <w:tcPr>
            <w:tcW w:w="2437" w:type="dxa"/>
            <w:shd w:val="clear" w:color="auto" w:fill="auto"/>
            <w:vAlign w:val="center"/>
          </w:tcPr>
          <w:p w:rsidR="001903D7" w:rsidRPr="002775A2" w:rsidRDefault="001903D7" w:rsidP="002775A2">
            <w:pPr>
              <w:spacing w:after="0"/>
              <w:jc w:val="left"/>
              <w:rPr>
                <w:rFonts w:ascii="Verdana" w:hAnsi="Verdana" w:cs="Arial"/>
                <w:color w:val="002060"/>
                <w:sz w:val="18"/>
                <w:szCs w:val="18"/>
                <w:lang w:val="en-GB"/>
              </w:rPr>
            </w:pPr>
          </w:p>
        </w:tc>
        <w:tc>
          <w:tcPr>
            <w:tcW w:w="2437" w:type="dxa"/>
            <w:shd w:val="clear" w:color="auto" w:fill="D9D9D9"/>
            <w:vAlign w:val="center"/>
          </w:tcPr>
          <w:p w:rsidR="001903D7" w:rsidRPr="002775A2" w:rsidRDefault="00DC2874" w:rsidP="002775A2">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 xml:space="preserve">First </w:t>
            </w:r>
            <w:r w:rsidR="00EC15C9" w:rsidRPr="002775A2">
              <w:rPr>
                <w:rFonts w:ascii="Verdana" w:hAnsi="Verdana" w:cs="Arial"/>
                <w:b/>
                <w:bCs/>
                <w:sz w:val="18"/>
                <w:szCs w:val="18"/>
                <w:lang w:val="en-GB"/>
              </w:rPr>
              <w:t>n</w:t>
            </w:r>
            <w:r w:rsidRPr="002775A2">
              <w:rPr>
                <w:rFonts w:ascii="Verdana" w:hAnsi="Verdana" w:cs="Arial"/>
                <w:b/>
                <w:bCs/>
                <w:sz w:val="18"/>
                <w:szCs w:val="18"/>
                <w:lang w:val="en-GB"/>
              </w:rPr>
              <w:t>ame</w:t>
            </w:r>
            <w:r w:rsidR="00A67307" w:rsidRPr="002775A2">
              <w:rPr>
                <w:rFonts w:ascii="Verdana" w:hAnsi="Verdana" w:cs="Arial"/>
                <w:b/>
                <w:bCs/>
                <w:sz w:val="18"/>
                <w:szCs w:val="18"/>
                <w:lang w:val="en-GB"/>
              </w:rPr>
              <w:t>(s)</w:t>
            </w:r>
          </w:p>
        </w:tc>
        <w:tc>
          <w:tcPr>
            <w:tcW w:w="2437" w:type="dxa"/>
            <w:shd w:val="clear" w:color="auto" w:fill="auto"/>
            <w:vAlign w:val="center"/>
          </w:tcPr>
          <w:p w:rsidR="001903D7" w:rsidRPr="002775A2" w:rsidRDefault="001903D7" w:rsidP="002775A2">
            <w:pPr>
              <w:spacing w:after="0"/>
              <w:jc w:val="left"/>
              <w:rPr>
                <w:rFonts w:ascii="Verdana" w:hAnsi="Verdana" w:cs="Arial"/>
                <w:color w:val="002060"/>
                <w:sz w:val="18"/>
                <w:szCs w:val="18"/>
                <w:lang w:val="en-GB"/>
              </w:rPr>
            </w:pPr>
          </w:p>
        </w:tc>
      </w:tr>
      <w:tr w:rsidR="003D7EC0" w:rsidRPr="002775A2" w:rsidTr="002775A2">
        <w:trPr>
          <w:trHeight w:val="510"/>
        </w:trPr>
        <w:tc>
          <w:tcPr>
            <w:tcW w:w="2436" w:type="dxa"/>
            <w:shd w:val="clear" w:color="auto" w:fill="D9D9D9"/>
            <w:vAlign w:val="center"/>
          </w:tcPr>
          <w:p w:rsidR="001903D7" w:rsidRPr="002775A2" w:rsidRDefault="00E67F2F" w:rsidP="002775A2">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 xml:space="preserve">Date of </w:t>
            </w:r>
            <w:r w:rsidR="009F6B7E" w:rsidRPr="002775A2">
              <w:rPr>
                <w:rFonts w:ascii="Verdana" w:hAnsi="Verdana" w:cs="Arial"/>
                <w:b/>
                <w:bCs/>
                <w:sz w:val="18"/>
                <w:szCs w:val="18"/>
                <w:lang w:val="en-GB"/>
              </w:rPr>
              <w:t>b</w:t>
            </w:r>
            <w:r w:rsidRPr="002775A2">
              <w:rPr>
                <w:rFonts w:ascii="Verdana" w:hAnsi="Verdana" w:cs="Arial"/>
                <w:b/>
                <w:bCs/>
                <w:sz w:val="18"/>
                <w:szCs w:val="18"/>
                <w:lang w:val="en-GB"/>
              </w:rPr>
              <w:t>irth</w:t>
            </w:r>
          </w:p>
        </w:tc>
        <w:tc>
          <w:tcPr>
            <w:tcW w:w="2437" w:type="dxa"/>
            <w:shd w:val="clear" w:color="auto" w:fill="auto"/>
            <w:vAlign w:val="center"/>
          </w:tcPr>
          <w:p w:rsidR="001903D7" w:rsidRPr="002775A2" w:rsidRDefault="001903D7" w:rsidP="002775A2">
            <w:pPr>
              <w:spacing w:after="0"/>
              <w:jc w:val="left"/>
              <w:rPr>
                <w:rFonts w:ascii="Verdana" w:hAnsi="Verdana" w:cs="Arial"/>
                <w:color w:val="002060"/>
                <w:sz w:val="18"/>
                <w:szCs w:val="18"/>
                <w:lang w:val="en-GB"/>
              </w:rPr>
            </w:pPr>
          </w:p>
        </w:tc>
        <w:tc>
          <w:tcPr>
            <w:tcW w:w="2437" w:type="dxa"/>
            <w:shd w:val="clear" w:color="auto" w:fill="D9D9D9"/>
            <w:vAlign w:val="center"/>
          </w:tcPr>
          <w:p w:rsidR="001903D7" w:rsidRPr="002775A2" w:rsidRDefault="00E67F2F" w:rsidP="002775A2">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Nationality</w:t>
            </w:r>
            <w:r w:rsidR="004B00A1" w:rsidRPr="002775A2">
              <w:rPr>
                <w:rStyle w:val="Referencakrajnjebiljeke"/>
                <w:rFonts w:ascii="Verdana" w:hAnsi="Verdana" w:cs="Arial"/>
                <w:b/>
                <w:bCs/>
                <w:sz w:val="18"/>
                <w:szCs w:val="18"/>
                <w:lang w:val="en-GB"/>
              </w:rPr>
              <w:endnoteReference w:id="1"/>
            </w:r>
          </w:p>
        </w:tc>
        <w:tc>
          <w:tcPr>
            <w:tcW w:w="2437" w:type="dxa"/>
            <w:shd w:val="clear" w:color="auto" w:fill="auto"/>
            <w:vAlign w:val="center"/>
          </w:tcPr>
          <w:p w:rsidR="001903D7" w:rsidRPr="002775A2" w:rsidRDefault="001903D7" w:rsidP="002775A2">
            <w:pPr>
              <w:spacing w:after="0"/>
              <w:jc w:val="left"/>
              <w:rPr>
                <w:rFonts w:ascii="Verdana" w:hAnsi="Verdana" w:cs="Arial"/>
                <w:color w:val="002060"/>
                <w:sz w:val="18"/>
                <w:szCs w:val="18"/>
                <w:lang w:val="en-GB"/>
              </w:rPr>
            </w:pPr>
          </w:p>
        </w:tc>
      </w:tr>
      <w:tr w:rsidR="003D7EC0" w:rsidRPr="002775A2" w:rsidTr="002775A2">
        <w:trPr>
          <w:trHeight w:val="510"/>
        </w:trPr>
        <w:tc>
          <w:tcPr>
            <w:tcW w:w="2436" w:type="dxa"/>
            <w:shd w:val="clear" w:color="auto" w:fill="D9D9D9"/>
            <w:vAlign w:val="center"/>
          </w:tcPr>
          <w:p w:rsidR="001903D7" w:rsidRPr="003A73EF" w:rsidRDefault="00AA0AF4" w:rsidP="002775A2">
            <w:pPr>
              <w:spacing w:after="0"/>
              <w:ind w:right="-992"/>
              <w:jc w:val="left"/>
              <w:rPr>
                <w:rFonts w:ascii="Verdana" w:hAnsi="Verdana" w:cs="Arial"/>
                <w:b/>
                <w:bCs/>
                <w:sz w:val="18"/>
                <w:szCs w:val="18"/>
                <w:lang w:val="en-GB"/>
              </w:rPr>
            </w:pPr>
            <w:r w:rsidRPr="003A73EF">
              <w:rPr>
                <w:rFonts w:ascii="Verdana" w:hAnsi="Verdana" w:cs="Arial"/>
                <w:b/>
                <w:bCs/>
                <w:sz w:val="18"/>
                <w:szCs w:val="18"/>
                <w:lang w:val="en-GB"/>
              </w:rPr>
              <w:t xml:space="preserve">Sex </w:t>
            </w:r>
            <w:r w:rsidRPr="003A73EF">
              <w:rPr>
                <w:rFonts w:ascii="Verdana" w:hAnsi="Verdana" w:cs="Calibri"/>
                <w:b/>
                <w:bCs/>
                <w:sz w:val="18"/>
                <w:szCs w:val="18"/>
                <w:lang w:val="en-GB"/>
              </w:rPr>
              <w:t>[M/F]</w:t>
            </w:r>
          </w:p>
        </w:tc>
        <w:tc>
          <w:tcPr>
            <w:tcW w:w="2437" w:type="dxa"/>
            <w:shd w:val="clear" w:color="auto" w:fill="auto"/>
            <w:vAlign w:val="center"/>
          </w:tcPr>
          <w:p w:rsidR="001903D7" w:rsidRPr="002775A2" w:rsidRDefault="001903D7" w:rsidP="002775A2">
            <w:pPr>
              <w:spacing w:after="0"/>
              <w:jc w:val="left"/>
              <w:rPr>
                <w:rFonts w:ascii="Verdana" w:hAnsi="Verdana" w:cs="Arial"/>
                <w:color w:val="002060"/>
                <w:sz w:val="18"/>
                <w:szCs w:val="18"/>
                <w:lang w:val="en-GB"/>
              </w:rPr>
            </w:pPr>
          </w:p>
        </w:tc>
        <w:tc>
          <w:tcPr>
            <w:tcW w:w="2437" w:type="dxa"/>
            <w:shd w:val="clear" w:color="auto" w:fill="D9D9D9"/>
            <w:vAlign w:val="center"/>
          </w:tcPr>
          <w:p w:rsidR="00C60042" w:rsidRPr="002775A2" w:rsidRDefault="00AA0AF4" w:rsidP="002775A2">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Academic year</w:t>
            </w:r>
          </w:p>
        </w:tc>
        <w:tc>
          <w:tcPr>
            <w:tcW w:w="2437" w:type="dxa"/>
            <w:shd w:val="clear" w:color="auto" w:fill="auto"/>
            <w:vAlign w:val="center"/>
          </w:tcPr>
          <w:p w:rsidR="001903D7" w:rsidRPr="002775A2" w:rsidRDefault="00AA0AF4" w:rsidP="00D21910">
            <w:pPr>
              <w:spacing w:after="0"/>
              <w:jc w:val="left"/>
              <w:rPr>
                <w:rFonts w:ascii="Verdana" w:hAnsi="Verdana" w:cs="Arial"/>
                <w:color w:val="002060"/>
                <w:sz w:val="18"/>
                <w:szCs w:val="18"/>
                <w:lang w:val="en-GB"/>
              </w:rPr>
            </w:pPr>
            <w:r w:rsidRPr="002775A2">
              <w:rPr>
                <w:rFonts w:ascii="Verdana" w:hAnsi="Verdana" w:cs="Arial"/>
                <w:color w:val="002060"/>
                <w:sz w:val="18"/>
                <w:szCs w:val="18"/>
                <w:lang w:val="en-GB"/>
              </w:rPr>
              <w:t>20</w:t>
            </w:r>
            <w:r w:rsidR="009724C1">
              <w:rPr>
                <w:rFonts w:ascii="Verdana" w:hAnsi="Verdana" w:cs="Arial"/>
                <w:color w:val="002060"/>
                <w:sz w:val="18"/>
                <w:szCs w:val="18"/>
                <w:lang w:val="en-GB"/>
              </w:rPr>
              <w:t>2</w:t>
            </w:r>
            <w:r w:rsidR="00D21910">
              <w:rPr>
                <w:rFonts w:ascii="Verdana" w:hAnsi="Verdana" w:cs="Arial"/>
                <w:color w:val="002060"/>
                <w:sz w:val="18"/>
                <w:szCs w:val="18"/>
                <w:lang w:val="en-GB"/>
              </w:rPr>
              <w:t>2</w:t>
            </w:r>
            <w:r w:rsidRPr="002775A2">
              <w:rPr>
                <w:rFonts w:ascii="Verdana" w:hAnsi="Verdana" w:cs="Arial"/>
                <w:color w:val="002060"/>
                <w:sz w:val="18"/>
                <w:szCs w:val="18"/>
                <w:lang w:val="en-GB"/>
              </w:rPr>
              <w:t>/</w:t>
            </w:r>
            <w:r w:rsidR="00220646" w:rsidRPr="002775A2">
              <w:rPr>
                <w:rFonts w:ascii="Verdana" w:hAnsi="Verdana" w:cs="Arial"/>
                <w:color w:val="002060"/>
                <w:sz w:val="18"/>
                <w:szCs w:val="18"/>
                <w:lang w:val="en-GB"/>
              </w:rPr>
              <w:t>2</w:t>
            </w:r>
            <w:r w:rsidR="00D21910">
              <w:rPr>
                <w:rFonts w:ascii="Verdana" w:hAnsi="Verdana" w:cs="Arial"/>
                <w:color w:val="002060"/>
                <w:sz w:val="18"/>
                <w:szCs w:val="18"/>
                <w:lang w:val="en-GB"/>
              </w:rPr>
              <w:t>3</w:t>
            </w:r>
          </w:p>
        </w:tc>
      </w:tr>
      <w:tr w:rsidR="003D7EC0" w:rsidRPr="002775A2" w:rsidTr="002775A2">
        <w:trPr>
          <w:trHeight w:val="510"/>
        </w:trPr>
        <w:tc>
          <w:tcPr>
            <w:tcW w:w="2436" w:type="dxa"/>
            <w:shd w:val="clear" w:color="auto" w:fill="D9D9D9"/>
            <w:vAlign w:val="center"/>
          </w:tcPr>
          <w:p w:rsidR="001903D7" w:rsidRPr="002775A2" w:rsidRDefault="00AA0AF4" w:rsidP="002775A2">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 xml:space="preserve">Study </w:t>
            </w:r>
            <w:r w:rsidR="009F6B7E" w:rsidRPr="002775A2">
              <w:rPr>
                <w:rFonts w:ascii="Verdana" w:hAnsi="Verdana" w:cs="Arial"/>
                <w:b/>
                <w:bCs/>
                <w:sz w:val="18"/>
                <w:szCs w:val="18"/>
                <w:lang w:val="en-GB"/>
              </w:rPr>
              <w:t>c</w:t>
            </w:r>
            <w:r w:rsidRPr="002775A2">
              <w:rPr>
                <w:rFonts w:ascii="Verdana" w:hAnsi="Verdana" w:cs="Arial"/>
                <w:b/>
                <w:bCs/>
                <w:sz w:val="18"/>
                <w:szCs w:val="18"/>
                <w:lang w:val="en-GB"/>
              </w:rPr>
              <w:t>ycle</w:t>
            </w:r>
            <w:r w:rsidR="004B00A1" w:rsidRPr="002775A2">
              <w:rPr>
                <w:rStyle w:val="Referencakrajnjebiljeke"/>
                <w:rFonts w:ascii="Verdana" w:hAnsi="Verdana" w:cs="Arial"/>
                <w:b/>
                <w:bCs/>
                <w:sz w:val="18"/>
                <w:szCs w:val="18"/>
                <w:lang w:val="en-GB"/>
              </w:rPr>
              <w:endnoteReference w:id="2"/>
            </w:r>
          </w:p>
        </w:tc>
        <w:tc>
          <w:tcPr>
            <w:tcW w:w="2437" w:type="dxa"/>
            <w:shd w:val="clear" w:color="auto" w:fill="auto"/>
            <w:vAlign w:val="center"/>
          </w:tcPr>
          <w:p w:rsidR="001903D7" w:rsidRPr="002775A2" w:rsidRDefault="001903D7" w:rsidP="002775A2">
            <w:pPr>
              <w:spacing w:after="0"/>
              <w:jc w:val="left"/>
              <w:rPr>
                <w:rFonts w:ascii="Verdana" w:hAnsi="Verdana" w:cs="Arial"/>
                <w:color w:val="002060"/>
                <w:sz w:val="18"/>
                <w:szCs w:val="18"/>
                <w:lang w:val="en-GB"/>
              </w:rPr>
            </w:pPr>
          </w:p>
        </w:tc>
        <w:tc>
          <w:tcPr>
            <w:tcW w:w="2437" w:type="dxa"/>
            <w:shd w:val="clear" w:color="auto" w:fill="D9D9D9"/>
            <w:vAlign w:val="center"/>
          </w:tcPr>
          <w:p w:rsidR="001903D7" w:rsidRPr="002775A2" w:rsidRDefault="003A73EF" w:rsidP="002775A2">
            <w:pPr>
              <w:spacing w:after="0"/>
              <w:ind w:right="-183"/>
              <w:jc w:val="left"/>
              <w:rPr>
                <w:rFonts w:ascii="Verdana" w:hAnsi="Verdana" w:cs="Arial"/>
                <w:b/>
                <w:bCs/>
                <w:sz w:val="18"/>
                <w:szCs w:val="18"/>
                <w:lang w:val="en-GB"/>
              </w:rPr>
            </w:pPr>
            <w:r>
              <w:rPr>
                <w:rFonts w:ascii="Verdana" w:hAnsi="Verdana" w:cs="Arial"/>
                <w:b/>
                <w:bCs/>
                <w:sz w:val="18"/>
                <w:szCs w:val="18"/>
                <w:lang w:val="en-GB"/>
              </w:rPr>
              <w:t>Field of education</w:t>
            </w:r>
            <w:r w:rsidR="004B00A1" w:rsidRPr="002775A2">
              <w:rPr>
                <w:rStyle w:val="Referencakrajnjebiljeke"/>
                <w:rFonts w:ascii="Verdana" w:hAnsi="Verdana" w:cs="Arial"/>
                <w:b/>
                <w:bCs/>
                <w:sz w:val="18"/>
                <w:szCs w:val="18"/>
                <w:lang w:val="en-GB"/>
              </w:rPr>
              <w:endnoteReference w:id="3"/>
            </w:r>
          </w:p>
        </w:tc>
        <w:tc>
          <w:tcPr>
            <w:tcW w:w="2437" w:type="dxa"/>
            <w:shd w:val="clear" w:color="auto" w:fill="auto"/>
            <w:vAlign w:val="center"/>
          </w:tcPr>
          <w:p w:rsidR="001903D7" w:rsidRPr="002775A2" w:rsidRDefault="001903D7" w:rsidP="002775A2">
            <w:pPr>
              <w:spacing w:after="0"/>
              <w:jc w:val="left"/>
              <w:rPr>
                <w:rFonts w:ascii="Verdana" w:hAnsi="Verdana" w:cs="Arial"/>
                <w:color w:val="002060"/>
                <w:sz w:val="18"/>
                <w:szCs w:val="18"/>
                <w:lang w:val="en-GB"/>
              </w:rPr>
            </w:pPr>
          </w:p>
        </w:tc>
      </w:tr>
      <w:tr w:rsidR="003D7EC0" w:rsidRPr="002775A2" w:rsidTr="002775A2">
        <w:trPr>
          <w:trHeight w:val="510"/>
        </w:trPr>
        <w:tc>
          <w:tcPr>
            <w:tcW w:w="2436" w:type="dxa"/>
            <w:shd w:val="clear" w:color="auto" w:fill="D9D9D9"/>
            <w:vAlign w:val="center"/>
          </w:tcPr>
          <w:p w:rsidR="001903D7" w:rsidRPr="002775A2" w:rsidRDefault="00F1587C" w:rsidP="002775A2">
            <w:pPr>
              <w:spacing w:after="0"/>
              <w:ind w:right="-992"/>
              <w:jc w:val="left"/>
              <w:rPr>
                <w:rFonts w:ascii="Verdana" w:hAnsi="Verdana" w:cs="Arial"/>
                <w:b/>
                <w:bCs/>
                <w:color w:val="002060"/>
                <w:sz w:val="18"/>
                <w:szCs w:val="18"/>
                <w:lang w:val="en-GB"/>
              </w:rPr>
            </w:pPr>
            <w:r w:rsidRPr="002775A2">
              <w:rPr>
                <w:rFonts w:ascii="Verdana" w:hAnsi="Verdana" w:cs="Arial"/>
                <w:b/>
                <w:bCs/>
                <w:sz w:val="18"/>
                <w:szCs w:val="18"/>
                <w:lang w:val="en-GB"/>
              </w:rPr>
              <w:t>Phone</w:t>
            </w:r>
          </w:p>
        </w:tc>
        <w:tc>
          <w:tcPr>
            <w:tcW w:w="2437" w:type="dxa"/>
            <w:shd w:val="clear" w:color="auto" w:fill="auto"/>
            <w:vAlign w:val="center"/>
          </w:tcPr>
          <w:p w:rsidR="001903D7" w:rsidRPr="002775A2" w:rsidRDefault="001903D7" w:rsidP="002775A2">
            <w:pPr>
              <w:spacing w:after="0"/>
              <w:jc w:val="left"/>
              <w:rPr>
                <w:rFonts w:ascii="Verdana" w:hAnsi="Verdana" w:cs="Arial"/>
                <w:color w:val="002060"/>
                <w:sz w:val="18"/>
                <w:szCs w:val="18"/>
                <w:lang w:val="en-GB"/>
              </w:rPr>
            </w:pPr>
          </w:p>
        </w:tc>
        <w:tc>
          <w:tcPr>
            <w:tcW w:w="2437" w:type="dxa"/>
            <w:shd w:val="clear" w:color="auto" w:fill="D9D9D9"/>
            <w:vAlign w:val="center"/>
          </w:tcPr>
          <w:p w:rsidR="008D1391" w:rsidRPr="002775A2" w:rsidRDefault="00AA0AF4" w:rsidP="002775A2">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E-mail</w:t>
            </w:r>
          </w:p>
        </w:tc>
        <w:tc>
          <w:tcPr>
            <w:tcW w:w="2437" w:type="dxa"/>
            <w:shd w:val="clear" w:color="auto" w:fill="auto"/>
            <w:vAlign w:val="center"/>
          </w:tcPr>
          <w:p w:rsidR="001903D7" w:rsidRPr="002775A2" w:rsidRDefault="001903D7" w:rsidP="002775A2">
            <w:pPr>
              <w:spacing w:after="0"/>
              <w:jc w:val="left"/>
              <w:rPr>
                <w:rFonts w:ascii="Verdana" w:hAnsi="Verdana" w:cs="Arial"/>
                <w:color w:val="002060"/>
                <w:sz w:val="18"/>
                <w:szCs w:val="18"/>
                <w:lang w:val="en-GB"/>
              </w:rPr>
            </w:pPr>
          </w:p>
        </w:tc>
      </w:tr>
    </w:tbl>
    <w:p w:rsidR="006852C7" w:rsidRPr="00DE5CF8" w:rsidRDefault="006852C7" w:rsidP="0032299C">
      <w:pPr>
        <w:spacing w:after="0"/>
        <w:ind w:right="-992"/>
        <w:jc w:val="left"/>
        <w:rPr>
          <w:rFonts w:ascii="Verdana" w:hAnsi="Verdana" w:cs="Arial"/>
          <w:b/>
          <w:color w:val="002060"/>
          <w:sz w:val="20"/>
          <w:szCs w:val="24"/>
          <w:lang w:val="en-GB"/>
        </w:rPr>
      </w:pPr>
    </w:p>
    <w:p w:rsidR="00BD0C31" w:rsidRPr="00DE5CF8" w:rsidRDefault="00BD0C31" w:rsidP="00AA1AA5">
      <w:pPr>
        <w:spacing w:after="60"/>
        <w:ind w:right="-992"/>
        <w:jc w:val="left"/>
        <w:rPr>
          <w:rFonts w:ascii="Verdana" w:hAnsi="Verdana" w:cs="Arial"/>
          <w:b/>
          <w:color w:val="002060"/>
          <w:sz w:val="20"/>
          <w:szCs w:val="24"/>
          <w:lang w:val="en-GB"/>
        </w:rPr>
      </w:pPr>
      <w:r w:rsidRPr="00DE5CF8">
        <w:rPr>
          <w:rFonts w:ascii="Verdana" w:hAnsi="Verdana" w:cs="Arial"/>
          <w:b/>
          <w:color w:val="002060"/>
          <w:sz w:val="20"/>
          <w:szCs w:val="24"/>
          <w:lang w:val="en-GB"/>
        </w:rPr>
        <w:t>The Sending Institution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2436"/>
        <w:gridCol w:w="2437"/>
        <w:gridCol w:w="2437"/>
        <w:gridCol w:w="2437"/>
      </w:tblGrid>
      <w:tr w:rsidR="009B18BB" w:rsidRPr="002775A2" w:rsidTr="002775A2">
        <w:trPr>
          <w:trHeight w:val="510"/>
        </w:trPr>
        <w:tc>
          <w:tcPr>
            <w:tcW w:w="2436" w:type="dxa"/>
            <w:shd w:val="clear" w:color="auto" w:fill="D9D9D9"/>
            <w:vAlign w:val="center"/>
          </w:tcPr>
          <w:p w:rsidR="009B18BB" w:rsidRPr="002775A2" w:rsidRDefault="00C00F93"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Name</w:t>
            </w:r>
          </w:p>
        </w:tc>
        <w:tc>
          <w:tcPr>
            <w:tcW w:w="2437" w:type="dxa"/>
            <w:shd w:val="clear" w:color="auto" w:fill="auto"/>
            <w:vAlign w:val="center"/>
          </w:tcPr>
          <w:p w:rsidR="009B18BB" w:rsidRPr="002775A2" w:rsidRDefault="00E07603" w:rsidP="002775A2">
            <w:pPr>
              <w:spacing w:after="0"/>
              <w:jc w:val="left"/>
              <w:rPr>
                <w:rFonts w:ascii="Verdana" w:hAnsi="Verdana" w:cs="Arial"/>
                <w:color w:val="002060"/>
                <w:sz w:val="18"/>
                <w:szCs w:val="18"/>
                <w:lang w:val="en-GB"/>
              </w:rPr>
            </w:pPr>
            <w:r>
              <w:rPr>
                <w:rFonts w:ascii="Verdana" w:hAnsi="Verdana" w:cs="Arial"/>
                <w:color w:val="002060"/>
                <w:sz w:val="18"/>
                <w:szCs w:val="18"/>
                <w:lang w:val="en-GB"/>
              </w:rPr>
              <w:t>University of Mostar</w:t>
            </w:r>
          </w:p>
        </w:tc>
        <w:tc>
          <w:tcPr>
            <w:tcW w:w="2437" w:type="dxa"/>
            <w:shd w:val="clear" w:color="auto" w:fill="D9D9D9"/>
            <w:vAlign w:val="center"/>
          </w:tcPr>
          <w:p w:rsidR="009B18BB" w:rsidRPr="002775A2" w:rsidRDefault="00CC43F4"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Faculty</w:t>
            </w:r>
          </w:p>
        </w:tc>
        <w:tc>
          <w:tcPr>
            <w:tcW w:w="2437" w:type="dxa"/>
            <w:shd w:val="clear" w:color="auto" w:fill="auto"/>
            <w:vAlign w:val="center"/>
          </w:tcPr>
          <w:p w:rsidR="009B18BB" w:rsidRPr="002775A2" w:rsidRDefault="009B18BB" w:rsidP="002775A2">
            <w:pPr>
              <w:spacing w:after="0"/>
              <w:jc w:val="left"/>
              <w:rPr>
                <w:rFonts w:ascii="Verdana" w:hAnsi="Verdana" w:cs="Arial"/>
                <w:color w:val="002060"/>
                <w:sz w:val="18"/>
                <w:szCs w:val="18"/>
                <w:lang w:val="en-GB"/>
              </w:rPr>
            </w:pPr>
          </w:p>
        </w:tc>
      </w:tr>
      <w:tr w:rsidR="00F13C9B" w:rsidRPr="002775A2" w:rsidTr="002775A2">
        <w:trPr>
          <w:trHeight w:val="510"/>
        </w:trPr>
        <w:tc>
          <w:tcPr>
            <w:tcW w:w="2436" w:type="dxa"/>
            <w:shd w:val="clear" w:color="auto" w:fill="D9D9D9"/>
            <w:vAlign w:val="center"/>
          </w:tcPr>
          <w:p w:rsidR="00F13C9B" w:rsidRPr="002775A2" w:rsidRDefault="00F13C9B"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Erasmus code</w:t>
            </w:r>
            <w:r w:rsidR="00CE0792" w:rsidRPr="002775A2">
              <w:rPr>
                <w:rStyle w:val="Referencakrajnjebiljeke"/>
                <w:rFonts w:ascii="Verdana" w:hAnsi="Verdana" w:cs="Arial"/>
                <w:b/>
                <w:bCs/>
                <w:sz w:val="18"/>
                <w:szCs w:val="18"/>
                <w:lang w:val="en-GB"/>
              </w:rPr>
              <w:endnoteReference w:id="4"/>
            </w:r>
            <w:r w:rsidRPr="002775A2">
              <w:rPr>
                <w:rFonts w:ascii="Verdana" w:hAnsi="Verdana" w:cs="Arial"/>
                <w:b/>
                <w:bCs/>
                <w:sz w:val="18"/>
                <w:szCs w:val="18"/>
                <w:lang w:val="en-GB"/>
              </w:rPr>
              <w:t xml:space="preserve"> </w:t>
            </w:r>
          </w:p>
          <w:p w:rsidR="00F13C9B" w:rsidRPr="002775A2" w:rsidRDefault="00F13C9B"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w:t>
            </w:r>
            <w:r w:rsidR="008A46E1" w:rsidRPr="002775A2">
              <w:rPr>
                <w:rFonts w:ascii="Verdana" w:hAnsi="Verdana" w:cs="Arial"/>
                <w:b/>
                <w:bCs/>
                <w:sz w:val="18"/>
                <w:szCs w:val="18"/>
                <w:lang w:val="en-GB"/>
              </w:rPr>
              <w:t>if</w:t>
            </w:r>
            <w:r w:rsidRPr="002775A2">
              <w:rPr>
                <w:rFonts w:ascii="Verdana" w:hAnsi="Verdana" w:cs="Arial"/>
                <w:b/>
                <w:bCs/>
                <w:sz w:val="18"/>
                <w:szCs w:val="18"/>
                <w:lang w:val="en-GB"/>
              </w:rPr>
              <w:t xml:space="preserve"> applicable)</w:t>
            </w:r>
          </w:p>
        </w:tc>
        <w:tc>
          <w:tcPr>
            <w:tcW w:w="2437" w:type="dxa"/>
            <w:shd w:val="clear" w:color="auto" w:fill="auto"/>
            <w:vAlign w:val="center"/>
          </w:tcPr>
          <w:p w:rsidR="00F13C9B" w:rsidRPr="002775A2" w:rsidRDefault="00E07603" w:rsidP="002775A2">
            <w:pPr>
              <w:spacing w:after="0"/>
              <w:jc w:val="left"/>
              <w:rPr>
                <w:rFonts w:ascii="Verdana" w:hAnsi="Verdana" w:cs="Arial"/>
                <w:color w:val="002060"/>
                <w:sz w:val="18"/>
                <w:szCs w:val="18"/>
                <w:lang w:val="en-GB"/>
              </w:rPr>
            </w:pPr>
            <w:r>
              <w:rPr>
                <w:rFonts w:ascii="Verdana" w:hAnsi="Verdana" w:cs="Arial"/>
                <w:color w:val="002060"/>
                <w:sz w:val="18"/>
                <w:szCs w:val="18"/>
                <w:lang w:val="en-GB"/>
              </w:rPr>
              <w:t>Mostar</w:t>
            </w:r>
          </w:p>
        </w:tc>
        <w:tc>
          <w:tcPr>
            <w:tcW w:w="2437" w:type="dxa"/>
            <w:shd w:val="clear" w:color="auto" w:fill="D9D9D9"/>
            <w:vAlign w:val="center"/>
          </w:tcPr>
          <w:p w:rsidR="00F13C9B" w:rsidRPr="002775A2" w:rsidRDefault="00C0051E"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Department</w:t>
            </w:r>
          </w:p>
        </w:tc>
        <w:tc>
          <w:tcPr>
            <w:tcW w:w="2437" w:type="dxa"/>
            <w:shd w:val="clear" w:color="auto" w:fill="auto"/>
            <w:vAlign w:val="center"/>
          </w:tcPr>
          <w:p w:rsidR="00F13C9B" w:rsidRPr="002775A2" w:rsidRDefault="00F13C9B" w:rsidP="002775A2">
            <w:pPr>
              <w:spacing w:after="0"/>
              <w:jc w:val="left"/>
              <w:rPr>
                <w:rFonts w:ascii="Verdana" w:hAnsi="Verdana" w:cs="Arial"/>
                <w:color w:val="002060"/>
                <w:sz w:val="18"/>
                <w:szCs w:val="18"/>
                <w:lang w:val="en-GB"/>
              </w:rPr>
            </w:pPr>
          </w:p>
        </w:tc>
      </w:tr>
      <w:tr w:rsidR="009B18BB" w:rsidRPr="002775A2" w:rsidTr="002775A2">
        <w:trPr>
          <w:trHeight w:val="510"/>
        </w:trPr>
        <w:tc>
          <w:tcPr>
            <w:tcW w:w="2436" w:type="dxa"/>
            <w:shd w:val="clear" w:color="auto" w:fill="D9D9D9"/>
            <w:vAlign w:val="center"/>
          </w:tcPr>
          <w:p w:rsidR="003A7498" w:rsidRPr="002775A2" w:rsidRDefault="00CC43F4"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Address</w:t>
            </w:r>
          </w:p>
        </w:tc>
        <w:tc>
          <w:tcPr>
            <w:tcW w:w="2437" w:type="dxa"/>
            <w:shd w:val="clear" w:color="auto" w:fill="auto"/>
            <w:vAlign w:val="center"/>
          </w:tcPr>
          <w:p w:rsidR="009B18BB" w:rsidRPr="002775A2" w:rsidRDefault="00E07603" w:rsidP="002775A2">
            <w:pPr>
              <w:spacing w:after="0"/>
              <w:jc w:val="left"/>
              <w:rPr>
                <w:rFonts w:ascii="Verdana" w:hAnsi="Verdana" w:cs="Arial"/>
                <w:color w:val="002060"/>
                <w:sz w:val="18"/>
                <w:szCs w:val="18"/>
                <w:lang w:val="en-GB"/>
              </w:rPr>
            </w:pPr>
            <w:r>
              <w:rPr>
                <w:rFonts w:ascii="Verdana" w:hAnsi="Verdana" w:cs="Arial"/>
                <w:color w:val="002060"/>
                <w:sz w:val="18"/>
                <w:szCs w:val="18"/>
                <w:lang w:val="en-GB"/>
              </w:rPr>
              <w:t xml:space="preserve">Trg hrvatskih velikana1, 88 000 Mostar </w:t>
            </w:r>
          </w:p>
        </w:tc>
        <w:tc>
          <w:tcPr>
            <w:tcW w:w="2437" w:type="dxa"/>
            <w:shd w:val="clear" w:color="auto" w:fill="D9D9D9"/>
            <w:vAlign w:val="center"/>
          </w:tcPr>
          <w:p w:rsidR="009B18BB" w:rsidRPr="002775A2" w:rsidRDefault="00CC43F4" w:rsidP="002775A2">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Country</w:t>
            </w:r>
          </w:p>
        </w:tc>
        <w:tc>
          <w:tcPr>
            <w:tcW w:w="2437" w:type="dxa"/>
            <w:shd w:val="clear" w:color="auto" w:fill="auto"/>
            <w:vAlign w:val="center"/>
          </w:tcPr>
          <w:p w:rsidR="009B18BB" w:rsidRPr="002775A2" w:rsidRDefault="00E07603" w:rsidP="002775A2">
            <w:pPr>
              <w:spacing w:after="0"/>
              <w:jc w:val="left"/>
              <w:rPr>
                <w:rFonts w:ascii="Verdana" w:hAnsi="Verdana" w:cs="Arial"/>
                <w:color w:val="002060"/>
                <w:sz w:val="18"/>
                <w:szCs w:val="18"/>
                <w:lang w:val="en-GB"/>
              </w:rPr>
            </w:pPr>
            <w:r>
              <w:rPr>
                <w:rFonts w:ascii="Verdana" w:hAnsi="Verdana" w:cs="Arial"/>
                <w:color w:val="002060"/>
                <w:sz w:val="18"/>
                <w:szCs w:val="18"/>
                <w:lang w:val="en-GB"/>
              </w:rPr>
              <w:t>B&amp;H</w:t>
            </w:r>
          </w:p>
        </w:tc>
      </w:tr>
      <w:tr w:rsidR="009B18BB" w:rsidRPr="002775A2" w:rsidTr="002775A2">
        <w:trPr>
          <w:trHeight w:val="510"/>
        </w:trPr>
        <w:tc>
          <w:tcPr>
            <w:tcW w:w="2436" w:type="dxa"/>
            <w:shd w:val="clear" w:color="auto" w:fill="D9D9D9"/>
            <w:vAlign w:val="center"/>
          </w:tcPr>
          <w:p w:rsidR="009B18BB" w:rsidRPr="002775A2" w:rsidRDefault="00315958"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Contact person</w:t>
            </w:r>
            <w:r w:rsidR="004B00A1" w:rsidRPr="002775A2">
              <w:rPr>
                <w:rStyle w:val="Referencakrajnjebiljeke"/>
                <w:rFonts w:ascii="Verdana" w:hAnsi="Verdana" w:cs="Arial"/>
                <w:b/>
                <w:bCs/>
                <w:sz w:val="18"/>
                <w:szCs w:val="18"/>
                <w:lang w:val="en-GB"/>
              </w:rPr>
              <w:endnoteReference w:id="5"/>
            </w:r>
            <w:r w:rsidRPr="002775A2">
              <w:rPr>
                <w:rFonts w:ascii="Verdana" w:hAnsi="Verdana" w:cs="Arial"/>
                <w:b/>
                <w:bCs/>
                <w:sz w:val="18"/>
                <w:szCs w:val="18"/>
                <w:lang w:val="en-GB"/>
              </w:rPr>
              <w:t xml:space="preserve"> </w:t>
            </w:r>
            <w:r w:rsidRPr="002775A2">
              <w:rPr>
                <w:rFonts w:ascii="Verdana" w:hAnsi="Verdana" w:cs="Arial"/>
                <w:b/>
                <w:bCs/>
                <w:sz w:val="18"/>
                <w:szCs w:val="18"/>
                <w:lang w:val="en-GB"/>
              </w:rPr>
              <w:br/>
            </w:r>
            <w:r w:rsidR="002775A2" w:rsidRPr="002775A2">
              <w:rPr>
                <w:rFonts w:ascii="Verdana" w:hAnsi="Verdana" w:cs="Arial"/>
                <w:b/>
                <w:bCs/>
                <w:sz w:val="18"/>
                <w:szCs w:val="18"/>
                <w:lang w:val="en-GB"/>
              </w:rPr>
              <w:t>N</w:t>
            </w:r>
            <w:r w:rsidR="00060AB1" w:rsidRPr="002775A2">
              <w:rPr>
                <w:rFonts w:ascii="Verdana" w:hAnsi="Verdana" w:cs="Arial"/>
                <w:b/>
                <w:bCs/>
                <w:sz w:val="18"/>
                <w:szCs w:val="18"/>
                <w:lang w:val="en-GB"/>
              </w:rPr>
              <w:t>ame</w:t>
            </w:r>
          </w:p>
        </w:tc>
        <w:tc>
          <w:tcPr>
            <w:tcW w:w="2437" w:type="dxa"/>
            <w:shd w:val="clear" w:color="auto" w:fill="auto"/>
            <w:vAlign w:val="center"/>
          </w:tcPr>
          <w:p w:rsidR="009B18BB" w:rsidRPr="002775A2" w:rsidRDefault="00E07603" w:rsidP="002775A2">
            <w:pPr>
              <w:spacing w:after="0"/>
              <w:jc w:val="left"/>
              <w:rPr>
                <w:rFonts w:ascii="Verdana" w:hAnsi="Verdana" w:cs="Arial"/>
                <w:color w:val="002060"/>
                <w:sz w:val="18"/>
                <w:szCs w:val="18"/>
                <w:lang w:val="en-GB"/>
              </w:rPr>
            </w:pPr>
            <w:r>
              <w:rPr>
                <w:rFonts w:ascii="Verdana" w:hAnsi="Verdana" w:cs="Arial"/>
                <w:color w:val="002060"/>
                <w:sz w:val="18"/>
                <w:szCs w:val="18"/>
                <w:lang w:val="en-GB"/>
              </w:rPr>
              <w:t>Ms Inja Stojkić, IRO Head</w:t>
            </w:r>
          </w:p>
        </w:tc>
        <w:tc>
          <w:tcPr>
            <w:tcW w:w="2437" w:type="dxa"/>
            <w:shd w:val="clear" w:color="auto" w:fill="D9D9D9"/>
            <w:vAlign w:val="center"/>
          </w:tcPr>
          <w:p w:rsidR="009B18BB" w:rsidRPr="002775A2" w:rsidRDefault="00CC43F4" w:rsidP="002775A2">
            <w:pPr>
              <w:spacing w:after="0"/>
              <w:ind w:right="-993"/>
              <w:jc w:val="left"/>
              <w:rPr>
                <w:rFonts w:ascii="Verdana" w:hAnsi="Verdana" w:cs="Arial"/>
                <w:b/>
                <w:bCs/>
                <w:color w:val="002060"/>
                <w:sz w:val="18"/>
                <w:szCs w:val="18"/>
              </w:rPr>
            </w:pPr>
            <w:r w:rsidRPr="002775A2">
              <w:rPr>
                <w:rFonts w:ascii="Verdana" w:hAnsi="Verdana" w:cs="Arial"/>
                <w:b/>
                <w:bCs/>
                <w:sz w:val="18"/>
                <w:szCs w:val="18"/>
              </w:rPr>
              <w:t>Contact person</w:t>
            </w:r>
            <w:r w:rsidRPr="002775A2">
              <w:rPr>
                <w:rFonts w:ascii="Verdana" w:hAnsi="Verdana" w:cs="Arial"/>
                <w:b/>
                <w:bCs/>
                <w:sz w:val="18"/>
                <w:szCs w:val="18"/>
              </w:rPr>
              <w:br/>
            </w:r>
            <w:r w:rsidR="002775A2" w:rsidRPr="002775A2">
              <w:rPr>
                <w:rFonts w:ascii="Verdana" w:hAnsi="Verdana" w:cs="Arial"/>
                <w:b/>
                <w:bCs/>
                <w:sz w:val="18"/>
                <w:szCs w:val="18"/>
              </w:rPr>
              <w:t>E</w:t>
            </w:r>
            <w:r w:rsidRPr="002775A2">
              <w:rPr>
                <w:rFonts w:ascii="Verdana" w:hAnsi="Verdana" w:cs="Arial"/>
                <w:b/>
                <w:bCs/>
                <w:sz w:val="18"/>
                <w:szCs w:val="18"/>
              </w:rPr>
              <w:t>-mail</w:t>
            </w:r>
            <w:r w:rsidR="00060AB1" w:rsidRPr="002775A2">
              <w:rPr>
                <w:rFonts w:ascii="Verdana" w:hAnsi="Verdana" w:cs="Arial"/>
                <w:b/>
                <w:bCs/>
                <w:sz w:val="18"/>
                <w:szCs w:val="18"/>
              </w:rPr>
              <w:t xml:space="preserve"> / phone</w:t>
            </w:r>
          </w:p>
        </w:tc>
        <w:tc>
          <w:tcPr>
            <w:tcW w:w="2437" w:type="dxa"/>
            <w:shd w:val="clear" w:color="auto" w:fill="auto"/>
            <w:vAlign w:val="center"/>
          </w:tcPr>
          <w:p w:rsidR="000B5D52" w:rsidRDefault="007858A6" w:rsidP="002775A2">
            <w:pPr>
              <w:spacing w:after="0"/>
              <w:jc w:val="left"/>
              <w:rPr>
                <w:rFonts w:ascii="Verdana" w:hAnsi="Verdana" w:cs="Arial"/>
                <w:color w:val="002060"/>
                <w:sz w:val="18"/>
                <w:szCs w:val="18"/>
              </w:rPr>
            </w:pPr>
            <w:hyperlink r:id="rId8" w:history="1">
              <w:r w:rsidR="00E07603" w:rsidRPr="000C15AF">
                <w:rPr>
                  <w:rStyle w:val="Hiperveza"/>
                  <w:rFonts w:ascii="Verdana" w:hAnsi="Verdana" w:cs="Arial"/>
                  <w:sz w:val="18"/>
                  <w:szCs w:val="18"/>
                </w:rPr>
                <w:t>inja.stojkic@sum.ba</w:t>
              </w:r>
            </w:hyperlink>
            <w:r w:rsidR="00E07603">
              <w:rPr>
                <w:rFonts w:ascii="Verdana" w:hAnsi="Verdana" w:cs="Arial"/>
                <w:color w:val="002060"/>
                <w:sz w:val="18"/>
                <w:szCs w:val="18"/>
              </w:rPr>
              <w:t>;</w:t>
            </w:r>
          </w:p>
          <w:p w:rsidR="00E07603" w:rsidRPr="002775A2" w:rsidRDefault="007858A6" w:rsidP="002775A2">
            <w:pPr>
              <w:spacing w:after="0"/>
              <w:jc w:val="left"/>
              <w:rPr>
                <w:rFonts w:ascii="Verdana" w:hAnsi="Verdana" w:cs="Arial"/>
                <w:color w:val="002060"/>
                <w:sz w:val="18"/>
                <w:szCs w:val="18"/>
              </w:rPr>
            </w:pPr>
            <w:hyperlink r:id="rId9" w:history="1">
              <w:r w:rsidR="00E07603" w:rsidRPr="000C15AF">
                <w:rPr>
                  <w:rStyle w:val="Hiperveza"/>
                  <w:rFonts w:ascii="Verdana" w:hAnsi="Verdana" w:cs="Arial"/>
                  <w:sz w:val="18"/>
                  <w:szCs w:val="18"/>
                </w:rPr>
                <w:t>rektorat-ms@sum.ba</w:t>
              </w:r>
            </w:hyperlink>
            <w:r w:rsidR="00E07603">
              <w:rPr>
                <w:rFonts w:ascii="Verdana" w:hAnsi="Verdana" w:cs="Arial"/>
                <w:color w:val="002060"/>
                <w:sz w:val="18"/>
                <w:szCs w:val="18"/>
              </w:rPr>
              <w:t xml:space="preserve"> </w:t>
            </w:r>
          </w:p>
        </w:tc>
      </w:tr>
    </w:tbl>
    <w:p w:rsidR="006F4221" w:rsidRPr="00DE5CF8" w:rsidRDefault="006F4221" w:rsidP="0032299C">
      <w:pPr>
        <w:spacing w:after="0"/>
        <w:ind w:right="-992"/>
        <w:jc w:val="left"/>
        <w:rPr>
          <w:rFonts w:ascii="Verdana" w:hAnsi="Verdana" w:cs="Arial"/>
          <w:b/>
          <w:color w:val="002060"/>
          <w:sz w:val="20"/>
          <w:szCs w:val="24"/>
        </w:rPr>
      </w:pPr>
    </w:p>
    <w:p w:rsidR="001E13D3" w:rsidRPr="00DE5CF8" w:rsidRDefault="001E13D3" w:rsidP="00AA1AA5">
      <w:pPr>
        <w:spacing w:after="60"/>
        <w:ind w:right="-992"/>
        <w:jc w:val="left"/>
        <w:rPr>
          <w:rFonts w:ascii="Verdana" w:hAnsi="Verdana" w:cs="Arial"/>
          <w:b/>
          <w:color w:val="002060"/>
          <w:sz w:val="20"/>
          <w:szCs w:val="24"/>
          <w:lang w:val="en-GB"/>
        </w:rPr>
      </w:pPr>
      <w:r w:rsidRPr="00DE5CF8">
        <w:rPr>
          <w:rFonts w:ascii="Verdana" w:hAnsi="Verdana" w:cs="Arial"/>
          <w:b/>
          <w:color w:val="002060"/>
          <w:sz w:val="20"/>
          <w:szCs w:val="24"/>
          <w:lang w:val="en-GB"/>
        </w:rPr>
        <w:t>The Receiving Institution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6"/>
        <w:gridCol w:w="2437"/>
        <w:gridCol w:w="2437"/>
        <w:gridCol w:w="2437"/>
      </w:tblGrid>
      <w:tr w:rsidR="001E13D3" w:rsidRPr="002775A2" w:rsidTr="002775A2">
        <w:trPr>
          <w:trHeight w:val="510"/>
        </w:trPr>
        <w:tc>
          <w:tcPr>
            <w:tcW w:w="2436" w:type="dxa"/>
            <w:shd w:val="clear" w:color="auto" w:fill="D9D9D9"/>
            <w:vAlign w:val="center"/>
          </w:tcPr>
          <w:p w:rsidR="001E13D3" w:rsidRPr="002775A2" w:rsidRDefault="00C00F93"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Name</w:t>
            </w:r>
          </w:p>
        </w:tc>
        <w:tc>
          <w:tcPr>
            <w:tcW w:w="2437" w:type="dxa"/>
            <w:shd w:val="clear" w:color="auto" w:fill="auto"/>
            <w:vAlign w:val="center"/>
          </w:tcPr>
          <w:p w:rsidR="001E13D3" w:rsidRPr="002775A2" w:rsidRDefault="00CA7987" w:rsidP="002775A2">
            <w:pPr>
              <w:spacing w:after="0"/>
              <w:jc w:val="left"/>
              <w:rPr>
                <w:rFonts w:ascii="Verdana" w:hAnsi="Verdana" w:cs="Arial"/>
                <w:color w:val="002060"/>
                <w:sz w:val="18"/>
                <w:szCs w:val="18"/>
                <w:lang w:val="en-GB"/>
              </w:rPr>
            </w:pPr>
            <w:r w:rsidRPr="002775A2">
              <w:rPr>
                <w:rFonts w:ascii="Verdana" w:hAnsi="Verdana" w:cs="Arial"/>
                <w:color w:val="002060"/>
                <w:sz w:val="18"/>
                <w:szCs w:val="18"/>
                <w:lang w:val="en-GB"/>
              </w:rPr>
              <w:t>University of Graz</w:t>
            </w:r>
          </w:p>
        </w:tc>
        <w:tc>
          <w:tcPr>
            <w:tcW w:w="2437" w:type="dxa"/>
            <w:shd w:val="clear" w:color="auto" w:fill="D9D9D9"/>
            <w:vAlign w:val="center"/>
          </w:tcPr>
          <w:p w:rsidR="001E13D3" w:rsidRPr="002775A2" w:rsidRDefault="001E13D3"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Faculty</w:t>
            </w:r>
          </w:p>
        </w:tc>
        <w:tc>
          <w:tcPr>
            <w:tcW w:w="2437" w:type="dxa"/>
            <w:shd w:val="clear" w:color="auto" w:fill="auto"/>
            <w:vAlign w:val="center"/>
          </w:tcPr>
          <w:p w:rsidR="001E13D3" w:rsidRPr="002775A2" w:rsidRDefault="001E13D3" w:rsidP="002775A2">
            <w:pPr>
              <w:spacing w:after="0"/>
              <w:jc w:val="left"/>
              <w:rPr>
                <w:rFonts w:ascii="Verdana" w:hAnsi="Verdana" w:cs="Arial"/>
                <w:color w:val="002060"/>
                <w:sz w:val="18"/>
                <w:szCs w:val="18"/>
                <w:lang w:val="en-GB"/>
              </w:rPr>
            </w:pPr>
          </w:p>
        </w:tc>
      </w:tr>
      <w:tr w:rsidR="00314143" w:rsidRPr="002775A2" w:rsidTr="002775A2">
        <w:trPr>
          <w:trHeight w:val="510"/>
        </w:trPr>
        <w:tc>
          <w:tcPr>
            <w:tcW w:w="2436" w:type="dxa"/>
            <w:shd w:val="clear" w:color="auto" w:fill="D9D9D9"/>
            <w:vAlign w:val="center"/>
          </w:tcPr>
          <w:p w:rsidR="00CE0792" w:rsidRPr="002775A2" w:rsidRDefault="00CE0792"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Erasmus code</w:t>
            </w:r>
            <w:r w:rsidRPr="002775A2">
              <w:rPr>
                <w:rStyle w:val="Referencakrajnjebiljeke"/>
                <w:rFonts w:ascii="Verdana" w:hAnsi="Verdana" w:cs="Arial"/>
                <w:b/>
                <w:bCs/>
                <w:sz w:val="18"/>
                <w:szCs w:val="18"/>
                <w:lang w:val="en-GB"/>
              </w:rPr>
              <w:t>4</w:t>
            </w:r>
          </w:p>
          <w:p w:rsidR="00314143" w:rsidRPr="002775A2" w:rsidRDefault="00CE0792"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(if applicable)</w:t>
            </w:r>
          </w:p>
        </w:tc>
        <w:tc>
          <w:tcPr>
            <w:tcW w:w="2437" w:type="dxa"/>
            <w:shd w:val="clear" w:color="auto" w:fill="auto"/>
            <w:vAlign w:val="center"/>
          </w:tcPr>
          <w:p w:rsidR="00314143" w:rsidRPr="002775A2" w:rsidRDefault="00CA7987" w:rsidP="002775A2">
            <w:pPr>
              <w:spacing w:after="0"/>
              <w:jc w:val="left"/>
              <w:rPr>
                <w:rFonts w:ascii="Verdana" w:hAnsi="Verdana" w:cs="Arial"/>
                <w:color w:val="002060"/>
                <w:sz w:val="18"/>
                <w:szCs w:val="18"/>
                <w:lang w:val="en-GB"/>
              </w:rPr>
            </w:pPr>
            <w:r w:rsidRPr="002775A2">
              <w:rPr>
                <w:rFonts w:ascii="Verdana" w:hAnsi="Verdana" w:cs="Arial"/>
                <w:color w:val="002060"/>
                <w:sz w:val="18"/>
                <w:szCs w:val="18"/>
                <w:lang w:val="en-GB"/>
              </w:rPr>
              <w:t>A GRAZ01</w:t>
            </w:r>
          </w:p>
        </w:tc>
        <w:tc>
          <w:tcPr>
            <w:tcW w:w="2437" w:type="dxa"/>
            <w:shd w:val="clear" w:color="auto" w:fill="D9D9D9"/>
            <w:vAlign w:val="center"/>
          </w:tcPr>
          <w:p w:rsidR="00314143" w:rsidRPr="002775A2" w:rsidRDefault="007D6641"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Department</w:t>
            </w:r>
          </w:p>
        </w:tc>
        <w:tc>
          <w:tcPr>
            <w:tcW w:w="2437" w:type="dxa"/>
            <w:shd w:val="clear" w:color="auto" w:fill="auto"/>
            <w:vAlign w:val="center"/>
          </w:tcPr>
          <w:p w:rsidR="00314143" w:rsidRPr="002775A2" w:rsidRDefault="00314143" w:rsidP="002775A2">
            <w:pPr>
              <w:spacing w:after="0"/>
              <w:jc w:val="left"/>
              <w:rPr>
                <w:rFonts w:ascii="Verdana" w:hAnsi="Verdana" w:cs="Arial"/>
                <w:color w:val="002060"/>
                <w:sz w:val="18"/>
                <w:szCs w:val="18"/>
                <w:lang w:val="en-US"/>
              </w:rPr>
            </w:pPr>
          </w:p>
        </w:tc>
      </w:tr>
      <w:tr w:rsidR="001E13D3" w:rsidRPr="002775A2" w:rsidTr="002775A2">
        <w:trPr>
          <w:trHeight w:val="510"/>
        </w:trPr>
        <w:tc>
          <w:tcPr>
            <w:tcW w:w="2436" w:type="dxa"/>
            <w:shd w:val="clear" w:color="auto" w:fill="D9D9D9"/>
            <w:vAlign w:val="center"/>
          </w:tcPr>
          <w:p w:rsidR="00660EDB" w:rsidRPr="002775A2" w:rsidRDefault="001E13D3"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Address</w:t>
            </w:r>
          </w:p>
        </w:tc>
        <w:tc>
          <w:tcPr>
            <w:tcW w:w="2437" w:type="dxa"/>
            <w:shd w:val="clear" w:color="auto" w:fill="auto"/>
            <w:vAlign w:val="center"/>
          </w:tcPr>
          <w:p w:rsidR="001E13D3" w:rsidRPr="002775A2" w:rsidRDefault="00CA7987" w:rsidP="002775A2">
            <w:pPr>
              <w:spacing w:after="0"/>
              <w:jc w:val="left"/>
              <w:rPr>
                <w:rFonts w:ascii="Verdana" w:hAnsi="Verdana" w:cs="Arial"/>
                <w:color w:val="002060"/>
                <w:sz w:val="18"/>
                <w:szCs w:val="18"/>
                <w:lang w:val="en-GB"/>
              </w:rPr>
            </w:pPr>
            <w:r w:rsidRPr="002775A2">
              <w:rPr>
                <w:rFonts w:ascii="Verdana" w:hAnsi="Verdana" w:cs="Arial"/>
                <w:color w:val="002060"/>
                <w:sz w:val="18"/>
                <w:szCs w:val="18"/>
                <w:lang w:val="en-GB"/>
              </w:rPr>
              <w:t>Universitätsplatz 3, 8010 Graz</w:t>
            </w:r>
          </w:p>
        </w:tc>
        <w:tc>
          <w:tcPr>
            <w:tcW w:w="2437" w:type="dxa"/>
            <w:shd w:val="clear" w:color="auto" w:fill="D9D9D9"/>
            <w:vAlign w:val="center"/>
          </w:tcPr>
          <w:p w:rsidR="001E13D3" w:rsidRPr="002775A2" w:rsidRDefault="001E13D3" w:rsidP="002775A2">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Country</w:t>
            </w:r>
          </w:p>
        </w:tc>
        <w:tc>
          <w:tcPr>
            <w:tcW w:w="2437" w:type="dxa"/>
            <w:shd w:val="clear" w:color="auto" w:fill="auto"/>
            <w:vAlign w:val="center"/>
          </w:tcPr>
          <w:p w:rsidR="001E13D3" w:rsidRPr="002775A2" w:rsidRDefault="00CA7987" w:rsidP="002775A2">
            <w:pPr>
              <w:spacing w:after="0"/>
              <w:jc w:val="left"/>
              <w:rPr>
                <w:rFonts w:ascii="Verdana" w:hAnsi="Verdana" w:cs="Arial"/>
                <w:color w:val="002060"/>
                <w:sz w:val="18"/>
                <w:szCs w:val="18"/>
                <w:lang w:val="en-GB"/>
              </w:rPr>
            </w:pPr>
            <w:r w:rsidRPr="002775A2">
              <w:rPr>
                <w:rFonts w:ascii="Verdana" w:hAnsi="Verdana" w:cs="Arial"/>
                <w:color w:val="002060"/>
                <w:sz w:val="18"/>
                <w:szCs w:val="18"/>
                <w:lang w:val="en-GB"/>
              </w:rPr>
              <w:t>Austria</w:t>
            </w:r>
          </w:p>
        </w:tc>
      </w:tr>
      <w:tr w:rsidR="001E13D3" w:rsidRPr="002775A2" w:rsidTr="002775A2">
        <w:trPr>
          <w:trHeight w:val="510"/>
        </w:trPr>
        <w:tc>
          <w:tcPr>
            <w:tcW w:w="2436" w:type="dxa"/>
            <w:shd w:val="clear" w:color="auto" w:fill="D9D9D9"/>
            <w:vAlign w:val="center"/>
          </w:tcPr>
          <w:p w:rsidR="001E13D3" w:rsidRPr="002775A2" w:rsidRDefault="001E13D3" w:rsidP="002775A2">
            <w:pPr>
              <w:spacing w:after="0"/>
              <w:ind w:right="-993"/>
              <w:jc w:val="left"/>
              <w:rPr>
                <w:rFonts w:ascii="Verdana" w:hAnsi="Verdana" w:cs="Arial"/>
                <w:b/>
                <w:bCs/>
                <w:sz w:val="18"/>
                <w:szCs w:val="18"/>
                <w:lang w:val="en-GB"/>
              </w:rPr>
            </w:pPr>
            <w:r w:rsidRPr="002775A2">
              <w:rPr>
                <w:rFonts w:ascii="Verdana" w:hAnsi="Verdana" w:cs="Arial"/>
                <w:b/>
                <w:bCs/>
                <w:sz w:val="18"/>
                <w:szCs w:val="18"/>
                <w:lang w:val="en-GB"/>
              </w:rPr>
              <w:t>Contact person</w:t>
            </w:r>
            <w:r w:rsidRPr="002775A2">
              <w:rPr>
                <w:rFonts w:ascii="Verdana" w:hAnsi="Verdana" w:cs="Arial"/>
                <w:b/>
                <w:bCs/>
                <w:sz w:val="18"/>
                <w:szCs w:val="18"/>
                <w:lang w:val="en-GB"/>
              </w:rPr>
              <w:br/>
            </w:r>
            <w:r w:rsidR="002775A2" w:rsidRPr="002775A2">
              <w:rPr>
                <w:rFonts w:ascii="Verdana" w:hAnsi="Verdana" w:cs="Arial"/>
                <w:b/>
                <w:bCs/>
                <w:sz w:val="18"/>
                <w:szCs w:val="18"/>
                <w:lang w:val="en-GB"/>
              </w:rPr>
              <w:t>N</w:t>
            </w:r>
            <w:r w:rsidRPr="002775A2">
              <w:rPr>
                <w:rFonts w:ascii="Verdana" w:hAnsi="Verdana" w:cs="Arial"/>
                <w:b/>
                <w:bCs/>
                <w:sz w:val="18"/>
                <w:szCs w:val="18"/>
                <w:lang w:val="en-GB"/>
              </w:rPr>
              <w:t>ame</w:t>
            </w:r>
          </w:p>
        </w:tc>
        <w:tc>
          <w:tcPr>
            <w:tcW w:w="2437" w:type="dxa"/>
            <w:shd w:val="clear" w:color="auto" w:fill="auto"/>
            <w:vAlign w:val="center"/>
          </w:tcPr>
          <w:p w:rsidR="001E13D3" w:rsidRPr="002775A2" w:rsidRDefault="00F66A4F" w:rsidP="002775A2">
            <w:pPr>
              <w:spacing w:after="0"/>
              <w:jc w:val="left"/>
              <w:rPr>
                <w:rFonts w:ascii="Verdana" w:hAnsi="Verdana" w:cs="Arial"/>
                <w:color w:val="002060"/>
                <w:sz w:val="18"/>
                <w:szCs w:val="18"/>
                <w:lang w:val="en-GB"/>
              </w:rPr>
            </w:pPr>
            <w:r>
              <w:rPr>
                <w:rFonts w:ascii="Verdana" w:hAnsi="Verdana" w:cs="Arial"/>
                <w:color w:val="002060"/>
                <w:sz w:val="18"/>
                <w:szCs w:val="18"/>
                <w:lang w:val="en-GB"/>
              </w:rPr>
              <w:t>Lia Maxein; BA MA</w:t>
            </w:r>
          </w:p>
        </w:tc>
        <w:tc>
          <w:tcPr>
            <w:tcW w:w="2437" w:type="dxa"/>
            <w:shd w:val="clear" w:color="auto" w:fill="D9D9D9"/>
            <w:vAlign w:val="center"/>
          </w:tcPr>
          <w:p w:rsidR="001E13D3" w:rsidRPr="002775A2" w:rsidRDefault="001E13D3" w:rsidP="002775A2">
            <w:pPr>
              <w:spacing w:after="0"/>
              <w:ind w:right="-993"/>
              <w:jc w:val="left"/>
              <w:rPr>
                <w:rFonts w:ascii="Verdana" w:hAnsi="Verdana" w:cs="Arial"/>
                <w:b/>
                <w:bCs/>
                <w:sz w:val="18"/>
                <w:szCs w:val="18"/>
              </w:rPr>
            </w:pPr>
            <w:r w:rsidRPr="002775A2">
              <w:rPr>
                <w:rFonts w:ascii="Verdana" w:hAnsi="Verdana" w:cs="Arial"/>
                <w:b/>
                <w:bCs/>
                <w:sz w:val="18"/>
                <w:szCs w:val="18"/>
              </w:rPr>
              <w:t>Contact person</w:t>
            </w:r>
            <w:r w:rsidRPr="002775A2">
              <w:rPr>
                <w:rFonts w:ascii="Verdana" w:hAnsi="Verdana" w:cs="Arial"/>
                <w:b/>
                <w:bCs/>
                <w:sz w:val="18"/>
                <w:szCs w:val="18"/>
              </w:rPr>
              <w:br/>
            </w:r>
            <w:r w:rsidR="002775A2" w:rsidRPr="002775A2">
              <w:rPr>
                <w:rFonts w:ascii="Verdana" w:hAnsi="Verdana" w:cs="Arial"/>
                <w:b/>
                <w:bCs/>
                <w:sz w:val="18"/>
                <w:szCs w:val="18"/>
              </w:rPr>
              <w:t>E</w:t>
            </w:r>
            <w:r w:rsidRPr="002775A2">
              <w:rPr>
                <w:rFonts w:ascii="Verdana" w:hAnsi="Verdana" w:cs="Arial"/>
                <w:b/>
                <w:bCs/>
                <w:sz w:val="18"/>
                <w:szCs w:val="18"/>
              </w:rPr>
              <w:t>-mail / phone</w:t>
            </w:r>
          </w:p>
        </w:tc>
        <w:tc>
          <w:tcPr>
            <w:tcW w:w="2437" w:type="dxa"/>
            <w:shd w:val="clear" w:color="auto" w:fill="auto"/>
            <w:vAlign w:val="center"/>
          </w:tcPr>
          <w:p w:rsidR="00537797" w:rsidRPr="002775A2" w:rsidRDefault="007858A6" w:rsidP="002775A2">
            <w:pPr>
              <w:spacing w:after="0"/>
              <w:jc w:val="left"/>
              <w:rPr>
                <w:rFonts w:ascii="Verdana" w:hAnsi="Verdana"/>
                <w:sz w:val="16"/>
                <w:szCs w:val="18"/>
              </w:rPr>
            </w:pPr>
            <w:hyperlink r:id="rId10" w:history="1">
              <w:r w:rsidR="00537797" w:rsidRPr="002775A2">
                <w:rPr>
                  <w:rStyle w:val="Hiperveza"/>
                  <w:rFonts w:ascii="Verdana" w:hAnsi="Verdana"/>
                  <w:sz w:val="16"/>
                  <w:szCs w:val="18"/>
                </w:rPr>
                <w:t>erasmusplus.intl.incoming@uni-graz.at</w:t>
              </w:r>
            </w:hyperlink>
          </w:p>
          <w:p w:rsidR="001E13D3" w:rsidRPr="002775A2" w:rsidRDefault="00537797" w:rsidP="002775A2">
            <w:pPr>
              <w:spacing w:after="0"/>
              <w:jc w:val="left"/>
              <w:rPr>
                <w:rFonts w:ascii="Verdana" w:hAnsi="Verdana" w:cs="Arial"/>
                <w:color w:val="002060"/>
                <w:sz w:val="18"/>
                <w:szCs w:val="18"/>
                <w:lang w:val="en-GB"/>
              </w:rPr>
            </w:pPr>
            <w:r w:rsidRPr="002775A2">
              <w:rPr>
                <w:rFonts w:ascii="Verdana" w:hAnsi="Verdana" w:cs="Arial"/>
                <w:color w:val="002060"/>
                <w:sz w:val="18"/>
                <w:szCs w:val="18"/>
                <w:lang w:val="en-GB"/>
              </w:rPr>
              <w:t xml:space="preserve">+43 316 380 </w:t>
            </w:r>
            <w:r w:rsidR="00010309" w:rsidRPr="002775A2">
              <w:rPr>
                <w:rFonts w:ascii="Verdana" w:hAnsi="Verdana" w:cs="Arial"/>
                <w:color w:val="002060"/>
                <w:sz w:val="18"/>
                <w:szCs w:val="18"/>
                <w:lang w:val="en-GB"/>
              </w:rPr>
              <w:t>12</w:t>
            </w:r>
            <w:r w:rsidR="00F66A4F">
              <w:rPr>
                <w:rFonts w:ascii="Verdana" w:hAnsi="Verdana" w:cs="Arial"/>
                <w:color w:val="002060"/>
                <w:sz w:val="18"/>
                <w:szCs w:val="18"/>
                <w:lang w:val="en-GB"/>
              </w:rPr>
              <w:t>51</w:t>
            </w:r>
          </w:p>
        </w:tc>
      </w:tr>
    </w:tbl>
    <w:p w:rsidR="008D1391" w:rsidRPr="00CA7987" w:rsidRDefault="008D1391" w:rsidP="008D1391">
      <w:pPr>
        <w:pStyle w:val="Text4"/>
        <w:ind w:left="0"/>
        <w:rPr>
          <w:lang w:val="en-GB"/>
        </w:rPr>
      </w:pPr>
    </w:p>
    <w:p w:rsidR="00896913" w:rsidRPr="00703F67" w:rsidRDefault="008318D5" w:rsidP="006F4221">
      <w:pPr>
        <w:pStyle w:val="Naslov4"/>
        <w:keepNext w:val="0"/>
        <w:numPr>
          <w:ilvl w:val="0"/>
          <w:numId w:val="0"/>
        </w:numPr>
        <w:spacing w:after="0"/>
        <w:jc w:val="left"/>
        <w:rPr>
          <w:rFonts w:ascii="Verdana" w:hAnsi="Verdana" w:cs="Calibri"/>
          <w:b/>
          <w:color w:val="002060"/>
          <w:lang w:val="en-GB"/>
        </w:rPr>
      </w:pPr>
      <w:r>
        <w:rPr>
          <w:rFonts w:ascii="Verdana" w:hAnsi="Verdana" w:cs="Calibri"/>
          <w:b/>
          <w:color w:val="002060"/>
          <w:sz w:val="28"/>
          <w:lang w:val="en-GB"/>
        </w:rPr>
        <w:br w:type="page"/>
      </w:r>
    </w:p>
    <w:p w:rsidR="005D5129" w:rsidRDefault="00124689" w:rsidP="006F4221">
      <w:pPr>
        <w:pStyle w:val="Naslov4"/>
        <w:keepNext w:val="0"/>
        <w:numPr>
          <w:ilvl w:val="0"/>
          <w:numId w:val="0"/>
        </w:numPr>
        <w:spacing w:after="0"/>
        <w:jc w:val="center"/>
        <w:rPr>
          <w:rFonts w:ascii="Verdana" w:hAnsi="Verdana" w:cs="Calibri"/>
          <w:b/>
          <w:color w:val="002060"/>
          <w:sz w:val="32"/>
          <w:lang w:val="en-GB"/>
        </w:rPr>
      </w:pPr>
      <w:r w:rsidRPr="006F4221">
        <w:rPr>
          <w:rFonts w:ascii="Verdana" w:hAnsi="Verdana" w:cs="Calibri"/>
          <w:b/>
          <w:color w:val="002060"/>
          <w:sz w:val="32"/>
          <w:lang w:val="en-GB"/>
        </w:rPr>
        <w:lastRenderedPageBreak/>
        <w:t xml:space="preserve">Section to be completed </w:t>
      </w:r>
      <w:r w:rsidR="005D5129" w:rsidRPr="006F4221">
        <w:rPr>
          <w:rFonts w:ascii="Verdana" w:hAnsi="Verdana" w:cs="Calibri"/>
          <w:b/>
          <w:color w:val="002060"/>
          <w:sz w:val="32"/>
          <w:lang w:val="en-GB"/>
        </w:rPr>
        <w:t>BEFORE THE MOBILITY</w:t>
      </w:r>
    </w:p>
    <w:p w:rsidR="006F4221" w:rsidRPr="00703F67" w:rsidRDefault="006F4221" w:rsidP="006F4221">
      <w:pPr>
        <w:spacing w:after="0"/>
        <w:jc w:val="left"/>
        <w:rPr>
          <w:rFonts w:ascii="Verdana" w:hAnsi="Verdana" w:cs="Arial"/>
          <w:b/>
          <w:color w:val="002060"/>
          <w:szCs w:val="36"/>
          <w:lang w:val="en-GB"/>
        </w:rPr>
      </w:pPr>
    </w:p>
    <w:p w:rsidR="00B256DE" w:rsidRPr="00DE5CF8" w:rsidRDefault="005D5129" w:rsidP="00B256DE">
      <w:pPr>
        <w:keepNext/>
        <w:keepLines/>
        <w:spacing w:after="120"/>
        <w:rPr>
          <w:rFonts w:ascii="Verdana" w:hAnsi="Verdana" w:cs="Calibri"/>
          <w:b/>
          <w:color w:val="002060"/>
          <w:sz w:val="22"/>
          <w:lang w:val="en-GB"/>
        </w:rPr>
      </w:pPr>
      <w:r w:rsidRPr="00DE5CF8">
        <w:rPr>
          <w:rFonts w:ascii="Verdana" w:hAnsi="Verdana" w:cs="Calibri"/>
          <w:b/>
          <w:color w:val="002060"/>
          <w:sz w:val="22"/>
          <w:lang w:val="en-GB"/>
        </w:rPr>
        <w:t>I</w:t>
      </w:r>
      <w:r w:rsidR="00B256DE" w:rsidRPr="00DE5CF8">
        <w:rPr>
          <w:rFonts w:ascii="Verdana" w:hAnsi="Verdana" w:cs="Calibri"/>
          <w:b/>
          <w:color w:val="002060"/>
          <w:sz w:val="22"/>
          <w:lang w:val="en-GB"/>
        </w:rPr>
        <w:t xml:space="preserve">. </w:t>
      </w:r>
      <w:r w:rsidR="00E02506" w:rsidRPr="00DE5CF8">
        <w:rPr>
          <w:rFonts w:ascii="Verdana" w:hAnsi="Verdana" w:cs="Calibri"/>
          <w:b/>
          <w:color w:val="002060"/>
          <w:sz w:val="22"/>
          <w:lang w:val="en-GB"/>
        </w:rPr>
        <w:t>Study Pro</w:t>
      </w:r>
      <w:r w:rsidR="00CE0792" w:rsidRPr="00DE5CF8">
        <w:rPr>
          <w:rFonts w:ascii="Verdana" w:hAnsi="Verdana" w:cs="Calibri"/>
          <w:b/>
          <w:color w:val="002060"/>
          <w:sz w:val="22"/>
          <w:lang w:val="en-GB"/>
        </w:rPr>
        <w:t>gramme at the Receiving Institution</w:t>
      </w:r>
    </w:p>
    <w:p w:rsidR="00D423A9" w:rsidRPr="00123954" w:rsidRDefault="00B256DE" w:rsidP="00CA7987">
      <w:pPr>
        <w:pStyle w:val="Tekstkomentara"/>
        <w:spacing w:after="120"/>
        <w:rPr>
          <w:rFonts w:ascii="Verdana" w:hAnsi="Verdana" w:cs="Calibri"/>
          <w:lang w:val="en-GB"/>
        </w:rPr>
      </w:pPr>
      <w:r w:rsidRPr="00E430EF">
        <w:rPr>
          <w:rFonts w:ascii="Verdana" w:hAnsi="Verdana" w:cs="Calibri"/>
          <w:lang w:val="en-GB"/>
        </w:rPr>
        <w:t xml:space="preserve">Planned </w:t>
      </w:r>
      <w:r>
        <w:rPr>
          <w:rFonts w:ascii="Verdana" w:hAnsi="Verdana" w:cs="Calibri"/>
          <w:lang w:val="en-GB"/>
        </w:rPr>
        <w:t>period</w:t>
      </w:r>
      <w:r w:rsidRPr="00E430EF">
        <w:rPr>
          <w:rFonts w:ascii="Verdana" w:hAnsi="Verdana" w:cs="Calibri"/>
          <w:lang w:val="en-GB"/>
        </w:rPr>
        <w:t xml:space="preserve"> of the </w:t>
      </w:r>
      <w:r>
        <w:rPr>
          <w:rFonts w:ascii="Verdana" w:hAnsi="Verdana" w:cs="Calibri"/>
          <w:lang w:val="en-GB"/>
        </w:rPr>
        <w:t>mobility</w:t>
      </w:r>
      <w:r w:rsidRPr="00E430EF">
        <w:rPr>
          <w:rFonts w:ascii="Verdana" w:hAnsi="Verdana" w:cs="Calibri"/>
          <w:lang w:val="en-GB"/>
        </w:rPr>
        <w:t xml:space="preserve">: </w:t>
      </w:r>
      <w:r w:rsidRPr="000E0A70">
        <w:rPr>
          <w:rFonts w:ascii="Verdana" w:hAnsi="Verdana" w:cs="Calibri"/>
          <w:lang w:val="en-GB"/>
        </w:rPr>
        <w:t xml:space="preserve">from [month/year] </w:t>
      </w:r>
      <w:r w:rsidR="00267D33">
        <w:rPr>
          <w:rFonts w:ascii="Verdana" w:hAnsi="Verdana" w:cs="Calibri"/>
          <w:lang w:val="en-GB"/>
        </w:rPr>
        <w:t>_________</w:t>
      </w:r>
      <w:r w:rsidR="00353E58">
        <w:rPr>
          <w:rFonts w:ascii="Verdana" w:hAnsi="Verdana" w:cs="Calibri"/>
          <w:lang w:val="en-GB"/>
        </w:rPr>
        <w:t>_</w:t>
      </w:r>
      <w:r w:rsidRPr="000E0A70">
        <w:rPr>
          <w:rFonts w:ascii="Verdana" w:hAnsi="Verdana" w:cs="Calibri"/>
          <w:lang w:val="en-GB"/>
        </w:rPr>
        <w:t xml:space="preserve"> </w:t>
      </w:r>
      <w:r w:rsidR="006F4221">
        <w:rPr>
          <w:rFonts w:ascii="Verdana" w:hAnsi="Verdana" w:cs="Calibri"/>
          <w:lang w:val="en-GB"/>
        </w:rPr>
        <w:t>to</w:t>
      </w:r>
      <w:r w:rsidRPr="000E0A70">
        <w:rPr>
          <w:rFonts w:ascii="Verdana" w:hAnsi="Verdana" w:cs="Calibri"/>
          <w:lang w:val="en-GB"/>
        </w:rPr>
        <w:t xml:space="preserve"> [month/year] </w:t>
      </w:r>
      <w:r w:rsidR="00267D33">
        <w:rPr>
          <w:rFonts w:ascii="Verdana" w:hAnsi="Verdana" w:cs="Calibri"/>
          <w:lang w:val="en-GB"/>
        </w:rPr>
        <w:t>__________</w:t>
      </w:r>
      <w:r w:rsidR="00353E58">
        <w:rPr>
          <w:rFonts w:ascii="Verdana" w:hAnsi="Verdana" w:cs="Calibri"/>
          <w:lang w:val="en-GB"/>
        </w:rPr>
        <w:t>_</w:t>
      </w:r>
    </w:p>
    <w:p w:rsidR="00B256DE" w:rsidRPr="00DE5CF8" w:rsidRDefault="00B256DE" w:rsidP="00DE5CF8">
      <w:pPr>
        <w:pStyle w:val="Tekstkomentara"/>
        <w:spacing w:after="120"/>
        <w:rPr>
          <w:rFonts w:ascii="Verdana" w:hAnsi="Verdana" w:cs="Calibri"/>
          <w:u w:val="single"/>
          <w:lang w:val="en-GB"/>
        </w:rPr>
      </w:pPr>
      <w:r w:rsidRPr="00DE5CF8">
        <w:rPr>
          <w:rFonts w:ascii="Verdana" w:hAnsi="Verdana" w:cs="Calibri"/>
          <w:u w:val="single"/>
          <w:lang w:val="en-GB"/>
        </w:rPr>
        <w:t xml:space="preserve">Table A: Study programme </w:t>
      </w:r>
      <w:r w:rsidR="00DE5CF8">
        <w:rPr>
          <w:rFonts w:ascii="Verdana" w:hAnsi="Verdana" w:cs="Calibri"/>
          <w:u w:val="single"/>
          <w:lang w:val="en-GB"/>
        </w:rPr>
        <w:t>at the Receiving Institution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1"/>
        <w:gridCol w:w="3410"/>
        <w:gridCol w:w="1134"/>
        <w:gridCol w:w="3402"/>
      </w:tblGrid>
      <w:tr w:rsidR="00B256DE" w:rsidRPr="00E07603" w:rsidTr="006F4221">
        <w:tc>
          <w:tcPr>
            <w:tcW w:w="1801" w:type="dxa"/>
            <w:shd w:val="clear" w:color="auto" w:fill="D9D9D9"/>
            <w:vAlign w:val="center"/>
          </w:tcPr>
          <w:p w:rsidR="006F4221" w:rsidRPr="006120E0" w:rsidRDefault="00B256DE" w:rsidP="006F4221">
            <w:pPr>
              <w:spacing w:after="0"/>
              <w:jc w:val="left"/>
              <w:rPr>
                <w:rFonts w:ascii="Verdana" w:hAnsi="Verdana" w:cs="Calibri"/>
                <w:b/>
                <w:sz w:val="16"/>
                <w:szCs w:val="16"/>
                <w:lang w:val="en-GB"/>
              </w:rPr>
            </w:pPr>
            <w:r w:rsidRPr="006120E0">
              <w:rPr>
                <w:rFonts w:ascii="Verdana" w:hAnsi="Verdana" w:cs="Calibri"/>
                <w:b/>
                <w:sz w:val="16"/>
                <w:szCs w:val="16"/>
                <w:lang w:val="en-GB"/>
              </w:rPr>
              <w:t>Component</w:t>
            </w:r>
            <w:r w:rsidR="00896913" w:rsidRPr="006120E0">
              <w:rPr>
                <w:rStyle w:val="Referencakrajnjebiljeke"/>
                <w:rFonts w:ascii="Verdana" w:hAnsi="Verdana" w:cs="Calibri"/>
                <w:sz w:val="16"/>
                <w:szCs w:val="16"/>
                <w:lang w:val="en-GB"/>
              </w:rPr>
              <w:endnoteReference w:id="6"/>
            </w:r>
            <w:r w:rsidRPr="006120E0">
              <w:rPr>
                <w:rFonts w:ascii="Verdana" w:hAnsi="Verdana" w:cs="Calibri"/>
                <w:b/>
                <w:sz w:val="16"/>
                <w:szCs w:val="16"/>
                <w:lang w:val="en-GB"/>
              </w:rPr>
              <w:t xml:space="preserve"> code</w:t>
            </w:r>
          </w:p>
          <w:p w:rsidR="00B256DE" w:rsidRPr="006120E0" w:rsidRDefault="00B256DE" w:rsidP="006F4221">
            <w:pPr>
              <w:spacing w:after="0"/>
              <w:jc w:val="left"/>
              <w:rPr>
                <w:rFonts w:ascii="Verdana" w:hAnsi="Verdana" w:cs="Calibri"/>
                <w:sz w:val="16"/>
                <w:szCs w:val="16"/>
                <w:lang w:val="en-GB"/>
              </w:rPr>
            </w:pPr>
            <w:r w:rsidRPr="006120E0">
              <w:rPr>
                <w:rFonts w:ascii="Verdana" w:hAnsi="Verdana" w:cs="Calibri"/>
                <w:sz w:val="16"/>
                <w:szCs w:val="16"/>
                <w:lang w:val="en-GB"/>
              </w:rPr>
              <w:t>(if any)</w:t>
            </w:r>
          </w:p>
        </w:tc>
        <w:tc>
          <w:tcPr>
            <w:tcW w:w="3410" w:type="dxa"/>
            <w:shd w:val="clear" w:color="auto" w:fill="D9D9D9"/>
            <w:vAlign w:val="center"/>
          </w:tcPr>
          <w:p w:rsidR="006F4221" w:rsidRPr="006120E0" w:rsidRDefault="00B256DE" w:rsidP="006F4221">
            <w:pPr>
              <w:spacing w:after="0"/>
              <w:jc w:val="left"/>
              <w:rPr>
                <w:rFonts w:ascii="Verdana" w:hAnsi="Verdana" w:cs="Calibri"/>
                <w:b/>
                <w:sz w:val="16"/>
                <w:szCs w:val="16"/>
                <w:lang w:val="en-GB"/>
              </w:rPr>
            </w:pPr>
            <w:r w:rsidRPr="006120E0">
              <w:rPr>
                <w:rFonts w:ascii="Verdana" w:hAnsi="Verdana" w:cs="Calibri"/>
                <w:b/>
                <w:sz w:val="16"/>
                <w:szCs w:val="16"/>
                <w:lang w:val="en-GB"/>
              </w:rPr>
              <w:t xml:space="preserve">Component title </w:t>
            </w:r>
            <w:r w:rsidR="00CE0792" w:rsidRPr="006120E0">
              <w:rPr>
                <w:rFonts w:ascii="Verdana" w:hAnsi="Verdana" w:cs="Calibri"/>
                <w:b/>
                <w:sz w:val="16"/>
                <w:szCs w:val="16"/>
                <w:lang w:val="en-GB"/>
              </w:rPr>
              <w:t>at the Receiving I</w:t>
            </w:r>
            <w:r w:rsidRPr="006120E0">
              <w:rPr>
                <w:rFonts w:ascii="Verdana" w:hAnsi="Verdana" w:cs="Calibri"/>
                <w:b/>
                <w:sz w:val="16"/>
                <w:szCs w:val="16"/>
                <w:lang w:val="en-GB"/>
              </w:rPr>
              <w:t>nstitution</w:t>
            </w:r>
          </w:p>
          <w:p w:rsidR="00B256DE" w:rsidRPr="006120E0" w:rsidRDefault="00CE0792" w:rsidP="006F4221">
            <w:pPr>
              <w:spacing w:after="0"/>
              <w:jc w:val="left"/>
              <w:rPr>
                <w:rFonts w:ascii="Verdana" w:hAnsi="Verdana" w:cs="Calibri"/>
                <w:b/>
                <w:sz w:val="16"/>
                <w:szCs w:val="16"/>
                <w:lang w:val="en-GB"/>
              </w:rPr>
            </w:pPr>
            <w:r w:rsidRPr="006120E0">
              <w:rPr>
                <w:rFonts w:ascii="Verdana" w:hAnsi="Verdana" w:cs="Calibri"/>
                <w:sz w:val="16"/>
                <w:szCs w:val="16"/>
                <w:lang w:val="en-GB"/>
              </w:rPr>
              <w:t>(as indicated in the course catalogue)</w:t>
            </w:r>
            <w:r w:rsidRPr="006120E0">
              <w:rPr>
                <w:rStyle w:val="Referencakrajnjebiljeke"/>
                <w:rFonts w:ascii="Verdana" w:hAnsi="Verdana" w:cs="Calibri"/>
                <w:sz w:val="16"/>
                <w:szCs w:val="16"/>
                <w:lang w:val="en-GB"/>
              </w:rPr>
              <w:endnoteReference w:id="7"/>
            </w:r>
          </w:p>
        </w:tc>
        <w:tc>
          <w:tcPr>
            <w:tcW w:w="1134" w:type="dxa"/>
            <w:shd w:val="clear" w:color="auto" w:fill="D9D9D9"/>
            <w:vAlign w:val="center"/>
          </w:tcPr>
          <w:p w:rsidR="00B256DE" w:rsidRPr="006120E0" w:rsidRDefault="00B256DE" w:rsidP="006F4221">
            <w:pPr>
              <w:spacing w:after="0"/>
              <w:jc w:val="left"/>
              <w:rPr>
                <w:rFonts w:ascii="Verdana" w:hAnsi="Verdana" w:cs="Calibri"/>
                <w:b/>
                <w:sz w:val="16"/>
                <w:szCs w:val="16"/>
                <w:lang w:val="en-GB"/>
              </w:rPr>
            </w:pPr>
            <w:r w:rsidRPr="006120E0">
              <w:rPr>
                <w:rFonts w:ascii="Verdana" w:hAnsi="Verdana" w:cs="Calibri"/>
                <w:b/>
                <w:sz w:val="16"/>
                <w:szCs w:val="16"/>
                <w:lang w:val="en-GB"/>
              </w:rPr>
              <w:t xml:space="preserve">Semester </w:t>
            </w:r>
            <w:r w:rsidR="006F4221" w:rsidRPr="006120E0">
              <w:rPr>
                <w:rFonts w:ascii="Verdana" w:hAnsi="Verdana" w:cs="Calibri"/>
                <w:sz w:val="16"/>
                <w:szCs w:val="16"/>
                <w:lang w:val="en-GB"/>
              </w:rPr>
              <w:t>(</w:t>
            </w:r>
            <w:r w:rsidRPr="006120E0">
              <w:rPr>
                <w:rFonts w:ascii="Verdana" w:hAnsi="Verdana" w:cs="Calibri"/>
                <w:sz w:val="16"/>
                <w:szCs w:val="16"/>
                <w:lang w:val="en-GB"/>
              </w:rPr>
              <w:t>autumn</w:t>
            </w:r>
            <w:r w:rsidR="006F4221" w:rsidRPr="006120E0">
              <w:rPr>
                <w:rFonts w:ascii="Verdana" w:hAnsi="Verdana" w:cs="Calibri"/>
                <w:sz w:val="16"/>
                <w:szCs w:val="16"/>
                <w:lang w:val="en-GB"/>
              </w:rPr>
              <w:t xml:space="preserve"> or </w:t>
            </w:r>
            <w:r w:rsidRPr="006120E0">
              <w:rPr>
                <w:rFonts w:ascii="Verdana" w:hAnsi="Verdana" w:cs="Calibri"/>
                <w:sz w:val="16"/>
                <w:szCs w:val="16"/>
                <w:lang w:val="en-GB"/>
              </w:rPr>
              <w:t>spring</w:t>
            </w:r>
            <w:r w:rsidR="006F4221" w:rsidRPr="006120E0">
              <w:rPr>
                <w:rFonts w:ascii="Verdana" w:hAnsi="Verdana" w:cs="Calibri"/>
                <w:sz w:val="16"/>
                <w:szCs w:val="16"/>
                <w:lang w:val="en-GB"/>
              </w:rPr>
              <w:t>)</w:t>
            </w:r>
          </w:p>
        </w:tc>
        <w:tc>
          <w:tcPr>
            <w:tcW w:w="3402" w:type="dxa"/>
            <w:shd w:val="clear" w:color="auto" w:fill="D9D9D9"/>
            <w:vAlign w:val="center"/>
          </w:tcPr>
          <w:p w:rsidR="00B256DE" w:rsidRPr="006120E0" w:rsidRDefault="00B256DE" w:rsidP="006F4221">
            <w:pPr>
              <w:spacing w:after="0"/>
              <w:jc w:val="left"/>
              <w:rPr>
                <w:rFonts w:ascii="Verdana" w:hAnsi="Verdana" w:cs="Calibri"/>
                <w:b/>
                <w:sz w:val="16"/>
                <w:szCs w:val="16"/>
                <w:lang w:val="en-GB"/>
              </w:rPr>
            </w:pPr>
            <w:r w:rsidRPr="006120E0">
              <w:rPr>
                <w:rFonts w:ascii="Verdana" w:hAnsi="Verdana" w:cs="Calibri"/>
                <w:b/>
                <w:sz w:val="16"/>
                <w:szCs w:val="16"/>
                <w:lang w:val="en-GB"/>
              </w:rPr>
              <w:t>Number of ECTS credits</w:t>
            </w:r>
            <w:r w:rsidR="007F6F00" w:rsidRPr="006120E0">
              <w:rPr>
                <w:rFonts w:ascii="Verdana" w:hAnsi="Verdana" w:cs="Calibri"/>
                <w:b/>
                <w:sz w:val="16"/>
                <w:szCs w:val="16"/>
                <w:lang w:val="en-GB"/>
              </w:rPr>
              <w:t xml:space="preserve"> to be awarded by the Receiving I</w:t>
            </w:r>
            <w:r w:rsidRPr="006120E0">
              <w:rPr>
                <w:rFonts w:ascii="Verdana" w:hAnsi="Verdana" w:cs="Calibri"/>
                <w:b/>
                <w:sz w:val="16"/>
                <w:szCs w:val="16"/>
                <w:lang w:val="en-GB"/>
              </w:rPr>
              <w:t>nstitution upon successful completion</w:t>
            </w:r>
          </w:p>
        </w:tc>
      </w:tr>
      <w:tr w:rsidR="000415E2" w:rsidRPr="00E07603" w:rsidTr="003C1AAB">
        <w:trPr>
          <w:trHeight w:val="397"/>
        </w:trPr>
        <w:tc>
          <w:tcPr>
            <w:tcW w:w="1801" w:type="dxa"/>
            <w:shd w:val="clear" w:color="auto" w:fill="auto"/>
          </w:tcPr>
          <w:p w:rsidR="000415E2" w:rsidRPr="00F66A4F" w:rsidRDefault="00F66A4F" w:rsidP="009B2E4A">
            <w:pPr>
              <w:spacing w:before="120" w:after="120"/>
              <w:rPr>
                <w:rFonts w:ascii="Verdana" w:hAnsi="Verdana" w:cs="Calibri"/>
                <w:i/>
                <w:sz w:val="16"/>
                <w:lang w:val="en-US"/>
              </w:rPr>
            </w:pPr>
            <w:r w:rsidRPr="00F66A4F">
              <w:rPr>
                <w:rFonts w:ascii="Verdana" w:hAnsi="Verdana" w:cs="Calibri"/>
                <w:i/>
                <w:color w:val="FF0000"/>
                <w:sz w:val="18"/>
                <w:lang w:val="en-US"/>
              </w:rPr>
              <w:t>Needs to be filled in!</w:t>
            </w:r>
          </w:p>
        </w:tc>
        <w:tc>
          <w:tcPr>
            <w:tcW w:w="3410" w:type="dxa"/>
            <w:shd w:val="clear" w:color="auto" w:fill="auto"/>
          </w:tcPr>
          <w:p w:rsidR="000415E2" w:rsidRPr="00334344" w:rsidRDefault="000415E2" w:rsidP="00D423A9">
            <w:pPr>
              <w:pStyle w:val="Tekstkomentara"/>
              <w:spacing w:before="120" w:after="120"/>
              <w:rPr>
                <w:rFonts w:ascii="Verdana" w:hAnsi="Verdana" w:cs="Calibri"/>
                <w:sz w:val="16"/>
                <w:lang w:val="en-US"/>
              </w:rPr>
            </w:pPr>
          </w:p>
        </w:tc>
        <w:tc>
          <w:tcPr>
            <w:tcW w:w="1134" w:type="dxa"/>
            <w:shd w:val="clear" w:color="auto" w:fill="auto"/>
          </w:tcPr>
          <w:p w:rsidR="000415E2" w:rsidRPr="00A740AA" w:rsidRDefault="000415E2" w:rsidP="009B2E4A">
            <w:pPr>
              <w:spacing w:before="120" w:after="120"/>
              <w:rPr>
                <w:rFonts w:ascii="Verdana" w:hAnsi="Verdana" w:cs="Calibri"/>
                <w:i/>
                <w:sz w:val="16"/>
                <w:lang w:val="en-US"/>
              </w:rPr>
            </w:pPr>
          </w:p>
        </w:tc>
        <w:tc>
          <w:tcPr>
            <w:tcW w:w="3402" w:type="dxa"/>
            <w:shd w:val="clear" w:color="auto" w:fill="auto"/>
          </w:tcPr>
          <w:p w:rsidR="000415E2" w:rsidRPr="00752FD5" w:rsidRDefault="000415E2" w:rsidP="009B2E4A">
            <w:pPr>
              <w:spacing w:before="120" w:after="120"/>
              <w:rPr>
                <w:rFonts w:ascii="Verdana" w:hAnsi="Verdana" w:cs="Calibri"/>
                <w:i/>
                <w:sz w:val="16"/>
                <w:lang w:val="en-US"/>
              </w:rPr>
            </w:pPr>
          </w:p>
        </w:tc>
      </w:tr>
      <w:tr w:rsidR="000415E2" w:rsidRPr="00E07603" w:rsidTr="003C1AAB">
        <w:trPr>
          <w:trHeight w:val="397"/>
        </w:trPr>
        <w:tc>
          <w:tcPr>
            <w:tcW w:w="1801" w:type="dxa"/>
            <w:shd w:val="clear" w:color="auto" w:fill="auto"/>
          </w:tcPr>
          <w:p w:rsidR="000415E2" w:rsidRPr="00752FD5" w:rsidRDefault="000415E2" w:rsidP="009B2E4A">
            <w:pPr>
              <w:spacing w:before="120" w:after="120"/>
              <w:rPr>
                <w:rFonts w:ascii="Verdana" w:hAnsi="Verdana" w:cs="Calibri"/>
                <w:i/>
                <w:sz w:val="16"/>
                <w:lang w:val="en-US"/>
              </w:rPr>
            </w:pPr>
          </w:p>
        </w:tc>
        <w:tc>
          <w:tcPr>
            <w:tcW w:w="3410" w:type="dxa"/>
            <w:shd w:val="clear" w:color="auto" w:fill="auto"/>
          </w:tcPr>
          <w:p w:rsidR="000415E2" w:rsidRPr="00334344" w:rsidRDefault="000415E2" w:rsidP="00D423A9">
            <w:pPr>
              <w:pStyle w:val="Tekstkomentara"/>
              <w:spacing w:before="120" w:after="120"/>
              <w:rPr>
                <w:rFonts w:ascii="Verdana" w:hAnsi="Verdana" w:cs="Calibri"/>
                <w:sz w:val="16"/>
                <w:lang w:val="en-US"/>
              </w:rPr>
            </w:pPr>
          </w:p>
        </w:tc>
        <w:tc>
          <w:tcPr>
            <w:tcW w:w="1134" w:type="dxa"/>
            <w:shd w:val="clear" w:color="auto" w:fill="auto"/>
          </w:tcPr>
          <w:p w:rsidR="000415E2" w:rsidRPr="00A740AA" w:rsidRDefault="000415E2" w:rsidP="009B2E4A">
            <w:pPr>
              <w:spacing w:before="120" w:after="120"/>
              <w:rPr>
                <w:rFonts w:ascii="Verdana" w:hAnsi="Verdana" w:cs="Calibri"/>
                <w:i/>
                <w:sz w:val="16"/>
                <w:lang w:val="en-US"/>
              </w:rPr>
            </w:pPr>
          </w:p>
        </w:tc>
        <w:tc>
          <w:tcPr>
            <w:tcW w:w="3402" w:type="dxa"/>
            <w:shd w:val="clear" w:color="auto" w:fill="auto"/>
          </w:tcPr>
          <w:p w:rsidR="000415E2" w:rsidRPr="00752FD5" w:rsidRDefault="000415E2" w:rsidP="009B2E4A">
            <w:pPr>
              <w:spacing w:before="120" w:after="120"/>
              <w:rPr>
                <w:rFonts w:ascii="Verdana" w:hAnsi="Verdana" w:cs="Calibri"/>
                <w:i/>
                <w:sz w:val="16"/>
                <w:lang w:val="en-US"/>
              </w:rPr>
            </w:pPr>
          </w:p>
        </w:tc>
      </w:tr>
      <w:tr w:rsidR="000415E2" w:rsidRPr="00E07603" w:rsidTr="003C1AAB">
        <w:trPr>
          <w:trHeight w:val="397"/>
        </w:trPr>
        <w:tc>
          <w:tcPr>
            <w:tcW w:w="1801" w:type="dxa"/>
            <w:shd w:val="clear" w:color="auto" w:fill="auto"/>
          </w:tcPr>
          <w:p w:rsidR="000415E2" w:rsidRPr="00752FD5" w:rsidRDefault="000415E2" w:rsidP="009B2E4A">
            <w:pPr>
              <w:spacing w:before="120" w:after="120"/>
              <w:rPr>
                <w:rFonts w:ascii="Verdana" w:hAnsi="Verdana" w:cs="Calibri"/>
                <w:i/>
                <w:sz w:val="16"/>
                <w:lang w:val="en-US"/>
              </w:rPr>
            </w:pPr>
          </w:p>
        </w:tc>
        <w:tc>
          <w:tcPr>
            <w:tcW w:w="3410" w:type="dxa"/>
            <w:shd w:val="clear" w:color="auto" w:fill="auto"/>
          </w:tcPr>
          <w:p w:rsidR="000415E2" w:rsidRPr="00334344" w:rsidRDefault="000415E2" w:rsidP="00D423A9">
            <w:pPr>
              <w:pStyle w:val="Tekstkomentara"/>
              <w:spacing w:before="120" w:after="120"/>
              <w:rPr>
                <w:rFonts w:ascii="Verdana" w:hAnsi="Verdana" w:cs="Calibri"/>
                <w:sz w:val="16"/>
                <w:lang w:val="en-US"/>
              </w:rPr>
            </w:pPr>
          </w:p>
        </w:tc>
        <w:tc>
          <w:tcPr>
            <w:tcW w:w="1134" w:type="dxa"/>
            <w:shd w:val="clear" w:color="auto" w:fill="auto"/>
          </w:tcPr>
          <w:p w:rsidR="000415E2" w:rsidRPr="00A740AA" w:rsidRDefault="000415E2" w:rsidP="009B2E4A">
            <w:pPr>
              <w:spacing w:before="120" w:after="120"/>
              <w:rPr>
                <w:rFonts w:ascii="Verdana" w:hAnsi="Verdana" w:cs="Calibri"/>
                <w:i/>
                <w:sz w:val="16"/>
                <w:lang w:val="en-US"/>
              </w:rPr>
            </w:pPr>
          </w:p>
        </w:tc>
        <w:tc>
          <w:tcPr>
            <w:tcW w:w="3402" w:type="dxa"/>
            <w:shd w:val="clear" w:color="auto" w:fill="auto"/>
          </w:tcPr>
          <w:p w:rsidR="000415E2" w:rsidRPr="00752FD5" w:rsidRDefault="000415E2" w:rsidP="009B2E4A">
            <w:pPr>
              <w:spacing w:before="120" w:after="120"/>
              <w:rPr>
                <w:rFonts w:ascii="Verdana" w:hAnsi="Verdana" w:cs="Calibri"/>
                <w:i/>
                <w:sz w:val="16"/>
                <w:lang w:val="en-US"/>
              </w:rPr>
            </w:pPr>
          </w:p>
        </w:tc>
      </w:tr>
      <w:tr w:rsidR="00B256DE" w:rsidRPr="00E07603" w:rsidTr="003C1AAB">
        <w:trPr>
          <w:trHeight w:val="397"/>
        </w:trPr>
        <w:tc>
          <w:tcPr>
            <w:tcW w:w="1801" w:type="dxa"/>
            <w:shd w:val="clear" w:color="auto" w:fill="auto"/>
          </w:tcPr>
          <w:p w:rsidR="00B256DE" w:rsidRPr="00752FD5" w:rsidRDefault="00B256DE" w:rsidP="009B2E4A">
            <w:pPr>
              <w:spacing w:before="120" w:after="120"/>
              <w:rPr>
                <w:rFonts w:ascii="Verdana" w:hAnsi="Verdana" w:cs="Calibri"/>
                <w:i/>
                <w:sz w:val="16"/>
                <w:lang w:val="en-US"/>
              </w:rPr>
            </w:pPr>
          </w:p>
        </w:tc>
        <w:tc>
          <w:tcPr>
            <w:tcW w:w="3410" w:type="dxa"/>
            <w:shd w:val="clear" w:color="auto" w:fill="auto"/>
          </w:tcPr>
          <w:p w:rsidR="00B256DE" w:rsidRPr="00334344" w:rsidRDefault="00B256DE" w:rsidP="00D423A9">
            <w:pPr>
              <w:pStyle w:val="Tekstkomentara"/>
              <w:spacing w:before="120" w:after="120"/>
              <w:rPr>
                <w:rFonts w:ascii="Verdana" w:hAnsi="Verdana" w:cs="Calibri"/>
                <w:sz w:val="16"/>
                <w:lang w:val="en-US"/>
              </w:rPr>
            </w:pPr>
          </w:p>
        </w:tc>
        <w:tc>
          <w:tcPr>
            <w:tcW w:w="1134" w:type="dxa"/>
            <w:shd w:val="clear" w:color="auto" w:fill="auto"/>
          </w:tcPr>
          <w:p w:rsidR="00B256DE" w:rsidRPr="00A740AA" w:rsidRDefault="00B256DE" w:rsidP="009B2E4A">
            <w:pPr>
              <w:spacing w:before="120" w:after="120"/>
              <w:rPr>
                <w:rFonts w:ascii="Verdana" w:hAnsi="Verdana" w:cs="Calibri"/>
                <w:i/>
                <w:sz w:val="16"/>
                <w:lang w:val="en-US"/>
              </w:rPr>
            </w:pPr>
          </w:p>
        </w:tc>
        <w:tc>
          <w:tcPr>
            <w:tcW w:w="3402" w:type="dxa"/>
            <w:shd w:val="clear" w:color="auto" w:fill="auto"/>
          </w:tcPr>
          <w:p w:rsidR="00B256DE" w:rsidRPr="00752FD5" w:rsidRDefault="00B256DE" w:rsidP="009B2E4A">
            <w:pPr>
              <w:spacing w:before="120" w:after="120"/>
              <w:rPr>
                <w:rFonts w:ascii="Verdana" w:hAnsi="Verdana" w:cs="Calibri"/>
                <w:i/>
                <w:sz w:val="16"/>
                <w:lang w:val="en-US"/>
              </w:rPr>
            </w:pPr>
          </w:p>
        </w:tc>
      </w:tr>
      <w:tr w:rsidR="003C1AAB" w:rsidRPr="00E07603" w:rsidTr="003C1AAB">
        <w:trPr>
          <w:trHeight w:val="397"/>
        </w:trPr>
        <w:tc>
          <w:tcPr>
            <w:tcW w:w="1801" w:type="dxa"/>
            <w:shd w:val="clear" w:color="auto" w:fill="auto"/>
          </w:tcPr>
          <w:p w:rsidR="003C1AAB" w:rsidRPr="00752FD5" w:rsidRDefault="003C1AAB" w:rsidP="009B2E4A">
            <w:pPr>
              <w:spacing w:before="120" w:after="120"/>
              <w:rPr>
                <w:rFonts w:ascii="Verdana" w:hAnsi="Verdana" w:cs="Calibri"/>
                <w:i/>
                <w:sz w:val="16"/>
                <w:lang w:val="en-US"/>
              </w:rPr>
            </w:pPr>
          </w:p>
        </w:tc>
        <w:tc>
          <w:tcPr>
            <w:tcW w:w="3410" w:type="dxa"/>
            <w:shd w:val="clear" w:color="auto" w:fill="auto"/>
          </w:tcPr>
          <w:p w:rsidR="003C1AAB" w:rsidRPr="00334344" w:rsidRDefault="003C1AAB" w:rsidP="00D423A9">
            <w:pPr>
              <w:pStyle w:val="Tekstkomentara"/>
              <w:spacing w:before="120" w:after="120"/>
              <w:rPr>
                <w:rFonts w:ascii="Verdana" w:hAnsi="Verdana" w:cs="Calibri"/>
                <w:sz w:val="16"/>
                <w:lang w:val="en-US"/>
              </w:rPr>
            </w:pPr>
          </w:p>
        </w:tc>
        <w:tc>
          <w:tcPr>
            <w:tcW w:w="1134" w:type="dxa"/>
            <w:shd w:val="clear" w:color="auto" w:fill="auto"/>
          </w:tcPr>
          <w:p w:rsidR="003C1AAB" w:rsidRPr="00A740AA" w:rsidRDefault="003C1AAB" w:rsidP="009B2E4A">
            <w:pPr>
              <w:spacing w:before="120" w:after="120"/>
              <w:rPr>
                <w:rFonts w:ascii="Verdana" w:hAnsi="Verdana" w:cs="Calibri"/>
                <w:i/>
                <w:sz w:val="16"/>
                <w:lang w:val="en-US"/>
              </w:rPr>
            </w:pPr>
          </w:p>
        </w:tc>
        <w:tc>
          <w:tcPr>
            <w:tcW w:w="3402" w:type="dxa"/>
            <w:shd w:val="clear" w:color="auto" w:fill="auto"/>
          </w:tcPr>
          <w:p w:rsidR="003C1AAB" w:rsidRPr="00752FD5" w:rsidRDefault="003C1AAB" w:rsidP="009B2E4A">
            <w:pPr>
              <w:spacing w:before="120" w:after="120"/>
              <w:rPr>
                <w:rFonts w:ascii="Verdana" w:hAnsi="Verdana" w:cs="Calibri"/>
                <w:i/>
                <w:sz w:val="16"/>
                <w:lang w:val="en-US"/>
              </w:rPr>
            </w:pPr>
          </w:p>
        </w:tc>
      </w:tr>
      <w:tr w:rsidR="00D423A9" w:rsidRPr="00865FC1" w:rsidTr="003C1AAB">
        <w:trPr>
          <w:trHeight w:val="397"/>
        </w:trPr>
        <w:tc>
          <w:tcPr>
            <w:tcW w:w="1801" w:type="dxa"/>
            <w:shd w:val="clear" w:color="auto" w:fill="auto"/>
          </w:tcPr>
          <w:p w:rsidR="00D423A9" w:rsidRPr="00752FD5" w:rsidRDefault="00D423A9" w:rsidP="009B2E4A">
            <w:pPr>
              <w:spacing w:before="120" w:after="120"/>
              <w:rPr>
                <w:rFonts w:ascii="Verdana" w:hAnsi="Verdana" w:cs="Calibri"/>
                <w:i/>
                <w:sz w:val="16"/>
                <w:lang w:val="en-US"/>
              </w:rPr>
            </w:pPr>
          </w:p>
        </w:tc>
        <w:tc>
          <w:tcPr>
            <w:tcW w:w="3410" w:type="dxa"/>
            <w:shd w:val="clear" w:color="auto" w:fill="auto"/>
          </w:tcPr>
          <w:p w:rsidR="00D423A9" w:rsidRPr="00334344" w:rsidRDefault="00D423A9" w:rsidP="009B2E4A">
            <w:pPr>
              <w:pStyle w:val="Tekstkomentara"/>
              <w:spacing w:before="120" w:after="120"/>
              <w:rPr>
                <w:rFonts w:ascii="Verdana" w:hAnsi="Verdana" w:cs="Calibri"/>
                <w:sz w:val="16"/>
                <w:lang w:val="en-US"/>
              </w:rPr>
            </w:pPr>
          </w:p>
        </w:tc>
        <w:tc>
          <w:tcPr>
            <w:tcW w:w="1134" w:type="dxa"/>
            <w:shd w:val="clear" w:color="auto" w:fill="auto"/>
          </w:tcPr>
          <w:p w:rsidR="00D423A9" w:rsidRPr="00A740AA" w:rsidRDefault="00D423A9" w:rsidP="009B2E4A">
            <w:pPr>
              <w:spacing w:before="120" w:after="120"/>
              <w:rPr>
                <w:rFonts w:ascii="Verdana" w:hAnsi="Verdana" w:cs="Calibri"/>
                <w:i/>
                <w:sz w:val="16"/>
                <w:lang w:val="en-US"/>
              </w:rPr>
            </w:pPr>
          </w:p>
        </w:tc>
        <w:tc>
          <w:tcPr>
            <w:tcW w:w="3402" w:type="dxa"/>
            <w:shd w:val="clear" w:color="auto" w:fill="auto"/>
          </w:tcPr>
          <w:p w:rsidR="00D423A9" w:rsidRPr="00B76983" w:rsidRDefault="00D423A9" w:rsidP="004D5A20">
            <w:pPr>
              <w:spacing w:before="120" w:after="0"/>
              <w:rPr>
                <w:rFonts w:ascii="Verdana" w:hAnsi="Verdana" w:cs="Calibri"/>
                <w:sz w:val="16"/>
                <w:lang w:val="en-US"/>
              </w:rPr>
            </w:pPr>
            <w:r w:rsidRPr="00B76983">
              <w:rPr>
                <w:rFonts w:ascii="Verdana" w:hAnsi="Verdana" w:cs="Calibri"/>
                <w:sz w:val="16"/>
                <w:lang w:val="en-US"/>
              </w:rPr>
              <w:t>Total: …………</w:t>
            </w:r>
          </w:p>
        </w:tc>
      </w:tr>
    </w:tbl>
    <w:p w:rsidR="00896913" w:rsidRPr="00DE5CF8" w:rsidRDefault="00896913" w:rsidP="00DE5CF8">
      <w:pPr>
        <w:keepNext/>
        <w:keepLines/>
        <w:tabs>
          <w:tab w:val="left" w:pos="426"/>
        </w:tabs>
        <w:spacing w:after="0"/>
        <w:jc w:val="left"/>
        <w:rPr>
          <w:rFonts w:ascii="Verdana" w:hAnsi="Verdana" w:cs="Calibri"/>
          <w:sz w:val="16"/>
          <w:szCs w:val="16"/>
          <w:lang w:val="en-GB"/>
        </w:rPr>
      </w:pP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CF5FA"/>
        <w:tblLayout w:type="fixed"/>
        <w:tblCellMar>
          <w:left w:w="107" w:type="dxa"/>
          <w:right w:w="107" w:type="dxa"/>
        </w:tblCellMar>
        <w:tblLook w:val="0000" w:firstRow="0" w:lastRow="0" w:firstColumn="0" w:lastColumn="0" w:noHBand="0" w:noVBand="0"/>
      </w:tblPr>
      <w:tblGrid>
        <w:gridCol w:w="9746"/>
      </w:tblGrid>
      <w:tr w:rsidR="00B256DE" w:rsidRPr="00E07603" w:rsidTr="00DE5CF8">
        <w:tc>
          <w:tcPr>
            <w:tcW w:w="9746" w:type="dxa"/>
            <w:shd w:val="clear" w:color="auto" w:fill="auto"/>
          </w:tcPr>
          <w:p w:rsidR="00B256DE" w:rsidRPr="00D423A9" w:rsidRDefault="00DE5CF8" w:rsidP="00353E58">
            <w:pPr>
              <w:spacing w:before="60" w:after="60"/>
              <w:rPr>
                <w:rFonts w:ascii="Verdana" w:hAnsi="Verdana" w:cs="Calibri"/>
                <w:i/>
                <w:sz w:val="16"/>
                <w:szCs w:val="16"/>
                <w:vertAlign w:val="superscript"/>
                <w:lang w:val="en-GB"/>
              </w:rPr>
            </w:pPr>
            <w:r w:rsidRPr="003C1AAB">
              <w:rPr>
                <w:rFonts w:ascii="Verdana" w:hAnsi="Verdana" w:cs="Calibri"/>
                <w:b/>
                <w:sz w:val="18"/>
                <w:szCs w:val="16"/>
                <w:lang w:val="en-GB"/>
              </w:rPr>
              <w:t>Web link to the course catalogue at the receiving institution describing the learning outcomes:</w:t>
            </w:r>
            <w:r w:rsidRPr="003C1AAB">
              <w:rPr>
                <w:rFonts w:ascii="Verdana" w:hAnsi="Verdana" w:cs="Calibri"/>
                <w:i/>
                <w:sz w:val="18"/>
                <w:szCs w:val="16"/>
                <w:lang w:val="en-GB"/>
              </w:rPr>
              <w:t xml:space="preserve"> </w:t>
            </w:r>
            <w:r w:rsidR="00353E58">
              <w:rPr>
                <w:rFonts w:ascii="Verdana" w:hAnsi="Verdana" w:cs="Calibri"/>
                <w:i/>
                <w:sz w:val="18"/>
                <w:szCs w:val="16"/>
                <w:lang w:val="en-GB"/>
              </w:rPr>
              <w:t>[</w:t>
            </w:r>
            <w:r w:rsidR="00B256DE" w:rsidRPr="003C1AAB">
              <w:rPr>
                <w:rFonts w:ascii="Verdana" w:hAnsi="Verdana" w:cs="Calibri"/>
                <w:i/>
                <w:sz w:val="18"/>
                <w:szCs w:val="16"/>
                <w:lang w:val="en-GB"/>
              </w:rPr>
              <w:t>Web link(s) to be provided</w:t>
            </w:r>
            <w:r w:rsidR="00D423A9" w:rsidRPr="003C1AAB">
              <w:rPr>
                <w:rFonts w:ascii="Verdana" w:hAnsi="Verdana" w:cs="Calibri"/>
                <w:i/>
                <w:sz w:val="18"/>
                <w:szCs w:val="16"/>
                <w:lang w:val="en-GB"/>
              </w:rPr>
              <w:t>.]</w:t>
            </w:r>
          </w:p>
        </w:tc>
      </w:tr>
    </w:tbl>
    <w:p w:rsidR="00DE5CF8" w:rsidRPr="003C1AAB" w:rsidRDefault="00DE5CF8" w:rsidP="003C1AAB">
      <w:pPr>
        <w:keepNext/>
        <w:keepLines/>
        <w:tabs>
          <w:tab w:val="left" w:pos="426"/>
        </w:tabs>
        <w:spacing w:after="0"/>
        <w:jc w:val="left"/>
        <w:rPr>
          <w:rFonts w:ascii="Verdana" w:hAnsi="Verdana" w:cs="Calibri"/>
          <w:sz w:val="16"/>
          <w:szCs w:val="16"/>
          <w:lang w:val="en-GB"/>
        </w:rPr>
      </w:pP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CF5FA"/>
        <w:tblLayout w:type="fixed"/>
        <w:tblCellMar>
          <w:left w:w="107" w:type="dxa"/>
          <w:right w:w="107" w:type="dxa"/>
        </w:tblCellMar>
        <w:tblLook w:val="0000" w:firstRow="0" w:lastRow="0" w:firstColumn="0" w:lastColumn="0" w:noHBand="0" w:noVBand="0"/>
      </w:tblPr>
      <w:tblGrid>
        <w:gridCol w:w="9746"/>
      </w:tblGrid>
      <w:tr w:rsidR="00DE5CF8" w:rsidRPr="00E07603" w:rsidTr="00DE5CF8">
        <w:tc>
          <w:tcPr>
            <w:tcW w:w="9746" w:type="dxa"/>
            <w:shd w:val="clear" w:color="auto" w:fill="auto"/>
          </w:tcPr>
          <w:p w:rsidR="00DE5CF8" w:rsidRPr="00353E58" w:rsidRDefault="00DE5CF8" w:rsidP="00353E58">
            <w:pPr>
              <w:spacing w:before="60" w:after="0"/>
              <w:ind w:left="-6" w:firstLine="6"/>
              <w:rPr>
                <w:rFonts w:ascii="Verdana" w:hAnsi="Verdana" w:cs="Calibri"/>
                <w:b/>
                <w:sz w:val="18"/>
                <w:szCs w:val="18"/>
                <w:lang w:val="en-GB"/>
              </w:rPr>
            </w:pPr>
            <w:r w:rsidRPr="00353E58">
              <w:rPr>
                <w:rFonts w:ascii="Verdana" w:hAnsi="Verdana" w:cs="Calibri"/>
                <w:b/>
                <w:sz w:val="18"/>
                <w:szCs w:val="18"/>
                <w:lang w:val="en-GB"/>
              </w:rPr>
              <w:t>Language competence of the student</w:t>
            </w:r>
          </w:p>
          <w:p w:rsidR="00DE5CF8" w:rsidRPr="00353E58" w:rsidRDefault="00DE5CF8" w:rsidP="00353E58">
            <w:pPr>
              <w:tabs>
                <w:tab w:val="left" w:leader="dot" w:pos="5691"/>
              </w:tabs>
              <w:spacing w:after="60"/>
              <w:rPr>
                <w:rFonts w:ascii="Verdana" w:hAnsi="Verdana" w:cs="Calibri"/>
                <w:b/>
                <w:sz w:val="18"/>
                <w:szCs w:val="18"/>
                <w:lang w:val="en-GB"/>
              </w:rPr>
            </w:pPr>
            <w:r w:rsidRPr="00353E58">
              <w:rPr>
                <w:rFonts w:ascii="Verdana" w:hAnsi="Verdana" w:cs="Calibri"/>
                <w:sz w:val="18"/>
                <w:szCs w:val="18"/>
                <w:lang w:val="en-GB"/>
              </w:rPr>
              <w:t>The level of language competence</w:t>
            </w:r>
            <w:r w:rsidRPr="00353E58">
              <w:rPr>
                <w:rStyle w:val="Referencakrajnjebiljeke"/>
                <w:rFonts w:ascii="Verdana" w:hAnsi="Verdana" w:cs="Calibri"/>
                <w:sz w:val="18"/>
                <w:szCs w:val="18"/>
                <w:lang w:val="en-GB"/>
              </w:rPr>
              <w:endnoteReference w:id="8"/>
            </w:r>
            <w:r w:rsidRPr="00353E58">
              <w:rPr>
                <w:rFonts w:ascii="Verdana" w:hAnsi="Verdana" w:cs="Calibri"/>
                <w:sz w:val="18"/>
                <w:szCs w:val="18"/>
                <w:lang w:val="en-GB"/>
              </w:rPr>
              <w:t xml:space="preserve"> in </w:t>
            </w:r>
            <w:r w:rsidRPr="00353E58">
              <w:rPr>
                <w:rFonts w:ascii="Verdana" w:hAnsi="Verdana" w:cs="Calibri"/>
                <w:sz w:val="18"/>
                <w:szCs w:val="18"/>
                <w:lang w:val="en-GB"/>
              </w:rPr>
              <w:tab/>
              <w:t xml:space="preserve"> </w:t>
            </w:r>
            <w:r w:rsidRPr="00353E58">
              <w:rPr>
                <w:rFonts w:ascii="Verdana" w:hAnsi="Verdana" w:cs="Calibri"/>
                <w:i/>
                <w:sz w:val="18"/>
                <w:szCs w:val="18"/>
                <w:lang w:val="en-GB"/>
              </w:rPr>
              <w:t>[the main language of instruction at the Receiving Institution]</w:t>
            </w:r>
            <w:r w:rsidRPr="00353E58">
              <w:rPr>
                <w:rFonts w:ascii="Verdana" w:hAnsi="Verdana" w:cs="Calibri"/>
                <w:sz w:val="18"/>
                <w:szCs w:val="18"/>
                <w:lang w:val="en-GB"/>
              </w:rPr>
              <w:t xml:space="preserve"> that the student already has or agrees to acquire by the start of the study period is:</w:t>
            </w:r>
            <w:r w:rsidR="003C1AAB" w:rsidRPr="00353E58">
              <w:rPr>
                <w:rFonts w:ascii="Verdana" w:hAnsi="Verdana" w:cs="Calibri"/>
                <w:sz w:val="18"/>
                <w:szCs w:val="18"/>
                <w:lang w:val="en-GB"/>
              </w:rPr>
              <w:t xml:space="preserve"> </w:t>
            </w:r>
            <w:r w:rsidRPr="00353E58">
              <w:rPr>
                <w:rFonts w:ascii="Verdana" w:hAnsi="Verdana" w:cs="Calibri"/>
                <w:sz w:val="18"/>
                <w:szCs w:val="18"/>
                <w:lang w:val="en-GB"/>
              </w:rPr>
              <w:t xml:space="preserve">A1 </w:t>
            </w:r>
            <w:r w:rsidR="006120E0" w:rsidRPr="00353E58">
              <w:rPr>
                <w:rFonts w:ascii="Calibri" w:hAnsi="Calibri"/>
                <w:color w:val="000000"/>
                <w:sz w:val="18"/>
                <w:szCs w:val="18"/>
                <w:lang w:val="en-GB" w:eastAsia="en-GB"/>
              </w:rPr>
              <w:sym w:font="Wingdings" w:char="F072"/>
            </w:r>
            <w:r w:rsidRPr="00353E58">
              <w:rPr>
                <w:rFonts w:ascii="Verdana" w:hAnsi="Verdana" w:cs="Calibri"/>
                <w:sz w:val="18"/>
                <w:szCs w:val="18"/>
                <w:lang w:val="en-GB"/>
              </w:rPr>
              <w:t xml:space="preserve">     A2 </w:t>
            </w:r>
            <w:r w:rsidR="006120E0" w:rsidRPr="00353E58">
              <w:rPr>
                <w:rFonts w:ascii="Calibri" w:hAnsi="Calibri"/>
                <w:color w:val="000000"/>
                <w:sz w:val="18"/>
                <w:szCs w:val="18"/>
                <w:lang w:val="en-GB" w:eastAsia="en-GB"/>
              </w:rPr>
              <w:sym w:font="Wingdings" w:char="F072"/>
            </w:r>
            <w:r w:rsidRPr="00353E58">
              <w:rPr>
                <w:rFonts w:ascii="Verdana" w:hAnsi="Verdana" w:cs="Calibri"/>
                <w:sz w:val="18"/>
                <w:szCs w:val="18"/>
                <w:lang w:val="en-GB"/>
              </w:rPr>
              <w:t xml:space="preserve">     B1 </w:t>
            </w:r>
            <w:r w:rsidR="006120E0" w:rsidRPr="00353E58">
              <w:rPr>
                <w:rFonts w:ascii="Calibri" w:hAnsi="Calibri"/>
                <w:color w:val="000000"/>
                <w:sz w:val="18"/>
                <w:szCs w:val="18"/>
                <w:lang w:val="en-GB" w:eastAsia="en-GB"/>
              </w:rPr>
              <w:sym w:font="Wingdings" w:char="F072"/>
            </w:r>
            <w:r w:rsidRPr="00353E58">
              <w:rPr>
                <w:rFonts w:ascii="Verdana" w:hAnsi="Verdana" w:cs="Calibri"/>
                <w:sz w:val="18"/>
                <w:szCs w:val="18"/>
                <w:lang w:val="en-GB"/>
              </w:rPr>
              <w:t xml:space="preserve">     B2 </w:t>
            </w:r>
            <w:r w:rsidR="006120E0" w:rsidRPr="00353E58">
              <w:rPr>
                <w:rFonts w:ascii="Calibri" w:hAnsi="Calibri"/>
                <w:color w:val="000000"/>
                <w:sz w:val="18"/>
                <w:szCs w:val="18"/>
                <w:lang w:val="en-GB" w:eastAsia="en-GB"/>
              </w:rPr>
              <w:sym w:font="Wingdings" w:char="F072"/>
            </w:r>
            <w:r w:rsidRPr="00353E58">
              <w:rPr>
                <w:rFonts w:ascii="Verdana" w:hAnsi="Verdana" w:cs="Calibri"/>
                <w:sz w:val="18"/>
                <w:szCs w:val="18"/>
                <w:lang w:val="en-GB"/>
              </w:rPr>
              <w:t xml:space="preserve">     C1 </w:t>
            </w:r>
            <w:r w:rsidR="006120E0" w:rsidRPr="00353E58">
              <w:rPr>
                <w:rFonts w:ascii="Calibri" w:hAnsi="Calibri"/>
                <w:color w:val="000000"/>
                <w:sz w:val="18"/>
                <w:szCs w:val="18"/>
                <w:lang w:val="en-GB" w:eastAsia="en-GB"/>
              </w:rPr>
              <w:sym w:font="Wingdings" w:char="F072"/>
            </w:r>
            <w:r w:rsidRPr="00353E58">
              <w:rPr>
                <w:rFonts w:ascii="Verdana" w:hAnsi="Verdana" w:cs="Calibri"/>
                <w:sz w:val="18"/>
                <w:szCs w:val="18"/>
                <w:lang w:val="en-GB"/>
              </w:rPr>
              <w:t xml:space="preserve">     C2 </w:t>
            </w:r>
            <w:r w:rsidR="00353E58" w:rsidRPr="00353E58">
              <w:rPr>
                <w:rFonts w:ascii="Calibri" w:hAnsi="Calibri"/>
                <w:color w:val="000000"/>
                <w:sz w:val="18"/>
                <w:szCs w:val="18"/>
                <w:lang w:val="en-GB" w:eastAsia="en-GB"/>
              </w:rPr>
              <w:sym w:font="Wingdings" w:char="F072"/>
            </w:r>
            <w:r w:rsidRPr="00353E58">
              <w:rPr>
                <w:rFonts w:ascii="Verdana" w:hAnsi="Verdana" w:cs="Calibri"/>
                <w:sz w:val="18"/>
                <w:szCs w:val="18"/>
                <w:lang w:val="en-GB"/>
              </w:rPr>
              <w:t xml:space="preserve">    Native Speaker </w:t>
            </w:r>
            <w:r w:rsidR="00353E58" w:rsidRPr="00353E58">
              <w:rPr>
                <w:rFonts w:ascii="Calibri" w:hAnsi="Calibri"/>
                <w:color w:val="000000"/>
                <w:sz w:val="18"/>
                <w:szCs w:val="18"/>
                <w:lang w:val="en-GB" w:eastAsia="en-GB"/>
              </w:rPr>
              <w:sym w:font="Wingdings" w:char="F072"/>
            </w:r>
          </w:p>
        </w:tc>
      </w:tr>
    </w:tbl>
    <w:p w:rsidR="00B256DE" w:rsidRDefault="00B256DE" w:rsidP="00B256DE">
      <w:pPr>
        <w:pStyle w:val="Odlomakpopisa"/>
        <w:suppressAutoHyphens w:val="0"/>
        <w:ind w:left="0"/>
        <w:jc w:val="both"/>
        <w:rPr>
          <w:rFonts w:ascii="Verdana" w:hAnsi="Verdana" w:cs="Calibri"/>
          <w:sz w:val="20"/>
          <w:szCs w:val="20"/>
          <w:u w:val="single"/>
        </w:rPr>
      </w:pPr>
    </w:p>
    <w:p w:rsidR="00DE5CF8" w:rsidRDefault="00DE5CF8" w:rsidP="00B256DE">
      <w:pPr>
        <w:pStyle w:val="Odlomakpopisa"/>
        <w:suppressAutoHyphens w:val="0"/>
        <w:ind w:left="0"/>
        <w:jc w:val="both"/>
        <w:rPr>
          <w:rFonts w:ascii="Verdana" w:hAnsi="Verdana" w:cs="Calibri"/>
          <w:sz w:val="20"/>
          <w:szCs w:val="20"/>
          <w:u w:val="single"/>
        </w:rPr>
      </w:pPr>
    </w:p>
    <w:p w:rsidR="00896913" w:rsidRPr="00DE5CF8" w:rsidRDefault="00B256DE" w:rsidP="00DE5CF8">
      <w:pPr>
        <w:pStyle w:val="Tekstkomentara"/>
        <w:spacing w:after="120"/>
        <w:rPr>
          <w:rFonts w:ascii="Verdana" w:hAnsi="Verdana" w:cs="Calibri"/>
          <w:u w:val="single"/>
          <w:lang w:val="en-GB"/>
        </w:rPr>
      </w:pPr>
      <w:r w:rsidRPr="00DE5CF8">
        <w:rPr>
          <w:rFonts w:ascii="Verdana" w:hAnsi="Verdana" w:cs="Calibri"/>
          <w:u w:val="single"/>
          <w:lang w:val="en-GB"/>
        </w:rPr>
        <w:t xml:space="preserve">Table B: </w:t>
      </w:r>
      <w:r w:rsidR="00CE0792" w:rsidRPr="00DE5CF8">
        <w:rPr>
          <w:rFonts w:ascii="Verdana" w:hAnsi="Verdana" w:cs="Calibri"/>
          <w:u w:val="single"/>
          <w:lang w:val="en-GB"/>
        </w:rPr>
        <w:t>Recognition at the Sending Institution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402"/>
        <w:gridCol w:w="1134"/>
        <w:gridCol w:w="3402"/>
      </w:tblGrid>
      <w:tr w:rsidR="00B256DE" w:rsidRPr="00E07603" w:rsidTr="003C1AAB">
        <w:tc>
          <w:tcPr>
            <w:tcW w:w="1809" w:type="dxa"/>
            <w:shd w:val="clear" w:color="auto" w:fill="D9D9D9"/>
            <w:vAlign w:val="center"/>
          </w:tcPr>
          <w:p w:rsidR="00DE5CF8" w:rsidRPr="006120E0" w:rsidRDefault="00B256DE" w:rsidP="003C1AAB">
            <w:pPr>
              <w:spacing w:after="0"/>
              <w:jc w:val="left"/>
              <w:rPr>
                <w:rFonts w:ascii="Verdana" w:hAnsi="Verdana" w:cs="Calibri"/>
                <w:b/>
                <w:sz w:val="16"/>
                <w:szCs w:val="16"/>
                <w:lang w:val="en-GB"/>
              </w:rPr>
            </w:pPr>
            <w:r w:rsidRPr="006120E0">
              <w:rPr>
                <w:rFonts w:ascii="Verdana" w:hAnsi="Verdana" w:cs="Calibri"/>
                <w:b/>
                <w:sz w:val="16"/>
                <w:szCs w:val="16"/>
                <w:lang w:val="en-GB"/>
              </w:rPr>
              <w:t>Component code</w:t>
            </w:r>
          </w:p>
          <w:p w:rsidR="00B256DE" w:rsidRPr="006120E0" w:rsidRDefault="00B256DE" w:rsidP="003C1AAB">
            <w:pPr>
              <w:spacing w:after="0"/>
              <w:jc w:val="left"/>
              <w:rPr>
                <w:rFonts w:ascii="Verdana" w:hAnsi="Verdana" w:cs="Calibri"/>
                <w:sz w:val="16"/>
                <w:szCs w:val="16"/>
                <w:lang w:val="en-GB"/>
              </w:rPr>
            </w:pPr>
            <w:r w:rsidRPr="006120E0">
              <w:rPr>
                <w:rFonts w:ascii="Verdana" w:hAnsi="Verdana" w:cs="Calibri"/>
                <w:sz w:val="16"/>
                <w:szCs w:val="16"/>
                <w:lang w:val="en-GB"/>
              </w:rPr>
              <w:t>(if any)</w:t>
            </w:r>
          </w:p>
        </w:tc>
        <w:tc>
          <w:tcPr>
            <w:tcW w:w="3402" w:type="dxa"/>
            <w:shd w:val="clear" w:color="auto" w:fill="D9D9D9"/>
            <w:vAlign w:val="center"/>
          </w:tcPr>
          <w:p w:rsidR="003C1AAB" w:rsidRPr="006120E0" w:rsidRDefault="00B256DE" w:rsidP="003C1AAB">
            <w:pPr>
              <w:spacing w:after="0"/>
              <w:jc w:val="left"/>
              <w:rPr>
                <w:rFonts w:ascii="Verdana" w:hAnsi="Verdana" w:cs="Calibri"/>
                <w:b/>
                <w:sz w:val="16"/>
                <w:szCs w:val="16"/>
                <w:lang w:val="en-GB"/>
              </w:rPr>
            </w:pPr>
            <w:r w:rsidRPr="006120E0">
              <w:rPr>
                <w:rFonts w:ascii="Verdana" w:hAnsi="Verdana" w:cs="Calibri"/>
                <w:b/>
                <w:sz w:val="16"/>
                <w:szCs w:val="16"/>
                <w:lang w:val="en-GB"/>
              </w:rPr>
              <w:t xml:space="preserve">Component title at the </w:t>
            </w:r>
            <w:r w:rsidR="00CE0792" w:rsidRPr="006120E0">
              <w:rPr>
                <w:rFonts w:ascii="Verdana" w:hAnsi="Verdana" w:cs="Calibri"/>
                <w:b/>
                <w:sz w:val="16"/>
                <w:szCs w:val="16"/>
                <w:lang w:val="en-GB"/>
              </w:rPr>
              <w:t>S</w:t>
            </w:r>
            <w:r w:rsidRPr="006120E0">
              <w:rPr>
                <w:rFonts w:ascii="Verdana" w:hAnsi="Verdana" w:cs="Calibri"/>
                <w:b/>
                <w:sz w:val="16"/>
                <w:szCs w:val="16"/>
                <w:lang w:val="en-GB"/>
              </w:rPr>
              <w:t>ending</w:t>
            </w:r>
            <w:r w:rsidR="00CE0792" w:rsidRPr="006120E0">
              <w:rPr>
                <w:rFonts w:ascii="Verdana" w:hAnsi="Verdana" w:cs="Calibri"/>
                <w:b/>
                <w:sz w:val="16"/>
                <w:szCs w:val="16"/>
                <w:lang w:val="en-GB"/>
              </w:rPr>
              <w:t xml:space="preserve"> I</w:t>
            </w:r>
            <w:r w:rsidRPr="006120E0">
              <w:rPr>
                <w:rFonts w:ascii="Verdana" w:hAnsi="Verdana" w:cs="Calibri"/>
                <w:b/>
                <w:sz w:val="16"/>
                <w:szCs w:val="16"/>
                <w:lang w:val="en-GB"/>
              </w:rPr>
              <w:t>nstitution</w:t>
            </w:r>
          </w:p>
          <w:p w:rsidR="00B256DE" w:rsidRPr="006120E0" w:rsidRDefault="00CE0792" w:rsidP="003C1AAB">
            <w:pPr>
              <w:spacing w:after="0"/>
              <w:jc w:val="left"/>
              <w:rPr>
                <w:rFonts w:ascii="Verdana" w:hAnsi="Verdana" w:cs="Calibri"/>
                <w:b/>
                <w:sz w:val="16"/>
                <w:szCs w:val="16"/>
                <w:lang w:val="en-GB"/>
              </w:rPr>
            </w:pPr>
            <w:r w:rsidRPr="006120E0">
              <w:rPr>
                <w:rFonts w:ascii="Verdana" w:hAnsi="Verdana" w:cs="Calibri"/>
                <w:sz w:val="16"/>
                <w:szCs w:val="16"/>
                <w:lang w:val="en-GB"/>
              </w:rPr>
              <w:t>(as indicated in the course catalogue)</w:t>
            </w:r>
          </w:p>
        </w:tc>
        <w:tc>
          <w:tcPr>
            <w:tcW w:w="1134" w:type="dxa"/>
            <w:shd w:val="clear" w:color="auto" w:fill="D9D9D9"/>
            <w:vAlign w:val="center"/>
          </w:tcPr>
          <w:p w:rsidR="003C1AAB" w:rsidRPr="006120E0" w:rsidRDefault="00B256DE" w:rsidP="003C1AAB">
            <w:pPr>
              <w:spacing w:after="0"/>
              <w:jc w:val="left"/>
              <w:rPr>
                <w:rFonts w:ascii="Verdana" w:hAnsi="Verdana" w:cs="Calibri"/>
                <w:sz w:val="16"/>
                <w:szCs w:val="16"/>
                <w:lang w:val="en-GB"/>
              </w:rPr>
            </w:pPr>
            <w:r w:rsidRPr="006120E0">
              <w:rPr>
                <w:rFonts w:ascii="Verdana" w:hAnsi="Verdana" w:cs="Calibri"/>
                <w:b/>
                <w:sz w:val="16"/>
                <w:szCs w:val="16"/>
                <w:lang w:val="en-GB"/>
              </w:rPr>
              <w:t xml:space="preserve">Semester </w:t>
            </w:r>
            <w:r w:rsidR="003C1AAB" w:rsidRPr="006120E0">
              <w:rPr>
                <w:rFonts w:ascii="Verdana" w:hAnsi="Verdana" w:cs="Calibri"/>
                <w:sz w:val="16"/>
                <w:szCs w:val="16"/>
                <w:lang w:val="en-GB"/>
              </w:rPr>
              <w:t>(</w:t>
            </w:r>
            <w:r w:rsidRPr="006120E0">
              <w:rPr>
                <w:rFonts w:ascii="Verdana" w:hAnsi="Verdana" w:cs="Calibri"/>
                <w:sz w:val="16"/>
                <w:szCs w:val="16"/>
                <w:lang w:val="en-GB"/>
              </w:rPr>
              <w:t>autumn/spring</w:t>
            </w:r>
            <w:r w:rsidR="003C1AAB" w:rsidRPr="006120E0">
              <w:rPr>
                <w:rFonts w:ascii="Verdana" w:hAnsi="Verdana" w:cs="Calibri"/>
                <w:sz w:val="16"/>
                <w:szCs w:val="16"/>
                <w:lang w:val="en-GB"/>
              </w:rPr>
              <w:t xml:space="preserve">) </w:t>
            </w:r>
          </w:p>
          <w:p w:rsidR="00B256DE" w:rsidRPr="006120E0" w:rsidRDefault="00B256DE" w:rsidP="003C1AAB">
            <w:pPr>
              <w:spacing w:after="0"/>
              <w:jc w:val="left"/>
              <w:rPr>
                <w:rFonts w:ascii="Verdana" w:hAnsi="Verdana" w:cs="Calibri"/>
                <w:b/>
                <w:sz w:val="16"/>
                <w:szCs w:val="16"/>
                <w:lang w:val="en-GB"/>
              </w:rPr>
            </w:pPr>
            <w:r w:rsidRPr="006120E0">
              <w:rPr>
                <w:rFonts w:ascii="Verdana" w:hAnsi="Verdana" w:cs="Calibri"/>
                <w:sz w:val="16"/>
                <w:szCs w:val="16"/>
                <w:lang w:val="en-GB"/>
              </w:rPr>
              <w:t>[or term]</w:t>
            </w:r>
          </w:p>
        </w:tc>
        <w:tc>
          <w:tcPr>
            <w:tcW w:w="3402" w:type="dxa"/>
            <w:shd w:val="clear" w:color="auto" w:fill="D9D9D9"/>
            <w:vAlign w:val="center"/>
          </w:tcPr>
          <w:p w:rsidR="00B256DE" w:rsidRPr="006120E0" w:rsidRDefault="00B256DE" w:rsidP="003C1AAB">
            <w:pPr>
              <w:spacing w:after="0"/>
              <w:jc w:val="left"/>
              <w:rPr>
                <w:rFonts w:ascii="Verdana" w:hAnsi="Verdana" w:cs="Calibri"/>
                <w:b/>
                <w:sz w:val="16"/>
                <w:szCs w:val="16"/>
                <w:lang w:val="en-GB"/>
              </w:rPr>
            </w:pPr>
            <w:r w:rsidRPr="006120E0">
              <w:rPr>
                <w:rFonts w:ascii="Verdana" w:hAnsi="Verdana" w:cs="Calibri"/>
                <w:b/>
                <w:sz w:val="16"/>
                <w:szCs w:val="16"/>
                <w:lang w:val="en-GB"/>
              </w:rPr>
              <w:t xml:space="preserve">Number of ECTS credits </w:t>
            </w:r>
            <w:r w:rsidR="00CE0792" w:rsidRPr="006120E0">
              <w:rPr>
                <w:rFonts w:ascii="Verdana" w:hAnsi="Verdana" w:cs="Calibri"/>
                <w:sz w:val="16"/>
                <w:szCs w:val="16"/>
                <w:lang w:val="en-GB"/>
              </w:rPr>
              <w:t>(or equivalent)</w:t>
            </w:r>
            <w:r w:rsidR="00DE5CF8" w:rsidRPr="006120E0">
              <w:rPr>
                <w:rStyle w:val="Referencakrajnjebiljeke"/>
                <w:rFonts w:ascii="Verdana" w:hAnsi="Verdana" w:cs="Calibri"/>
                <w:sz w:val="16"/>
                <w:szCs w:val="16"/>
                <w:lang w:val="en-GB"/>
              </w:rPr>
              <w:endnoteReference w:id="9"/>
            </w:r>
            <w:r w:rsidR="00DE5CF8" w:rsidRPr="006120E0">
              <w:rPr>
                <w:rStyle w:val="Referencakrajnjebiljeke"/>
                <w:rFonts w:ascii="Verdana" w:hAnsi="Verdana" w:cs="Calibri"/>
                <w:sz w:val="16"/>
                <w:szCs w:val="16"/>
                <w:lang w:val="en-GB"/>
              </w:rPr>
              <w:t xml:space="preserve"> </w:t>
            </w:r>
            <w:r w:rsidR="00CE0792" w:rsidRPr="006120E0">
              <w:rPr>
                <w:rFonts w:ascii="Verdana" w:hAnsi="Verdana" w:cs="Calibri"/>
                <w:b/>
                <w:sz w:val="16"/>
                <w:szCs w:val="16"/>
                <w:lang w:val="en-GB"/>
              </w:rPr>
              <w:t xml:space="preserve"> to be recognised by the Sending Institution</w:t>
            </w:r>
          </w:p>
        </w:tc>
      </w:tr>
      <w:tr w:rsidR="00B256DE" w:rsidRPr="00E07603" w:rsidTr="003C1AAB">
        <w:trPr>
          <w:trHeight w:val="397"/>
        </w:trPr>
        <w:tc>
          <w:tcPr>
            <w:tcW w:w="1809" w:type="dxa"/>
            <w:shd w:val="clear" w:color="auto" w:fill="auto"/>
          </w:tcPr>
          <w:p w:rsidR="00B256DE" w:rsidRPr="00A740AA" w:rsidRDefault="00B256DE" w:rsidP="003C1AAB">
            <w:pPr>
              <w:spacing w:before="120" w:after="120"/>
              <w:rPr>
                <w:rFonts w:ascii="Verdana" w:hAnsi="Verdana" w:cs="Calibri"/>
                <w:i/>
                <w:sz w:val="16"/>
                <w:lang w:val="en-US"/>
              </w:rPr>
            </w:pPr>
          </w:p>
        </w:tc>
        <w:tc>
          <w:tcPr>
            <w:tcW w:w="3402" w:type="dxa"/>
            <w:shd w:val="clear" w:color="auto" w:fill="auto"/>
          </w:tcPr>
          <w:p w:rsidR="00B256DE" w:rsidRPr="00A740AA" w:rsidRDefault="00B256DE" w:rsidP="003C1AAB">
            <w:pPr>
              <w:spacing w:before="120" w:after="120"/>
              <w:rPr>
                <w:rFonts w:ascii="Verdana" w:hAnsi="Verdana" w:cs="Calibri"/>
                <w:i/>
                <w:sz w:val="16"/>
                <w:lang w:val="en-US"/>
              </w:rPr>
            </w:pPr>
          </w:p>
        </w:tc>
        <w:tc>
          <w:tcPr>
            <w:tcW w:w="1134" w:type="dxa"/>
            <w:shd w:val="clear" w:color="auto" w:fill="auto"/>
          </w:tcPr>
          <w:p w:rsidR="00B256DE" w:rsidRPr="00A740AA" w:rsidRDefault="00B256DE" w:rsidP="003C1AAB">
            <w:pPr>
              <w:spacing w:before="120" w:after="120"/>
              <w:rPr>
                <w:rFonts w:ascii="Verdana" w:hAnsi="Verdana" w:cs="Calibri"/>
                <w:i/>
                <w:sz w:val="16"/>
                <w:lang w:val="en-US"/>
              </w:rPr>
            </w:pPr>
          </w:p>
        </w:tc>
        <w:tc>
          <w:tcPr>
            <w:tcW w:w="3402" w:type="dxa"/>
            <w:shd w:val="clear" w:color="auto" w:fill="auto"/>
          </w:tcPr>
          <w:p w:rsidR="00B256DE" w:rsidRPr="00A740AA" w:rsidRDefault="00B256DE" w:rsidP="003C1AAB">
            <w:pPr>
              <w:spacing w:before="120" w:after="120"/>
              <w:rPr>
                <w:rFonts w:ascii="Verdana" w:hAnsi="Verdana" w:cs="Calibri"/>
                <w:i/>
                <w:sz w:val="16"/>
                <w:lang w:val="en-US"/>
              </w:rPr>
            </w:pPr>
          </w:p>
        </w:tc>
      </w:tr>
      <w:tr w:rsidR="007A44AB" w:rsidRPr="00E07603" w:rsidTr="003C1AAB">
        <w:trPr>
          <w:trHeight w:val="397"/>
        </w:trPr>
        <w:tc>
          <w:tcPr>
            <w:tcW w:w="1809" w:type="dxa"/>
            <w:shd w:val="clear" w:color="auto" w:fill="auto"/>
          </w:tcPr>
          <w:p w:rsidR="007A44AB" w:rsidRPr="00A740AA" w:rsidRDefault="007A44AB" w:rsidP="003C1AAB">
            <w:pPr>
              <w:spacing w:before="120" w:after="120"/>
              <w:rPr>
                <w:rFonts w:ascii="Verdana" w:hAnsi="Verdana" w:cs="Calibri"/>
                <w:i/>
                <w:sz w:val="16"/>
                <w:lang w:val="en-US"/>
              </w:rPr>
            </w:pPr>
          </w:p>
        </w:tc>
        <w:tc>
          <w:tcPr>
            <w:tcW w:w="3402" w:type="dxa"/>
            <w:shd w:val="clear" w:color="auto" w:fill="auto"/>
          </w:tcPr>
          <w:p w:rsidR="007A44AB" w:rsidRPr="00A740AA" w:rsidRDefault="007A44AB" w:rsidP="003C1AAB">
            <w:pPr>
              <w:spacing w:before="120" w:after="120"/>
              <w:rPr>
                <w:rFonts w:ascii="Verdana" w:hAnsi="Verdana" w:cs="Calibri"/>
                <w:i/>
                <w:sz w:val="16"/>
                <w:lang w:val="en-US"/>
              </w:rPr>
            </w:pPr>
          </w:p>
        </w:tc>
        <w:tc>
          <w:tcPr>
            <w:tcW w:w="1134" w:type="dxa"/>
            <w:shd w:val="clear" w:color="auto" w:fill="auto"/>
          </w:tcPr>
          <w:p w:rsidR="007A44AB" w:rsidRPr="00A740AA" w:rsidRDefault="007A44AB" w:rsidP="003C1AAB">
            <w:pPr>
              <w:spacing w:before="120" w:after="120"/>
              <w:rPr>
                <w:rFonts w:ascii="Verdana" w:hAnsi="Verdana" w:cs="Calibri"/>
                <w:i/>
                <w:sz w:val="16"/>
                <w:lang w:val="en-US"/>
              </w:rPr>
            </w:pPr>
          </w:p>
        </w:tc>
        <w:tc>
          <w:tcPr>
            <w:tcW w:w="3402" w:type="dxa"/>
            <w:shd w:val="clear" w:color="auto" w:fill="auto"/>
          </w:tcPr>
          <w:p w:rsidR="007A44AB" w:rsidRPr="00A740AA" w:rsidRDefault="007A44AB" w:rsidP="003C1AAB">
            <w:pPr>
              <w:spacing w:before="120" w:after="120"/>
              <w:rPr>
                <w:rFonts w:ascii="Verdana" w:hAnsi="Verdana" w:cs="Calibri"/>
                <w:i/>
                <w:sz w:val="16"/>
                <w:lang w:val="en-US"/>
              </w:rPr>
            </w:pPr>
          </w:p>
        </w:tc>
      </w:tr>
      <w:tr w:rsidR="007A44AB" w:rsidRPr="00E07603" w:rsidTr="003C1AAB">
        <w:trPr>
          <w:trHeight w:val="397"/>
        </w:trPr>
        <w:tc>
          <w:tcPr>
            <w:tcW w:w="1809" w:type="dxa"/>
            <w:shd w:val="clear" w:color="auto" w:fill="auto"/>
          </w:tcPr>
          <w:p w:rsidR="007A44AB" w:rsidRPr="00A740AA" w:rsidRDefault="007A44AB" w:rsidP="003C1AAB">
            <w:pPr>
              <w:spacing w:before="120" w:after="120"/>
              <w:rPr>
                <w:rFonts w:ascii="Verdana" w:hAnsi="Verdana" w:cs="Calibri"/>
                <w:i/>
                <w:sz w:val="16"/>
                <w:lang w:val="en-US"/>
              </w:rPr>
            </w:pPr>
          </w:p>
        </w:tc>
        <w:tc>
          <w:tcPr>
            <w:tcW w:w="3402" w:type="dxa"/>
            <w:shd w:val="clear" w:color="auto" w:fill="auto"/>
          </w:tcPr>
          <w:p w:rsidR="007A44AB" w:rsidRPr="00A740AA" w:rsidRDefault="007A44AB" w:rsidP="003C1AAB">
            <w:pPr>
              <w:spacing w:before="120" w:after="120"/>
              <w:rPr>
                <w:rFonts w:ascii="Verdana" w:hAnsi="Verdana" w:cs="Calibri"/>
                <w:i/>
                <w:sz w:val="16"/>
                <w:lang w:val="en-US"/>
              </w:rPr>
            </w:pPr>
          </w:p>
        </w:tc>
        <w:tc>
          <w:tcPr>
            <w:tcW w:w="1134" w:type="dxa"/>
            <w:shd w:val="clear" w:color="auto" w:fill="auto"/>
          </w:tcPr>
          <w:p w:rsidR="007A44AB" w:rsidRPr="00A740AA" w:rsidRDefault="007A44AB" w:rsidP="003C1AAB">
            <w:pPr>
              <w:spacing w:before="120" w:after="120"/>
              <w:rPr>
                <w:rFonts w:ascii="Verdana" w:hAnsi="Verdana" w:cs="Calibri"/>
                <w:i/>
                <w:sz w:val="16"/>
                <w:lang w:val="en-US"/>
              </w:rPr>
            </w:pPr>
          </w:p>
        </w:tc>
        <w:tc>
          <w:tcPr>
            <w:tcW w:w="3402" w:type="dxa"/>
            <w:shd w:val="clear" w:color="auto" w:fill="auto"/>
          </w:tcPr>
          <w:p w:rsidR="007A44AB" w:rsidRPr="00A740AA" w:rsidRDefault="007A44AB" w:rsidP="003C1AAB">
            <w:pPr>
              <w:spacing w:before="120" w:after="120"/>
              <w:rPr>
                <w:rFonts w:ascii="Verdana" w:hAnsi="Verdana" w:cs="Calibri"/>
                <w:i/>
                <w:sz w:val="16"/>
                <w:lang w:val="en-US"/>
              </w:rPr>
            </w:pPr>
          </w:p>
        </w:tc>
      </w:tr>
      <w:tr w:rsidR="003C1AAB" w:rsidRPr="00E07603" w:rsidTr="003C1AAB">
        <w:trPr>
          <w:trHeight w:val="397"/>
        </w:trPr>
        <w:tc>
          <w:tcPr>
            <w:tcW w:w="1809" w:type="dxa"/>
            <w:shd w:val="clear" w:color="auto" w:fill="auto"/>
          </w:tcPr>
          <w:p w:rsidR="003C1AAB" w:rsidRPr="00A740AA" w:rsidRDefault="003C1AAB" w:rsidP="003C1AAB">
            <w:pPr>
              <w:spacing w:before="120" w:after="120"/>
              <w:rPr>
                <w:rFonts w:ascii="Verdana" w:hAnsi="Verdana" w:cs="Calibri"/>
                <w:i/>
                <w:sz w:val="16"/>
                <w:lang w:val="en-US"/>
              </w:rPr>
            </w:pPr>
          </w:p>
        </w:tc>
        <w:tc>
          <w:tcPr>
            <w:tcW w:w="3402" w:type="dxa"/>
            <w:shd w:val="clear" w:color="auto" w:fill="auto"/>
          </w:tcPr>
          <w:p w:rsidR="003C1AAB" w:rsidRPr="00A740AA" w:rsidRDefault="003C1AAB" w:rsidP="003C1AAB">
            <w:pPr>
              <w:spacing w:before="120" w:after="120"/>
              <w:rPr>
                <w:rFonts w:ascii="Verdana" w:hAnsi="Verdana" w:cs="Calibri"/>
                <w:i/>
                <w:sz w:val="16"/>
                <w:lang w:val="en-US"/>
              </w:rPr>
            </w:pPr>
          </w:p>
        </w:tc>
        <w:tc>
          <w:tcPr>
            <w:tcW w:w="1134" w:type="dxa"/>
            <w:shd w:val="clear" w:color="auto" w:fill="auto"/>
          </w:tcPr>
          <w:p w:rsidR="003C1AAB" w:rsidRPr="00A740AA" w:rsidRDefault="003C1AAB" w:rsidP="003C1AAB">
            <w:pPr>
              <w:spacing w:before="120" w:after="120"/>
              <w:rPr>
                <w:rFonts w:ascii="Verdana" w:hAnsi="Verdana" w:cs="Calibri"/>
                <w:i/>
                <w:sz w:val="16"/>
                <w:lang w:val="en-US"/>
              </w:rPr>
            </w:pPr>
          </w:p>
        </w:tc>
        <w:tc>
          <w:tcPr>
            <w:tcW w:w="3402" w:type="dxa"/>
            <w:shd w:val="clear" w:color="auto" w:fill="auto"/>
          </w:tcPr>
          <w:p w:rsidR="003C1AAB" w:rsidRPr="00A740AA" w:rsidRDefault="003C1AAB" w:rsidP="003C1AAB">
            <w:pPr>
              <w:spacing w:before="120" w:after="120"/>
              <w:rPr>
                <w:rFonts w:ascii="Verdana" w:hAnsi="Verdana" w:cs="Calibri"/>
                <w:i/>
                <w:sz w:val="16"/>
                <w:lang w:val="en-US"/>
              </w:rPr>
            </w:pPr>
          </w:p>
        </w:tc>
      </w:tr>
      <w:tr w:rsidR="003C1AAB" w:rsidRPr="00E07603" w:rsidTr="003C1AAB">
        <w:trPr>
          <w:trHeight w:val="397"/>
        </w:trPr>
        <w:tc>
          <w:tcPr>
            <w:tcW w:w="1809" w:type="dxa"/>
            <w:shd w:val="clear" w:color="auto" w:fill="auto"/>
          </w:tcPr>
          <w:p w:rsidR="003C1AAB" w:rsidRPr="00A740AA" w:rsidRDefault="003C1AAB" w:rsidP="003C1AAB">
            <w:pPr>
              <w:spacing w:before="120" w:after="120"/>
              <w:rPr>
                <w:rFonts w:ascii="Verdana" w:hAnsi="Verdana" w:cs="Calibri"/>
                <w:i/>
                <w:sz w:val="16"/>
                <w:lang w:val="en-US"/>
              </w:rPr>
            </w:pPr>
          </w:p>
        </w:tc>
        <w:tc>
          <w:tcPr>
            <w:tcW w:w="3402" w:type="dxa"/>
            <w:shd w:val="clear" w:color="auto" w:fill="auto"/>
          </w:tcPr>
          <w:p w:rsidR="003C1AAB" w:rsidRPr="00A740AA" w:rsidRDefault="003C1AAB" w:rsidP="003C1AAB">
            <w:pPr>
              <w:spacing w:before="120" w:after="120"/>
              <w:rPr>
                <w:rFonts w:ascii="Verdana" w:hAnsi="Verdana" w:cs="Calibri"/>
                <w:i/>
                <w:sz w:val="16"/>
                <w:lang w:val="en-US"/>
              </w:rPr>
            </w:pPr>
          </w:p>
        </w:tc>
        <w:tc>
          <w:tcPr>
            <w:tcW w:w="1134" w:type="dxa"/>
            <w:shd w:val="clear" w:color="auto" w:fill="auto"/>
          </w:tcPr>
          <w:p w:rsidR="003C1AAB" w:rsidRPr="00A740AA" w:rsidRDefault="003C1AAB" w:rsidP="003C1AAB">
            <w:pPr>
              <w:spacing w:before="120" w:after="120"/>
              <w:rPr>
                <w:rFonts w:ascii="Verdana" w:hAnsi="Verdana" w:cs="Calibri"/>
                <w:i/>
                <w:sz w:val="16"/>
                <w:lang w:val="en-US"/>
              </w:rPr>
            </w:pPr>
          </w:p>
        </w:tc>
        <w:tc>
          <w:tcPr>
            <w:tcW w:w="3402" w:type="dxa"/>
            <w:shd w:val="clear" w:color="auto" w:fill="auto"/>
          </w:tcPr>
          <w:p w:rsidR="003C1AAB" w:rsidRPr="00A740AA" w:rsidRDefault="003C1AAB" w:rsidP="003C1AAB">
            <w:pPr>
              <w:spacing w:before="120" w:after="120"/>
              <w:rPr>
                <w:rFonts w:ascii="Verdana" w:hAnsi="Verdana" w:cs="Calibri"/>
                <w:i/>
                <w:sz w:val="16"/>
                <w:lang w:val="en-US"/>
              </w:rPr>
            </w:pPr>
          </w:p>
        </w:tc>
      </w:tr>
      <w:tr w:rsidR="00D423A9" w:rsidRPr="003C1AAB" w:rsidTr="003C1AAB">
        <w:trPr>
          <w:trHeight w:val="397"/>
        </w:trPr>
        <w:tc>
          <w:tcPr>
            <w:tcW w:w="1809" w:type="dxa"/>
            <w:shd w:val="clear" w:color="auto" w:fill="auto"/>
          </w:tcPr>
          <w:p w:rsidR="00D423A9" w:rsidRPr="00A740AA" w:rsidRDefault="00D423A9" w:rsidP="003C1AAB">
            <w:pPr>
              <w:spacing w:before="120" w:after="120"/>
              <w:rPr>
                <w:rFonts w:ascii="Verdana" w:hAnsi="Verdana" w:cs="Calibri"/>
                <w:i/>
                <w:sz w:val="16"/>
                <w:lang w:val="en-US"/>
              </w:rPr>
            </w:pPr>
          </w:p>
        </w:tc>
        <w:tc>
          <w:tcPr>
            <w:tcW w:w="3402" w:type="dxa"/>
            <w:shd w:val="clear" w:color="auto" w:fill="auto"/>
          </w:tcPr>
          <w:p w:rsidR="00D423A9" w:rsidRPr="003C1AAB" w:rsidRDefault="00D423A9" w:rsidP="003C1AAB">
            <w:pPr>
              <w:spacing w:before="120" w:after="120"/>
              <w:rPr>
                <w:rFonts w:ascii="Verdana" w:hAnsi="Verdana" w:cs="Calibri"/>
                <w:i/>
                <w:sz w:val="16"/>
                <w:lang w:val="en-US"/>
              </w:rPr>
            </w:pPr>
          </w:p>
        </w:tc>
        <w:tc>
          <w:tcPr>
            <w:tcW w:w="1134" w:type="dxa"/>
            <w:shd w:val="clear" w:color="auto" w:fill="auto"/>
          </w:tcPr>
          <w:p w:rsidR="00D423A9" w:rsidRPr="00A740AA" w:rsidRDefault="00D423A9" w:rsidP="003C1AAB">
            <w:pPr>
              <w:spacing w:before="120" w:after="120"/>
              <w:rPr>
                <w:rFonts w:ascii="Verdana" w:hAnsi="Verdana" w:cs="Calibri"/>
                <w:i/>
                <w:sz w:val="16"/>
                <w:lang w:val="en-US"/>
              </w:rPr>
            </w:pPr>
          </w:p>
        </w:tc>
        <w:tc>
          <w:tcPr>
            <w:tcW w:w="3402" w:type="dxa"/>
            <w:shd w:val="clear" w:color="auto" w:fill="auto"/>
          </w:tcPr>
          <w:p w:rsidR="00D423A9" w:rsidRPr="003C1AAB" w:rsidRDefault="00D423A9" w:rsidP="003C1AAB">
            <w:pPr>
              <w:spacing w:before="120" w:after="120"/>
              <w:rPr>
                <w:rFonts w:ascii="Verdana" w:hAnsi="Verdana" w:cs="Calibri"/>
                <w:sz w:val="16"/>
                <w:lang w:val="en-US"/>
              </w:rPr>
            </w:pPr>
            <w:r w:rsidRPr="003C1AAB">
              <w:rPr>
                <w:rFonts w:ascii="Verdana" w:hAnsi="Verdana" w:cs="Calibri"/>
                <w:sz w:val="16"/>
                <w:lang w:val="en-US"/>
              </w:rPr>
              <w:t>Total: …………</w:t>
            </w:r>
          </w:p>
        </w:tc>
      </w:tr>
    </w:tbl>
    <w:p w:rsidR="003C1AAB" w:rsidRPr="003C1AAB" w:rsidRDefault="003C1AAB" w:rsidP="003C1AAB">
      <w:pPr>
        <w:keepNext/>
        <w:keepLines/>
        <w:tabs>
          <w:tab w:val="left" w:pos="426"/>
        </w:tabs>
        <w:spacing w:after="0"/>
        <w:rPr>
          <w:rFonts w:ascii="Verdana" w:hAnsi="Verdana" w:cs="Calibri"/>
          <w:b/>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C1AAB" w:rsidRPr="00E07603" w:rsidTr="00EA769C">
        <w:tc>
          <w:tcPr>
            <w:tcW w:w="9779" w:type="dxa"/>
            <w:shd w:val="clear" w:color="auto" w:fill="auto"/>
          </w:tcPr>
          <w:p w:rsidR="003C1AAB" w:rsidRPr="00EA769C" w:rsidRDefault="003C1AAB" w:rsidP="00353E58">
            <w:pPr>
              <w:spacing w:before="60" w:after="0"/>
              <w:rPr>
                <w:rFonts w:ascii="Verdana" w:hAnsi="Verdana" w:cs="Calibri"/>
                <w:b/>
                <w:sz w:val="18"/>
                <w:szCs w:val="18"/>
                <w:lang w:val="en-GB"/>
              </w:rPr>
            </w:pPr>
            <w:r w:rsidRPr="00EA769C">
              <w:rPr>
                <w:rFonts w:ascii="Verdana" w:hAnsi="Verdana" w:cs="Calibri"/>
                <w:b/>
                <w:sz w:val="18"/>
                <w:szCs w:val="18"/>
                <w:lang w:val="en-GB"/>
              </w:rPr>
              <w:t>If the student does not successfully complete some educational components, the following provisions will apply:</w:t>
            </w:r>
          </w:p>
          <w:p w:rsidR="003C1AAB" w:rsidRPr="00EA769C" w:rsidRDefault="003C1AAB" w:rsidP="00353E58">
            <w:pPr>
              <w:spacing w:after="60"/>
              <w:rPr>
                <w:rFonts w:ascii="Verdana" w:hAnsi="Verdana" w:cs="Calibri"/>
                <w:sz w:val="18"/>
                <w:szCs w:val="18"/>
                <w:lang w:val="en-GB"/>
              </w:rPr>
            </w:pPr>
            <w:r w:rsidRPr="00EA769C">
              <w:rPr>
                <w:rFonts w:ascii="Verdana" w:hAnsi="Verdana" w:cs="Calibri"/>
                <w:sz w:val="18"/>
                <w:szCs w:val="18"/>
                <w:lang w:val="en-GB"/>
              </w:rPr>
              <w:t>Only successfully completed courses can be recognised.</w:t>
            </w:r>
          </w:p>
        </w:tc>
      </w:tr>
    </w:tbl>
    <w:p w:rsidR="00C96793" w:rsidRDefault="00C96793" w:rsidP="00EA7F41">
      <w:pPr>
        <w:keepNext/>
        <w:keepLines/>
        <w:tabs>
          <w:tab w:val="left" w:pos="426"/>
        </w:tabs>
        <w:spacing w:after="0"/>
        <w:rPr>
          <w:rFonts w:ascii="Verdana" w:hAnsi="Verdana" w:cs="Calibri"/>
          <w:b/>
          <w:color w:val="002060"/>
          <w:sz w:val="20"/>
          <w:lang w:val="en-US"/>
        </w:rPr>
      </w:pPr>
    </w:p>
    <w:p w:rsidR="009C044D" w:rsidRDefault="009C044D" w:rsidP="00353E58">
      <w:pPr>
        <w:keepNext/>
        <w:keepLines/>
        <w:tabs>
          <w:tab w:val="left" w:pos="426"/>
        </w:tabs>
        <w:spacing w:after="60"/>
        <w:rPr>
          <w:rFonts w:ascii="Verdana" w:hAnsi="Verdana" w:cs="Calibri"/>
          <w:b/>
          <w:color w:val="002060"/>
          <w:sz w:val="20"/>
          <w:lang w:val="en-US"/>
        </w:rPr>
      </w:pPr>
      <w:r>
        <w:rPr>
          <w:rFonts w:ascii="Verdana" w:hAnsi="Verdana" w:cs="Calibri"/>
          <w:b/>
          <w:color w:val="002060"/>
          <w:sz w:val="20"/>
          <w:lang w:val="en-US"/>
        </w:rPr>
        <w:t>To be completed in case not all ECTS points are recogni</w:t>
      </w:r>
      <w:r w:rsidR="00EA7F41">
        <w:rPr>
          <w:rFonts w:ascii="Verdana" w:hAnsi="Verdana" w:cs="Calibri"/>
          <w:b/>
          <w:color w:val="002060"/>
          <w:sz w:val="20"/>
          <w:lang w:val="en-US"/>
        </w:rPr>
        <w:t>se</w:t>
      </w:r>
      <w:r>
        <w:rPr>
          <w:rFonts w:ascii="Verdana" w:hAnsi="Verdana" w:cs="Calibri"/>
          <w:b/>
          <w:color w:val="002060"/>
          <w:sz w:val="20"/>
          <w:lang w:val="en-US"/>
        </w:rPr>
        <w:t>d:</w:t>
      </w:r>
    </w:p>
    <w:p w:rsidR="00123954" w:rsidRDefault="009C044D" w:rsidP="00353E58">
      <w:pPr>
        <w:keepNext/>
        <w:keepLines/>
        <w:tabs>
          <w:tab w:val="left" w:pos="426"/>
        </w:tabs>
        <w:spacing w:after="60"/>
        <w:rPr>
          <w:rFonts w:ascii="Verdana" w:hAnsi="Verdana" w:cs="Calibri"/>
          <w:bCs/>
          <w:sz w:val="20"/>
          <w:lang w:val="en-US"/>
        </w:rPr>
      </w:pPr>
      <w:r w:rsidRPr="009C044D">
        <w:rPr>
          <w:rFonts w:ascii="Verdana" w:hAnsi="Verdana" w:cs="Calibri"/>
          <w:bCs/>
          <w:sz w:val="20"/>
          <w:lang w:val="en-US"/>
        </w:rPr>
        <w:t xml:space="preserve">Due to the following reason(s) not all ECTS points achieved at the </w:t>
      </w:r>
      <w:r w:rsidR="00EA7F41">
        <w:rPr>
          <w:rFonts w:ascii="Verdana" w:hAnsi="Verdana" w:cs="Calibri"/>
          <w:bCs/>
          <w:sz w:val="20"/>
          <w:lang w:val="en-US"/>
        </w:rPr>
        <w:t>Receiving Institution</w:t>
      </w:r>
      <w:r w:rsidRPr="009C044D">
        <w:rPr>
          <w:rFonts w:ascii="Verdana" w:hAnsi="Verdana" w:cs="Calibri"/>
          <w:bCs/>
          <w:sz w:val="20"/>
          <w:lang w:val="en-US"/>
        </w:rPr>
        <w:t xml:space="preserve"> can</w:t>
      </w:r>
      <w:r>
        <w:rPr>
          <w:rFonts w:ascii="Verdana" w:hAnsi="Verdana" w:cs="Calibri"/>
          <w:bCs/>
          <w:sz w:val="20"/>
          <w:lang w:val="en-US"/>
        </w:rPr>
        <w:t xml:space="preserve"> be recogni</w:t>
      </w:r>
      <w:r w:rsidR="003C1AAB">
        <w:rPr>
          <w:rFonts w:ascii="Verdana" w:hAnsi="Verdana" w:cs="Calibri"/>
          <w:bCs/>
          <w:sz w:val="20"/>
          <w:lang w:val="en-US"/>
        </w:rPr>
        <w:t>s</w:t>
      </w:r>
      <w:r>
        <w:rPr>
          <w:rFonts w:ascii="Verdana" w:hAnsi="Verdana" w:cs="Calibri"/>
          <w:bCs/>
          <w:sz w:val="20"/>
          <w:lang w:val="en-US"/>
        </w:rPr>
        <w:t>ed:</w:t>
      </w:r>
    </w:p>
    <w:tbl>
      <w:tblPr>
        <w:tblStyle w:val="Reetkatablic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53E58" w:rsidRPr="00353E58" w:rsidTr="00353E58">
        <w:trPr>
          <w:cnfStyle w:val="100000000000" w:firstRow="1" w:lastRow="0" w:firstColumn="0" w:lastColumn="0" w:oddVBand="0" w:evenVBand="0" w:oddHBand="0" w:evenHBand="0" w:firstRowFirstColumn="0" w:firstRowLastColumn="0" w:lastRowFirstColumn="0" w:lastRowLastColumn="0"/>
        </w:trPr>
        <w:tc>
          <w:tcPr>
            <w:tcW w:w="9779" w:type="dxa"/>
            <w:shd w:val="clear" w:color="auto" w:fill="auto"/>
          </w:tcPr>
          <w:p w:rsidR="00353E58" w:rsidRPr="00002EE8" w:rsidRDefault="00353E58" w:rsidP="00353E58">
            <w:pPr>
              <w:keepNext/>
              <w:keepLines/>
              <w:tabs>
                <w:tab w:val="left" w:pos="300"/>
              </w:tabs>
              <w:spacing w:before="60" w:after="60"/>
              <w:rPr>
                <w:rFonts w:cs="Calibri"/>
                <w:sz w:val="20"/>
                <w:lang w:val="en-US"/>
              </w:rPr>
            </w:pPr>
            <w:r w:rsidRPr="00002EE8">
              <w:rPr>
                <w:sz w:val="20"/>
                <w:szCs w:val="18"/>
                <w:lang w:val="en-GB" w:eastAsia="en-GB"/>
              </w:rPr>
              <w:sym w:font="Wingdings" w:char="F072"/>
            </w:r>
            <w:r w:rsidRPr="00002EE8">
              <w:rPr>
                <w:sz w:val="20"/>
                <w:szCs w:val="18"/>
                <w:lang w:val="en-GB" w:eastAsia="en-GB"/>
              </w:rPr>
              <w:tab/>
            </w:r>
            <w:r w:rsidRPr="00002EE8">
              <w:rPr>
                <w:rFonts w:cs="Calibri"/>
                <w:sz w:val="20"/>
                <w:lang w:val="en-GB"/>
              </w:rPr>
              <w:t>The student follows additional educations components beyond those required for his/her programme.</w:t>
            </w:r>
          </w:p>
          <w:p w:rsidR="00353E58" w:rsidRPr="00002EE8" w:rsidRDefault="00353E58" w:rsidP="00353E58">
            <w:pPr>
              <w:keepNext/>
              <w:keepLines/>
              <w:spacing w:after="60"/>
              <w:ind w:left="284" w:hanging="284"/>
              <w:rPr>
                <w:rFonts w:cs="Calibri"/>
                <w:sz w:val="20"/>
                <w:lang w:val="en-US"/>
              </w:rPr>
            </w:pPr>
            <w:r w:rsidRPr="00002EE8">
              <w:rPr>
                <w:sz w:val="20"/>
                <w:szCs w:val="18"/>
                <w:lang w:val="en-GB" w:eastAsia="en-GB"/>
              </w:rPr>
              <w:sym w:font="Wingdings" w:char="F072"/>
            </w:r>
            <w:r w:rsidRPr="00002EE8">
              <w:rPr>
                <w:sz w:val="20"/>
                <w:szCs w:val="18"/>
                <w:lang w:val="en-GB" w:eastAsia="en-GB"/>
              </w:rPr>
              <w:tab/>
            </w:r>
            <w:r w:rsidRPr="00002EE8">
              <w:rPr>
                <w:rFonts w:cs="Calibri"/>
                <w:sz w:val="20"/>
                <w:lang w:val="en-US"/>
              </w:rPr>
              <w:t>The courses do not meet the academic objectives of the study programme.</w:t>
            </w:r>
          </w:p>
          <w:p w:rsidR="00353E58" w:rsidRPr="00002EE8" w:rsidRDefault="00353E58" w:rsidP="00353E58">
            <w:pPr>
              <w:keepNext/>
              <w:keepLines/>
              <w:spacing w:after="60"/>
              <w:ind w:left="284" w:hanging="284"/>
              <w:rPr>
                <w:rFonts w:cs="Calibri"/>
                <w:sz w:val="20"/>
                <w:lang w:val="en-US"/>
              </w:rPr>
            </w:pPr>
            <w:r w:rsidRPr="00002EE8">
              <w:rPr>
                <w:sz w:val="20"/>
                <w:szCs w:val="18"/>
                <w:lang w:val="en-GB" w:eastAsia="en-GB"/>
              </w:rPr>
              <w:sym w:font="Wingdings" w:char="F072"/>
            </w:r>
            <w:r w:rsidRPr="00002EE8">
              <w:rPr>
                <w:sz w:val="20"/>
                <w:szCs w:val="18"/>
                <w:lang w:val="en-GB" w:eastAsia="en-GB"/>
              </w:rPr>
              <w:tab/>
            </w:r>
            <w:r w:rsidRPr="00002EE8">
              <w:rPr>
                <w:rFonts w:cs="Calibri"/>
                <w:sz w:val="20"/>
                <w:lang w:val="en-US"/>
              </w:rPr>
              <w:t xml:space="preserve">The workload of the courses offered at the </w:t>
            </w:r>
            <w:r w:rsidRPr="00002EE8">
              <w:rPr>
                <w:rFonts w:cs="Calibri"/>
                <w:bCs/>
                <w:sz w:val="20"/>
                <w:lang w:val="en-US"/>
              </w:rPr>
              <w:t xml:space="preserve">Receiving Institution </w:t>
            </w:r>
            <w:r w:rsidRPr="00002EE8">
              <w:rPr>
                <w:rFonts w:cs="Calibri"/>
                <w:sz w:val="20"/>
                <w:lang w:val="en-US"/>
              </w:rPr>
              <w:t xml:space="preserve">is not equal to the workload of the courses recognized at the </w:t>
            </w:r>
            <w:r w:rsidRPr="00002EE8">
              <w:rPr>
                <w:rFonts w:cs="Calibri"/>
                <w:bCs/>
                <w:sz w:val="20"/>
                <w:lang w:val="en-US"/>
              </w:rPr>
              <w:t>Sending Institution</w:t>
            </w:r>
            <w:r w:rsidRPr="00002EE8">
              <w:rPr>
                <w:rFonts w:cs="Calibri"/>
                <w:sz w:val="20"/>
                <w:lang w:val="en-US"/>
              </w:rPr>
              <w:t>.</w:t>
            </w:r>
          </w:p>
          <w:p w:rsidR="00353E58" w:rsidRPr="00002EE8" w:rsidRDefault="00353E58" w:rsidP="00353E58">
            <w:pPr>
              <w:keepNext/>
              <w:keepLines/>
              <w:spacing w:after="60"/>
              <w:ind w:left="284" w:hanging="284"/>
              <w:rPr>
                <w:rFonts w:cs="Calibri"/>
                <w:sz w:val="20"/>
                <w:lang w:val="en-US"/>
              </w:rPr>
            </w:pPr>
            <w:r w:rsidRPr="00002EE8">
              <w:rPr>
                <w:sz w:val="20"/>
                <w:szCs w:val="18"/>
                <w:lang w:val="en-GB" w:eastAsia="en-GB"/>
              </w:rPr>
              <w:sym w:font="Wingdings" w:char="F072"/>
            </w:r>
            <w:r w:rsidRPr="00002EE8">
              <w:rPr>
                <w:sz w:val="20"/>
                <w:szCs w:val="18"/>
                <w:lang w:val="en-GB" w:eastAsia="en-GB"/>
              </w:rPr>
              <w:tab/>
            </w:r>
            <w:r w:rsidRPr="00002EE8">
              <w:rPr>
                <w:rFonts w:cs="Calibri"/>
                <w:sz w:val="20"/>
                <w:lang w:val="en-US"/>
              </w:rPr>
              <w:t>Information about the course content has not been available</w:t>
            </w:r>
          </w:p>
          <w:p w:rsidR="00353E58" w:rsidRPr="00353E58" w:rsidRDefault="00353E58" w:rsidP="00353E58">
            <w:pPr>
              <w:keepNext/>
              <w:keepLines/>
              <w:spacing w:after="60"/>
              <w:ind w:left="284" w:hanging="284"/>
              <w:rPr>
                <w:rFonts w:cs="Calibri"/>
                <w:bCs/>
                <w:sz w:val="20"/>
                <w:lang w:val="en-US"/>
              </w:rPr>
            </w:pPr>
            <w:r w:rsidRPr="00002EE8">
              <w:rPr>
                <w:sz w:val="20"/>
                <w:szCs w:val="18"/>
                <w:lang w:val="en-GB" w:eastAsia="en-GB"/>
              </w:rPr>
              <w:sym w:font="Wingdings" w:char="F072"/>
            </w:r>
            <w:r w:rsidRPr="00002EE8">
              <w:rPr>
                <w:sz w:val="20"/>
                <w:szCs w:val="18"/>
                <w:lang w:val="en-GB" w:eastAsia="en-GB"/>
              </w:rPr>
              <w:tab/>
            </w:r>
            <w:r w:rsidRPr="00002EE8">
              <w:rPr>
                <w:rFonts w:cs="Calibri"/>
                <w:sz w:val="20"/>
                <w:lang w:val="en-US"/>
              </w:rPr>
              <w:t>Others (please specify):</w:t>
            </w:r>
          </w:p>
        </w:tc>
      </w:tr>
    </w:tbl>
    <w:p w:rsidR="009C044D" w:rsidRPr="00353E58" w:rsidRDefault="009C044D" w:rsidP="00353E58">
      <w:pPr>
        <w:keepNext/>
        <w:keepLines/>
        <w:spacing w:after="120"/>
        <w:rPr>
          <w:rFonts w:ascii="Verdana" w:hAnsi="Verdana" w:cs="Calibri"/>
          <w:b/>
          <w:color w:val="002060"/>
          <w:sz w:val="22"/>
          <w:lang w:val="en-GB"/>
        </w:rPr>
      </w:pPr>
    </w:p>
    <w:p w:rsidR="008318D5" w:rsidRDefault="00F573E3" w:rsidP="00F573E3">
      <w:pPr>
        <w:keepNext/>
        <w:keepLines/>
        <w:spacing w:after="120"/>
        <w:rPr>
          <w:rFonts w:ascii="Verdana" w:hAnsi="Verdana" w:cs="Calibri"/>
          <w:b/>
          <w:color w:val="002060"/>
          <w:sz w:val="22"/>
          <w:lang w:val="en-GB"/>
        </w:rPr>
      </w:pPr>
      <w:r w:rsidRPr="00F573E3">
        <w:rPr>
          <w:rFonts w:ascii="Verdana" w:hAnsi="Verdana" w:cs="Calibri"/>
          <w:b/>
          <w:color w:val="002060"/>
          <w:sz w:val="22"/>
          <w:lang w:val="en-GB"/>
        </w:rPr>
        <w:t>I</w:t>
      </w:r>
      <w:r w:rsidR="008318D5" w:rsidRPr="00F573E3">
        <w:rPr>
          <w:rFonts w:ascii="Verdana" w:hAnsi="Verdana" w:cs="Calibri"/>
          <w:b/>
          <w:color w:val="002060"/>
          <w:sz w:val="22"/>
          <w:lang w:val="en-GB"/>
        </w:rPr>
        <w:t>I.</w:t>
      </w:r>
      <w:r w:rsidRPr="00F573E3">
        <w:rPr>
          <w:rFonts w:ascii="Verdana" w:hAnsi="Verdana" w:cs="Calibri"/>
          <w:b/>
          <w:color w:val="002060"/>
          <w:sz w:val="22"/>
          <w:lang w:val="en-GB"/>
        </w:rPr>
        <w:t xml:space="preserve"> </w:t>
      </w:r>
      <w:r>
        <w:rPr>
          <w:rFonts w:ascii="Verdana" w:hAnsi="Verdana" w:cs="Calibri"/>
          <w:b/>
          <w:color w:val="002060"/>
          <w:sz w:val="22"/>
          <w:lang w:val="en-GB"/>
        </w:rPr>
        <w:t>Responsible persons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03"/>
        <w:gridCol w:w="4826"/>
      </w:tblGrid>
      <w:tr w:rsidR="00996B38" w:rsidRPr="00E07603" w:rsidTr="00EA769C">
        <w:trPr>
          <w:trHeight w:val="340"/>
        </w:trPr>
        <w:tc>
          <w:tcPr>
            <w:tcW w:w="9779" w:type="dxa"/>
            <w:gridSpan w:val="2"/>
            <w:shd w:val="clear" w:color="auto" w:fill="auto"/>
            <w:vAlign w:val="center"/>
          </w:tcPr>
          <w:p w:rsidR="00F573E3" w:rsidRDefault="00F573E3" w:rsidP="00EA769C">
            <w:pPr>
              <w:spacing w:after="0"/>
              <w:jc w:val="left"/>
              <w:rPr>
                <w:rFonts w:ascii="Verdana" w:hAnsi="Verdana" w:cs="Calibri"/>
                <w:b/>
                <w:sz w:val="18"/>
                <w:lang w:val="en-GB"/>
              </w:rPr>
            </w:pPr>
            <w:r w:rsidRPr="00EA769C">
              <w:rPr>
                <w:rFonts w:ascii="Verdana" w:hAnsi="Verdana" w:cs="Calibri"/>
                <w:b/>
                <w:sz w:val="18"/>
                <w:lang w:val="en-GB"/>
              </w:rPr>
              <w:t>Responsible person</w:t>
            </w:r>
            <w:r w:rsidRPr="00EA769C">
              <w:rPr>
                <w:rStyle w:val="Referencakrajnjebiljeke"/>
                <w:rFonts w:ascii="Verdana" w:hAnsi="Verdana" w:cs="Calibri"/>
                <w:b/>
                <w:sz w:val="18"/>
                <w:lang w:val="en-GB"/>
              </w:rPr>
              <w:endnoteReference w:id="10"/>
            </w:r>
            <w:r w:rsidRPr="00EA769C">
              <w:rPr>
                <w:rFonts w:ascii="Verdana" w:hAnsi="Verdana" w:cs="Calibri"/>
                <w:b/>
                <w:sz w:val="18"/>
                <w:lang w:val="en-GB"/>
              </w:rPr>
              <w:t xml:space="preserve"> at the Sending Institution:</w:t>
            </w:r>
          </w:p>
          <w:p w:rsidR="00E07603" w:rsidRDefault="00E07603" w:rsidP="00EA769C">
            <w:pPr>
              <w:spacing w:after="0"/>
              <w:jc w:val="left"/>
              <w:rPr>
                <w:rFonts w:ascii="Verdana" w:hAnsi="Verdana" w:cs="Calibri"/>
                <w:b/>
                <w:sz w:val="18"/>
                <w:lang w:val="en-GB"/>
              </w:rPr>
            </w:pPr>
          </w:p>
          <w:p w:rsidR="00E07603" w:rsidRPr="00EA769C" w:rsidRDefault="00E07603" w:rsidP="00E07603">
            <w:pPr>
              <w:spacing w:after="0"/>
              <w:jc w:val="left"/>
              <w:rPr>
                <w:rFonts w:ascii="Verdana" w:hAnsi="Verdana" w:cs="Calibri"/>
                <w:b/>
                <w:sz w:val="18"/>
                <w:lang w:val="en-GB"/>
              </w:rPr>
            </w:pPr>
            <w:r w:rsidRPr="00E07603">
              <w:rPr>
                <w:rFonts w:ascii="Verdana" w:hAnsi="Verdana" w:cs="Calibri"/>
                <w:b/>
                <w:sz w:val="18"/>
                <w:lang w:val="en-GB"/>
              </w:rPr>
              <w:t xml:space="preserve">Responsible person  at the </w:t>
            </w:r>
            <w:r>
              <w:rPr>
                <w:rFonts w:ascii="Verdana" w:hAnsi="Verdana" w:cs="Calibri"/>
                <w:b/>
                <w:sz w:val="18"/>
                <w:lang w:val="en-GB"/>
              </w:rPr>
              <w:t>Faculty</w:t>
            </w:r>
            <w:r w:rsidRPr="00E07603">
              <w:rPr>
                <w:rFonts w:ascii="Verdana" w:hAnsi="Verdana" w:cs="Calibri"/>
                <w:b/>
                <w:sz w:val="18"/>
                <w:lang w:val="en-GB"/>
              </w:rPr>
              <w:t>:</w:t>
            </w:r>
          </w:p>
        </w:tc>
      </w:tr>
      <w:tr w:rsidR="00D21910" w:rsidRPr="00EA769C" w:rsidTr="00EA769C">
        <w:trPr>
          <w:trHeight w:val="340"/>
        </w:trPr>
        <w:tc>
          <w:tcPr>
            <w:tcW w:w="4889" w:type="dxa"/>
            <w:shd w:val="clear" w:color="auto" w:fill="auto"/>
            <w:vAlign w:val="center"/>
          </w:tcPr>
          <w:p w:rsidR="00F573E3" w:rsidRPr="00EA769C" w:rsidRDefault="00F573E3" w:rsidP="00D21910">
            <w:pPr>
              <w:keepNext/>
              <w:keepLines/>
              <w:spacing w:after="0"/>
              <w:jc w:val="left"/>
              <w:rPr>
                <w:rFonts w:ascii="Verdana" w:hAnsi="Verdana" w:cs="Calibri"/>
                <w:sz w:val="18"/>
                <w:lang w:val="en-GB"/>
              </w:rPr>
            </w:pPr>
            <w:r w:rsidRPr="00EA769C">
              <w:rPr>
                <w:rFonts w:ascii="Verdana" w:hAnsi="Verdana" w:cs="Calibri"/>
                <w:sz w:val="18"/>
                <w:lang w:val="en-GB"/>
              </w:rPr>
              <w:t xml:space="preserve">Name: </w:t>
            </w:r>
            <w:bookmarkStart w:id="0" w:name="_GoBack"/>
            <w:bookmarkEnd w:id="0"/>
          </w:p>
        </w:tc>
        <w:tc>
          <w:tcPr>
            <w:tcW w:w="4890" w:type="dxa"/>
            <w:shd w:val="clear" w:color="auto" w:fill="auto"/>
            <w:vAlign w:val="center"/>
          </w:tcPr>
          <w:p w:rsidR="00F573E3" w:rsidRPr="00EA769C" w:rsidRDefault="00D21910" w:rsidP="00EA769C">
            <w:pPr>
              <w:keepNext/>
              <w:keepLines/>
              <w:spacing w:after="0"/>
              <w:jc w:val="left"/>
              <w:rPr>
                <w:rFonts w:ascii="Verdana" w:hAnsi="Verdana" w:cs="Calibri"/>
                <w:sz w:val="18"/>
                <w:lang w:val="en-GB"/>
              </w:rPr>
            </w:pPr>
            <w:r>
              <w:rPr>
                <w:rFonts w:ascii="Verdana" w:hAnsi="Verdana" w:cs="Calibri"/>
                <w:sz w:val="18"/>
                <w:lang w:val="en-GB"/>
              </w:rPr>
              <w:t>Function:</w:t>
            </w:r>
          </w:p>
        </w:tc>
      </w:tr>
      <w:tr w:rsidR="00D21910" w:rsidRPr="00EA769C" w:rsidTr="00EA769C">
        <w:trPr>
          <w:trHeight w:val="340"/>
        </w:trPr>
        <w:tc>
          <w:tcPr>
            <w:tcW w:w="4889" w:type="dxa"/>
            <w:shd w:val="clear" w:color="auto" w:fill="auto"/>
            <w:vAlign w:val="center"/>
          </w:tcPr>
          <w:p w:rsidR="00F573E3" w:rsidRPr="00EA769C" w:rsidRDefault="00F573E3" w:rsidP="00EA769C">
            <w:pPr>
              <w:keepNext/>
              <w:keepLines/>
              <w:spacing w:after="0"/>
              <w:jc w:val="left"/>
              <w:rPr>
                <w:rFonts w:ascii="Verdana" w:hAnsi="Verdana" w:cs="Calibri"/>
                <w:sz w:val="18"/>
                <w:lang w:val="en-GB"/>
              </w:rPr>
            </w:pPr>
            <w:r w:rsidRPr="00EA769C">
              <w:rPr>
                <w:rFonts w:ascii="Verdana" w:hAnsi="Verdana" w:cs="Calibri"/>
                <w:sz w:val="18"/>
                <w:lang w:val="en-GB"/>
              </w:rPr>
              <w:t>Phone number:</w:t>
            </w:r>
          </w:p>
        </w:tc>
        <w:tc>
          <w:tcPr>
            <w:tcW w:w="4890" w:type="dxa"/>
            <w:shd w:val="clear" w:color="auto" w:fill="auto"/>
            <w:vAlign w:val="center"/>
          </w:tcPr>
          <w:p w:rsidR="00F573E3" w:rsidRPr="00EA769C" w:rsidRDefault="00F573E3" w:rsidP="00EA769C">
            <w:pPr>
              <w:keepNext/>
              <w:keepLines/>
              <w:spacing w:after="0"/>
              <w:jc w:val="left"/>
              <w:rPr>
                <w:rFonts w:ascii="Verdana" w:hAnsi="Verdana" w:cs="Calibri"/>
                <w:sz w:val="18"/>
                <w:lang w:val="en-GB"/>
              </w:rPr>
            </w:pPr>
            <w:r w:rsidRPr="00EA769C">
              <w:rPr>
                <w:rFonts w:ascii="Verdana" w:hAnsi="Verdana" w:cs="Calibri"/>
                <w:sz w:val="18"/>
                <w:lang w:val="en-GB"/>
              </w:rPr>
              <w:t>E-mail:</w:t>
            </w:r>
          </w:p>
        </w:tc>
      </w:tr>
      <w:tr w:rsidR="00D21910" w:rsidRPr="00E07603" w:rsidTr="00EA769C">
        <w:trPr>
          <w:trHeight w:val="340"/>
        </w:trPr>
        <w:tc>
          <w:tcPr>
            <w:tcW w:w="4889" w:type="dxa"/>
            <w:shd w:val="clear" w:color="auto" w:fill="auto"/>
            <w:vAlign w:val="center"/>
          </w:tcPr>
          <w:p w:rsidR="00E07603" w:rsidRPr="00E07603" w:rsidRDefault="00E07603" w:rsidP="00E07603">
            <w:pPr>
              <w:keepNext/>
              <w:keepLines/>
              <w:spacing w:after="0"/>
              <w:jc w:val="left"/>
              <w:rPr>
                <w:rFonts w:ascii="Verdana" w:hAnsi="Verdana" w:cs="Calibri"/>
                <w:b/>
                <w:sz w:val="18"/>
                <w:lang w:val="en-GB"/>
              </w:rPr>
            </w:pPr>
            <w:r w:rsidRPr="00E07603">
              <w:rPr>
                <w:rFonts w:ascii="Verdana" w:hAnsi="Verdana" w:cs="Calibri"/>
                <w:b/>
                <w:sz w:val="18"/>
                <w:lang w:val="en-GB"/>
              </w:rPr>
              <w:t xml:space="preserve">Responsible person  at the </w:t>
            </w:r>
            <w:r>
              <w:rPr>
                <w:rFonts w:ascii="Verdana" w:hAnsi="Verdana" w:cs="Calibri"/>
                <w:b/>
                <w:sz w:val="18"/>
                <w:lang w:val="en-GB"/>
              </w:rPr>
              <w:t>Universit</w:t>
            </w:r>
            <w:r w:rsidRPr="00E07603">
              <w:rPr>
                <w:rFonts w:ascii="Verdana" w:hAnsi="Verdana" w:cs="Calibri"/>
                <w:b/>
                <w:sz w:val="18"/>
                <w:lang w:val="en-GB"/>
              </w:rPr>
              <w:t>y:</w:t>
            </w:r>
          </w:p>
        </w:tc>
        <w:tc>
          <w:tcPr>
            <w:tcW w:w="4890" w:type="dxa"/>
            <w:shd w:val="clear" w:color="auto" w:fill="auto"/>
            <w:vAlign w:val="center"/>
          </w:tcPr>
          <w:p w:rsidR="00E07603" w:rsidRPr="00EA769C" w:rsidRDefault="00E07603" w:rsidP="00EA769C">
            <w:pPr>
              <w:keepNext/>
              <w:keepLines/>
              <w:spacing w:after="0"/>
              <w:jc w:val="left"/>
              <w:rPr>
                <w:rFonts w:ascii="Verdana" w:hAnsi="Verdana" w:cs="Calibri"/>
                <w:sz w:val="18"/>
                <w:lang w:val="en-GB"/>
              </w:rPr>
            </w:pPr>
          </w:p>
        </w:tc>
      </w:tr>
      <w:tr w:rsidR="00D21910" w:rsidRPr="00E07603" w:rsidTr="00EA769C">
        <w:trPr>
          <w:trHeight w:val="340"/>
        </w:trPr>
        <w:tc>
          <w:tcPr>
            <w:tcW w:w="4889" w:type="dxa"/>
            <w:shd w:val="clear" w:color="auto" w:fill="auto"/>
            <w:vAlign w:val="center"/>
          </w:tcPr>
          <w:p w:rsidR="00E07603" w:rsidRPr="00E07603" w:rsidRDefault="00E07603" w:rsidP="00E07603">
            <w:pPr>
              <w:keepNext/>
              <w:keepLines/>
              <w:spacing w:after="0"/>
              <w:jc w:val="left"/>
              <w:rPr>
                <w:rFonts w:ascii="Verdana" w:hAnsi="Verdana" w:cs="Calibri"/>
                <w:sz w:val="18"/>
                <w:lang w:val="en-GB"/>
              </w:rPr>
            </w:pPr>
            <w:r w:rsidRPr="00E07603">
              <w:rPr>
                <w:rFonts w:ascii="Verdana" w:hAnsi="Verdana" w:cs="Calibri"/>
                <w:sz w:val="18"/>
                <w:lang w:val="en-GB"/>
              </w:rPr>
              <w:t xml:space="preserve">Name: </w:t>
            </w:r>
            <w:r w:rsidRPr="00E07603">
              <w:rPr>
                <w:rFonts w:ascii="Verdana" w:hAnsi="Verdana" w:cs="Calibri"/>
                <w:sz w:val="18"/>
                <w:lang w:val="en-GB"/>
              </w:rPr>
              <w:tab/>
            </w:r>
            <w:r>
              <w:rPr>
                <w:rFonts w:ascii="Verdana" w:hAnsi="Verdana" w:cs="Calibri"/>
                <w:sz w:val="18"/>
                <w:lang w:val="en-GB"/>
              </w:rPr>
              <w:t>Prof Sanja Bijakšić, PhD</w:t>
            </w:r>
          </w:p>
          <w:p w:rsidR="00E07603" w:rsidRDefault="00E07603" w:rsidP="00E07603">
            <w:pPr>
              <w:keepNext/>
              <w:keepLines/>
              <w:spacing w:after="0"/>
              <w:jc w:val="left"/>
              <w:rPr>
                <w:rFonts w:ascii="Verdana" w:hAnsi="Verdana" w:cs="Calibri"/>
                <w:sz w:val="18"/>
                <w:lang w:val="en-GB"/>
              </w:rPr>
            </w:pPr>
          </w:p>
          <w:p w:rsidR="00E07603" w:rsidRPr="00EA769C" w:rsidRDefault="00E07603" w:rsidP="00EA769C">
            <w:pPr>
              <w:keepNext/>
              <w:keepLines/>
              <w:spacing w:after="0"/>
              <w:jc w:val="left"/>
              <w:rPr>
                <w:rFonts w:ascii="Verdana" w:hAnsi="Verdana" w:cs="Calibri"/>
                <w:sz w:val="18"/>
                <w:lang w:val="en-GB"/>
              </w:rPr>
            </w:pPr>
            <w:r w:rsidRPr="00E07603">
              <w:rPr>
                <w:rFonts w:ascii="Verdana" w:hAnsi="Verdana" w:cs="Calibri"/>
                <w:sz w:val="18"/>
                <w:lang w:val="en-GB"/>
              </w:rPr>
              <w:t>Phone number:</w:t>
            </w:r>
            <w:r w:rsidRPr="00E07603">
              <w:rPr>
                <w:rFonts w:ascii="Verdana" w:hAnsi="Verdana" w:cs="Calibri"/>
                <w:sz w:val="18"/>
                <w:lang w:val="en-GB"/>
              </w:rPr>
              <w:tab/>
            </w:r>
            <w:r>
              <w:rPr>
                <w:rFonts w:ascii="Verdana" w:hAnsi="Verdana" w:cs="Calibri"/>
                <w:sz w:val="18"/>
                <w:lang w:val="en-GB"/>
              </w:rPr>
              <w:t xml:space="preserve">+387 36 337 070                                     </w:t>
            </w:r>
          </w:p>
        </w:tc>
        <w:tc>
          <w:tcPr>
            <w:tcW w:w="4890" w:type="dxa"/>
            <w:shd w:val="clear" w:color="auto" w:fill="auto"/>
            <w:vAlign w:val="center"/>
          </w:tcPr>
          <w:p w:rsidR="00E07603" w:rsidRDefault="00E07603" w:rsidP="00EA769C">
            <w:pPr>
              <w:keepNext/>
              <w:keepLines/>
              <w:spacing w:after="0"/>
              <w:jc w:val="left"/>
              <w:rPr>
                <w:rFonts w:ascii="Verdana" w:hAnsi="Verdana" w:cs="Calibri"/>
                <w:sz w:val="18"/>
                <w:lang w:val="en-GB"/>
              </w:rPr>
            </w:pPr>
            <w:r w:rsidRPr="00E07603">
              <w:rPr>
                <w:rFonts w:ascii="Verdana" w:hAnsi="Verdana" w:cs="Calibri"/>
                <w:sz w:val="18"/>
                <w:lang w:val="en-GB"/>
              </w:rPr>
              <w:t>Function:</w:t>
            </w:r>
            <w:r>
              <w:rPr>
                <w:rFonts w:ascii="Verdana" w:hAnsi="Verdana" w:cs="Calibri"/>
                <w:sz w:val="18"/>
                <w:lang w:val="en-GB"/>
              </w:rPr>
              <w:t xml:space="preserve"> Vice Rector for International Relations</w:t>
            </w:r>
            <w:r w:rsidRPr="00E07603">
              <w:rPr>
                <w:rFonts w:ascii="Verdana" w:hAnsi="Verdana" w:cs="Calibri"/>
                <w:sz w:val="18"/>
                <w:lang w:val="en-GB"/>
              </w:rPr>
              <w:t xml:space="preserve"> </w:t>
            </w:r>
          </w:p>
          <w:p w:rsidR="00E07603" w:rsidRDefault="00E07603" w:rsidP="00EA769C">
            <w:pPr>
              <w:keepNext/>
              <w:keepLines/>
              <w:spacing w:after="0"/>
              <w:jc w:val="left"/>
              <w:rPr>
                <w:rFonts w:ascii="Verdana" w:hAnsi="Verdana" w:cs="Calibri"/>
                <w:sz w:val="18"/>
                <w:lang w:val="en-GB"/>
              </w:rPr>
            </w:pPr>
          </w:p>
          <w:p w:rsidR="00E07603" w:rsidRPr="00E07603" w:rsidRDefault="00E07603" w:rsidP="00EA769C">
            <w:pPr>
              <w:keepNext/>
              <w:keepLines/>
              <w:spacing w:after="0"/>
              <w:jc w:val="left"/>
              <w:rPr>
                <w:rFonts w:ascii="Verdana" w:hAnsi="Verdana" w:cs="Calibri"/>
                <w:sz w:val="18"/>
                <w:lang w:val="de-DE"/>
              </w:rPr>
            </w:pPr>
            <w:r w:rsidRPr="00E07603">
              <w:rPr>
                <w:rFonts w:ascii="Verdana" w:hAnsi="Verdana" w:cs="Calibri"/>
                <w:sz w:val="18"/>
                <w:lang w:val="de-DE"/>
              </w:rPr>
              <w:t xml:space="preserve">E-mail: </w:t>
            </w:r>
            <w:hyperlink r:id="rId11" w:history="1">
              <w:r w:rsidRPr="00E07603">
                <w:rPr>
                  <w:rStyle w:val="Hiperveza"/>
                  <w:rFonts w:ascii="Verdana" w:hAnsi="Verdana" w:cs="Calibri"/>
                  <w:sz w:val="18"/>
                  <w:lang w:val="de-DE"/>
                </w:rPr>
                <w:t>sanja.bijaksic@sum.ba</w:t>
              </w:r>
            </w:hyperlink>
            <w:r w:rsidRPr="00E07603">
              <w:rPr>
                <w:rFonts w:ascii="Verdana" w:hAnsi="Verdana" w:cs="Calibri"/>
                <w:sz w:val="18"/>
                <w:lang w:val="de-DE"/>
              </w:rPr>
              <w:t xml:space="preserve"> </w:t>
            </w:r>
          </w:p>
        </w:tc>
      </w:tr>
    </w:tbl>
    <w:p w:rsidR="008318D5" w:rsidRPr="00E07603" w:rsidRDefault="008318D5" w:rsidP="00F573E3">
      <w:pPr>
        <w:keepNext/>
        <w:keepLines/>
        <w:tabs>
          <w:tab w:val="left" w:pos="426"/>
        </w:tabs>
        <w:spacing w:after="0"/>
        <w:jc w:val="left"/>
        <w:rPr>
          <w:rFonts w:ascii="Verdana" w:hAnsi="Verdana" w:cs="Calibri"/>
          <w:sz w:val="16"/>
          <w:szCs w:val="16"/>
          <w:lang w:val="de-D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13"/>
        <w:gridCol w:w="4816"/>
      </w:tblGrid>
      <w:tr w:rsidR="00996B38" w:rsidRPr="00E07603" w:rsidTr="00EA769C">
        <w:trPr>
          <w:trHeight w:val="340"/>
        </w:trPr>
        <w:tc>
          <w:tcPr>
            <w:tcW w:w="9779" w:type="dxa"/>
            <w:gridSpan w:val="2"/>
            <w:shd w:val="clear" w:color="auto" w:fill="auto"/>
            <w:vAlign w:val="center"/>
          </w:tcPr>
          <w:p w:rsidR="00F573E3" w:rsidRPr="00EA769C" w:rsidRDefault="00F573E3" w:rsidP="00EA769C">
            <w:pPr>
              <w:spacing w:after="0"/>
              <w:jc w:val="left"/>
              <w:rPr>
                <w:rFonts w:ascii="Verdana" w:hAnsi="Verdana" w:cs="Calibri"/>
                <w:b/>
                <w:sz w:val="18"/>
                <w:lang w:val="en-GB"/>
              </w:rPr>
            </w:pPr>
            <w:r w:rsidRPr="00EA769C">
              <w:rPr>
                <w:rFonts w:ascii="Verdana" w:hAnsi="Verdana" w:cs="Calibri"/>
                <w:b/>
                <w:sz w:val="18"/>
                <w:lang w:val="en-GB"/>
              </w:rPr>
              <w:t>Responsible person</w:t>
            </w:r>
            <w:r w:rsidRPr="00EA769C">
              <w:rPr>
                <w:rStyle w:val="Referencakrajnjebiljeke"/>
                <w:rFonts w:ascii="Verdana" w:hAnsi="Verdana" w:cs="Calibri"/>
                <w:b/>
                <w:sz w:val="18"/>
                <w:lang w:val="en-GB"/>
              </w:rPr>
              <w:endnoteReference w:id="11"/>
            </w:r>
            <w:r w:rsidRPr="00EA769C">
              <w:rPr>
                <w:rFonts w:ascii="Verdana" w:hAnsi="Verdana" w:cs="Calibri"/>
                <w:b/>
                <w:sz w:val="18"/>
                <w:lang w:val="en-GB"/>
              </w:rPr>
              <w:t xml:space="preserve"> at the Receiving Institution:</w:t>
            </w:r>
          </w:p>
        </w:tc>
      </w:tr>
      <w:tr w:rsidR="00996B38" w:rsidRPr="00EA769C" w:rsidTr="00EA769C">
        <w:trPr>
          <w:trHeight w:val="340"/>
        </w:trPr>
        <w:tc>
          <w:tcPr>
            <w:tcW w:w="4889" w:type="dxa"/>
            <w:shd w:val="clear" w:color="auto" w:fill="auto"/>
            <w:vAlign w:val="center"/>
          </w:tcPr>
          <w:p w:rsidR="00F573E3" w:rsidRPr="00EA769C" w:rsidRDefault="00F573E3" w:rsidP="00EA769C">
            <w:pPr>
              <w:keepNext/>
              <w:keepLines/>
              <w:spacing w:after="0"/>
              <w:jc w:val="left"/>
              <w:rPr>
                <w:rFonts w:ascii="Verdana" w:hAnsi="Verdana" w:cs="Calibri"/>
                <w:sz w:val="18"/>
                <w:lang w:val="en-GB"/>
              </w:rPr>
            </w:pPr>
            <w:r w:rsidRPr="00EA769C">
              <w:rPr>
                <w:rFonts w:ascii="Verdana" w:hAnsi="Verdana" w:cs="Calibri"/>
                <w:sz w:val="18"/>
                <w:lang w:val="en-GB"/>
              </w:rPr>
              <w:t>Name:</w:t>
            </w:r>
          </w:p>
        </w:tc>
        <w:tc>
          <w:tcPr>
            <w:tcW w:w="4890" w:type="dxa"/>
            <w:shd w:val="clear" w:color="auto" w:fill="auto"/>
            <w:vAlign w:val="center"/>
          </w:tcPr>
          <w:p w:rsidR="00F573E3" w:rsidRPr="00EA769C" w:rsidRDefault="00F573E3" w:rsidP="00EA769C">
            <w:pPr>
              <w:keepNext/>
              <w:keepLines/>
              <w:spacing w:after="0"/>
              <w:jc w:val="left"/>
              <w:rPr>
                <w:rFonts w:ascii="Verdana" w:hAnsi="Verdana" w:cs="Calibri"/>
                <w:sz w:val="18"/>
                <w:lang w:val="en-GB"/>
              </w:rPr>
            </w:pPr>
            <w:r w:rsidRPr="00EA769C">
              <w:rPr>
                <w:rFonts w:ascii="Verdana" w:hAnsi="Verdana" w:cs="Calibri"/>
                <w:sz w:val="18"/>
                <w:lang w:val="en-GB"/>
              </w:rPr>
              <w:t>Function:</w:t>
            </w:r>
          </w:p>
        </w:tc>
      </w:tr>
      <w:tr w:rsidR="00996B38" w:rsidRPr="00EA769C" w:rsidTr="00EA769C">
        <w:trPr>
          <w:trHeight w:val="340"/>
        </w:trPr>
        <w:tc>
          <w:tcPr>
            <w:tcW w:w="4889" w:type="dxa"/>
            <w:shd w:val="clear" w:color="auto" w:fill="auto"/>
            <w:vAlign w:val="center"/>
          </w:tcPr>
          <w:p w:rsidR="00F573E3" w:rsidRPr="00EA769C" w:rsidRDefault="00F573E3" w:rsidP="00EA769C">
            <w:pPr>
              <w:keepNext/>
              <w:keepLines/>
              <w:spacing w:after="0"/>
              <w:jc w:val="left"/>
              <w:rPr>
                <w:rFonts w:ascii="Verdana" w:hAnsi="Verdana" w:cs="Calibri"/>
                <w:sz w:val="18"/>
                <w:lang w:val="en-GB"/>
              </w:rPr>
            </w:pPr>
            <w:r w:rsidRPr="00EA769C">
              <w:rPr>
                <w:rFonts w:ascii="Verdana" w:hAnsi="Verdana" w:cs="Calibri"/>
                <w:sz w:val="18"/>
                <w:lang w:val="en-GB"/>
              </w:rPr>
              <w:t>Phone number:</w:t>
            </w:r>
          </w:p>
        </w:tc>
        <w:tc>
          <w:tcPr>
            <w:tcW w:w="4890" w:type="dxa"/>
            <w:shd w:val="clear" w:color="auto" w:fill="auto"/>
            <w:vAlign w:val="center"/>
          </w:tcPr>
          <w:p w:rsidR="00F573E3" w:rsidRPr="00EA769C" w:rsidRDefault="00F573E3" w:rsidP="00EA769C">
            <w:pPr>
              <w:keepNext/>
              <w:keepLines/>
              <w:spacing w:after="0"/>
              <w:jc w:val="left"/>
              <w:rPr>
                <w:rFonts w:ascii="Verdana" w:hAnsi="Verdana" w:cs="Calibri"/>
                <w:sz w:val="18"/>
                <w:lang w:val="en-GB"/>
              </w:rPr>
            </w:pPr>
            <w:r w:rsidRPr="00EA769C">
              <w:rPr>
                <w:rFonts w:ascii="Verdana" w:hAnsi="Verdana" w:cs="Calibri"/>
                <w:sz w:val="18"/>
                <w:lang w:val="en-GB"/>
              </w:rPr>
              <w:t>E-mail:</w:t>
            </w:r>
          </w:p>
        </w:tc>
      </w:tr>
    </w:tbl>
    <w:p w:rsidR="00F573E3" w:rsidRPr="00353E58" w:rsidRDefault="00F573E3" w:rsidP="00353E58">
      <w:pPr>
        <w:keepNext/>
        <w:keepLines/>
        <w:spacing w:after="120"/>
        <w:rPr>
          <w:rFonts w:ascii="Verdana" w:hAnsi="Verdana" w:cs="Calibri"/>
          <w:b/>
          <w:color w:val="002060"/>
          <w:sz w:val="22"/>
          <w:lang w:val="en-GB"/>
        </w:rPr>
      </w:pPr>
    </w:p>
    <w:p w:rsidR="005D5129" w:rsidRPr="00F573E3" w:rsidRDefault="00B256DE" w:rsidP="00F573E3">
      <w:pPr>
        <w:keepNext/>
        <w:keepLines/>
        <w:spacing w:after="120"/>
        <w:rPr>
          <w:rFonts w:ascii="Verdana" w:hAnsi="Verdana" w:cs="Calibri"/>
          <w:b/>
          <w:color w:val="002060"/>
          <w:sz w:val="22"/>
          <w:lang w:val="en-GB"/>
        </w:rPr>
      </w:pPr>
      <w:r w:rsidRPr="00F573E3">
        <w:rPr>
          <w:rFonts w:ascii="Verdana" w:hAnsi="Verdana" w:cs="Calibri"/>
          <w:b/>
          <w:color w:val="002060"/>
          <w:sz w:val="22"/>
          <w:lang w:val="en-GB"/>
        </w:rPr>
        <w:t>II</w:t>
      </w:r>
      <w:r w:rsidR="005D5129" w:rsidRPr="00F573E3">
        <w:rPr>
          <w:rFonts w:ascii="Verdana" w:hAnsi="Verdana" w:cs="Calibri"/>
          <w:b/>
          <w:color w:val="002060"/>
          <w:sz w:val="22"/>
          <w:lang w:val="en-GB"/>
        </w:rPr>
        <w:t xml:space="preserve">I. </w:t>
      </w:r>
      <w:r w:rsidR="00F573E3">
        <w:rPr>
          <w:rFonts w:ascii="Verdana" w:hAnsi="Verdana" w:cs="Calibri"/>
          <w:b/>
          <w:color w:val="002060"/>
          <w:sz w:val="22"/>
          <w:lang w:val="en-GB"/>
        </w:rPr>
        <w:t>Commitment of the three parties</w:t>
      </w:r>
    </w:p>
    <w:p w:rsidR="00E02506" w:rsidRPr="00F573E3" w:rsidRDefault="00EA7F41" w:rsidP="00D4082F">
      <w:pPr>
        <w:spacing w:after="120"/>
        <w:rPr>
          <w:rFonts w:ascii="Verdana" w:hAnsi="Verdana" w:cs="Calibri"/>
          <w:sz w:val="18"/>
          <w:szCs w:val="16"/>
          <w:lang w:val="en-GB"/>
        </w:rPr>
      </w:pPr>
      <w:r w:rsidRPr="00F573E3">
        <w:rPr>
          <w:rFonts w:ascii="Verdana" w:hAnsi="Verdana" w:cs="Calibri"/>
          <w:sz w:val="18"/>
          <w:szCs w:val="16"/>
          <w:lang w:val="en-GB"/>
        </w:rPr>
        <w:t>By signing this document, the S</w:t>
      </w:r>
      <w:r w:rsidR="00E02506" w:rsidRPr="00F573E3">
        <w:rPr>
          <w:rFonts w:ascii="Verdana" w:hAnsi="Verdana" w:cs="Calibri"/>
          <w:sz w:val="18"/>
          <w:szCs w:val="16"/>
          <w:lang w:val="en-GB"/>
        </w:rPr>
        <w:t>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 (or the principles agreed in the Inter-Institutional Agreement for institutions located in Partner Countries). T</w:t>
      </w:r>
      <w:r w:rsidRPr="00F573E3">
        <w:rPr>
          <w:rFonts w:ascii="Verdana" w:hAnsi="Verdana" w:cs="Calibri"/>
          <w:sz w:val="18"/>
          <w:szCs w:val="16"/>
          <w:lang w:val="en-GB"/>
        </w:rPr>
        <w:t>he Sending Institution and the S</w:t>
      </w:r>
      <w:r w:rsidR="00E02506" w:rsidRPr="00F573E3">
        <w:rPr>
          <w:rFonts w:ascii="Verdana" w:hAnsi="Verdana" w:cs="Calibri"/>
          <w:sz w:val="18"/>
          <w:szCs w:val="16"/>
          <w:lang w:val="en-GB"/>
        </w:rPr>
        <w:t>tudent should also commit to w</w:t>
      </w:r>
      <w:r w:rsidRPr="00F573E3">
        <w:rPr>
          <w:rFonts w:ascii="Verdana" w:hAnsi="Verdana" w:cs="Calibri"/>
          <w:sz w:val="18"/>
          <w:szCs w:val="16"/>
          <w:lang w:val="en-GB"/>
        </w:rPr>
        <w:t>hat is set out in the Erasmus+ G</w:t>
      </w:r>
      <w:r w:rsidR="00E02506" w:rsidRPr="00F573E3">
        <w:rPr>
          <w:rFonts w:ascii="Verdana" w:hAnsi="Verdana" w:cs="Calibri"/>
          <w:sz w:val="18"/>
          <w:szCs w:val="16"/>
          <w:lang w:val="en-GB"/>
        </w:rPr>
        <w:t>rant agreement. The Receiving Institution confirms that the educational components listed in Table A are in line with its course catalogue and should be available to the student. The Sending Institution commits to recognise all the credits gained at the Receiving Institution for the successfully completed educational components</w:t>
      </w:r>
      <w:r w:rsidRPr="00F573E3">
        <w:rPr>
          <w:rFonts w:ascii="Verdana" w:hAnsi="Verdana" w:cs="Calibri"/>
          <w:sz w:val="18"/>
          <w:szCs w:val="16"/>
          <w:lang w:val="en-GB"/>
        </w:rPr>
        <w:t xml:space="preserve"> and to count them towards the S</w:t>
      </w:r>
      <w:r w:rsidR="00E02506" w:rsidRPr="00F573E3">
        <w:rPr>
          <w:rFonts w:ascii="Verdana" w:hAnsi="Verdana" w:cs="Calibri"/>
          <w:sz w:val="18"/>
          <w:szCs w:val="16"/>
          <w:lang w:val="en-GB"/>
        </w:rPr>
        <w:t xml:space="preserve">tudent's degree as described in Table B. Any exceptions to this rule are documented in an annex of this Learning Agreement </w:t>
      </w:r>
      <w:r w:rsidRPr="00F573E3">
        <w:rPr>
          <w:rFonts w:ascii="Verdana" w:hAnsi="Verdana" w:cs="Calibri"/>
          <w:sz w:val="18"/>
          <w:szCs w:val="16"/>
          <w:lang w:val="en-GB"/>
        </w:rPr>
        <w:t>and agreed by all parties. The S</w:t>
      </w:r>
      <w:r w:rsidR="00E02506" w:rsidRPr="00F573E3">
        <w:rPr>
          <w:rFonts w:ascii="Verdana" w:hAnsi="Verdana" w:cs="Calibri"/>
          <w:sz w:val="18"/>
          <w:szCs w:val="16"/>
          <w:lang w:val="en-GB"/>
        </w:rPr>
        <w:t>tudent and the Receiving Institution will communicate to the Sending Institution any problems or changes regarding the study programme, responsible persons and/or study period.</w:t>
      </w:r>
    </w:p>
    <w:tbl>
      <w:tblPr>
        <w:tblW w:w="97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47"/>
      </w:tblGrid>
      <w:tr w:rsidR="005D5129" w:rsidRPr="00E07603" w:rsidTr="00703F67">
        <w:tc>
          <w:tcPr>
            <w:tcW w:w="9747" w:type="dxa"/>
            <w:shd w:val="clear" w:color="auto" w:fill="auto"/>
          </w:tcPr>
          <w:p w:rsidR="005D5129" w:rsidRPr="00703F67" w:rsidRDefault="00EA7F41" w:rsidP="00DA5ED4">
            <w:pPr>
              <w:spacing w:before="120" w:after="120"/>
              <w:rPr>
                <w:rFonts w:ascii="Verdana" w:hAnsi="Verdana" w:cs="Calibri"/>
                <w:b/>
                <w:sz w:val="18"/>
                <w:lang w:val="en-GB"/>
              </w:rPr>
            </w:pPr>
            <w:r w:rsidRPr="00703F67">
              <w:rPr>
                <w:rFonts w:ascii="Verdana" w:hAnsi="Verdana" w:cs="Calibri"/>
                <w:b/>
                <w:sz w:val="18"/>
                <w:lang w:val="en-GB"/>
              </w:rPr>
              <w:t>The S</w:t>
            </w:r>
            <w:r w:rsidR="005D5129" w:rsidRPr="00703F67">
              <w:rPr>
                <w:rFonts w:ascii="Verdana" w:hAnsi="Verdana" w:cs="Calibri"/>
                <w:b/>
                <w:sz w:val="18"/>
                <w:lang w:val="en-GB"/>
              </w:rPr>
              <w:t>tudent</w:t>
            </w:r>
          </w:p>
          <w:p w:rsidR="005D5129" w:rsidRPr="00703F67" w:rsidRDefault="005D5129" w:rsidP="00BC7A89">
            <w:pPr>
              <w:tabs>
                <w:tab w:val="left" w:pos="2771"/>
                <w:tab w:val="left" w:pos="6165"/>
                <w:tab w:val="left" w:pos="6882"/>
              </w:tabs>
              <w:spacing w:after="120"/>
              <w:rPr>
                <w:rFonts w:ascii="Verdana" w:hAnsi="Verdana" w:cs="Calibri"/>
                <w:color w:val="002060"/>
                <w:sz w:val="18"/>
                <w:lang w:val="en-GB"/>
              </w:rPr>
            </w:pPr>
            <w:r w:rsidRPr="00703F67">
              <w:rPr>
                <w:rFonts w:ascii="Verdana" w:hAnsi="Verdana" w:cs="Calibri"/>
                <w:sz w:val="18"/>
                <w:lang w:val="en-GB"/>
              </w:rPr>
              <w:t>Student’s signature</w:t>
            </w:r>
            <w:r w:rsidR="00BC7A89" w:rsidRPr="00703F67">
              <w:rPr>
                <w:rStyle w:val="Referencafusnote"/>
                <w:rFonts w:ascii="Verdana" w:hAnsi="Verdana" w:cs="Calibri"/>
                <w:b/>
                <w:sz w:val="18"/>
                <w:lang w:val="en-GB"/>
              </w:rPr>
              <w:t xml:space="preserve"> </w:t>
            </w:r>
            <w:r w:rsidR="007B3F1B" w:rsidRPr="00703F67">
              <w:rPr>
                <w:rFonts w:ascii="Verdana" w:hAnsi="Verdana" w:cs="Calibri"/>
                <w:sz w:val="18"/>
                <w:lang w:val="en-GB"/>
              </w:rPr>
              <w:tab/>
            </w:r>
            <w:r w:rsidR="007B3F1B" w:rsidRPr="00703F67">
              <w:rPr>
                <w:rFonts w:ascii="Verdana" w:hAnsi="Verdana" w:cs="Calibri"/>
                <w:sz w:val="18"/>
                <w:lang w:val="en-GB"/>
              </w:rPr>
              <w:tab/>
            </w:r>
            <w:r w:rsidRPr="00703F67">
              <w:rPr>
                <w:rFonts w:ascii="Verdana" w:hAnsi="Verdana" w:cs="Calibri"/>
                <w:sz w:val="18"/>
                <w:lang w:val="en-GB"/>
              </w:rPr>
              <w:t>Date</w:t>
            </w:r>
            <w:r w:rsidR="007B3F1B" w:rsidRPr="00703F67">
              <w:rPr>
                <w:rFonts w:ascii="Verdana" w:hAnsi="Verdana" w:cs="Calibri"/>
                <w:sz w:val="18"/>
                <w:lang w:val="en-GB"/>
              </w:rPr>
              <w:t>:</w:t>
            </w:r>
            <w:r w:rsidR="007B3F1B" w:rsidRPr="00703F67">
              <w:rPr>
                <w:rFonts w:ascii="Verdana" w:hAnsi="Verdana" w:cs="Calibri"/>
                <w:sz w:val="18"/>
                <w:lang w:val="en-GB"/>
              </w:rPr>
              <w:tab/>
            </w:r>
          </w:p>
        </w:tc>
      </w:tr>
    </w:tbl>
    <w:p w:rsidR="005D5129" w:rsidRDefault="005D5129" w:rsidP="00DA5ED4">
      <w:pPr>
        <w:spacing w:after="0"/>
        <w:rPr>
          <w:rFonts w:ascii="Verdana" w:hAnsi="Verdana" w:cs="Calibri"/>
          <w:sz w:val="16"/>
          <w:szCs w:val="16"/>
          <w:lang w:val="en-GB"/>
        </w:rPr>
      </w:pPr>
    </w:p>
    <w:tbl>
      <w:tblPr>
        <w:tblW w:w="9746" w:type="dxa"/>
        <w:tblBorders>
          <w:top w:val="single" w:sz="4" w:space="0" w:color="auto"/>
          <w:left w:val="single" w:sz="4" w:space="0" w:color="auto"/>
          <w:bottom w:val="single" w:sz="4" w:space="0" w:color="auto"/>
          <w:right w:val="single" w:sz="4" w:space="0" w:color="auto"/>
        </w:tblBorders>
        <w:tblLayout w:type="fixed"/>
        <w:tblCellMar>
          <w:left w:w="107" w:type="dxa"/>
          <w:right w:w="107" w:type="dxa"/>
        </w:tblCellMar>
        <w:tblLook w:val="0000" w:firstRow="0" w:lastRow="0" w:firstColumn="0" w:lastColumn="0" w:noHBand="0" w:noVBand="0"/>
      </w:tblPr>
      <w:tblGrid>
        <w:gridCol w:w="9746"/>
      </w:tblGrid>
      <w:tr w:rsidR="007B3F1B" w:rsidRPr="00703F67" w:rsidTr="00703F67">
        <w:tc>
          <w:tcPr>
            <w:tcW w:w="9746" w:type="dxa"/>
            <w:shd w:val="clear" w:color="auto" w:fill="auto"/>
          </w:tcPr>
          <w:p w:rsidR="005D5129" w:rsidRPr="00703F67" w:rsidRDefault="00EA7F41" w:rsidP="00413837">
            <w:pPr>
              <w:spacing w:before="120" w:after="120"/>
              <w:rPr>
                <w:rFonts w:ascii="Verdana" w:hAnsi="Verdana" w:cs="Calibri"/>
                <w:b/>
                <w:sz w:val="18"/>
                <w:lang w:val="en-GB"/>
              </w:rPr>
            </w:pPr>
            <w:r w:rsidRPr="00703F67">
              <w:rPr>
                <w:rFonts w:ascii="Verdana" w:hAnsi="Verdana" w:cs="Calibri"/>
                <w:b/>
                <w:sz w:val="18"/>
                <w:lang w:val="en-GB"/>
              </w:rPr>
              <w:t>The Sending I</w:t>
            </w:r>
            <w:r w:rsidR="005D5129" w:rsidRPr="00703F67">
              <w:rPr>
                <w:rFonts w:ascii="Verdana" w:hAnsi="Verdana" w:cs="Calibri"/>
                <w:b/>
                <w:sz w:val="18"/>
                <w:lang w:val="en-GB"/>
              </w:rPr>
              <w:t>nstitution</w:t>
            </w:r>
          </w:p>
          <w:p w:rsidR="005D5129" w:rsidRPr="00703F67" w:rsidRDefault="005D5129" w:rsidP="00DA5ED4">
            <w:pPr>
              <w:tabs>
                <w:tab w:val="left" w:pos="3348"/>
                <w:tab w:val="left" w:pos="6183"/>
                <w:tab w:val="left" w:pos="6892"/>
              </w:tabs>
              <w:spacing w:after="120"/>
              <w:rPr>
                <w:rFonts w:ascii="Verdana" w:hAnsi="Verdana" w:cs="Calibri"/>
                <w:b/>
                <w:color w:val="002060"/>
                <w:sz w:val="18"/>
                <w:lang w:val="en-GB"/>
              </w:rPr>
            </w:pPr>
            <w:r w:rsidRPr="00703F67">
              <w:rPr>
                <w:rFonts w:ascii="Verdana" w:hAnsi="Verdana" w:cs="Calibri"/>
                <w:sz w:val="18"/>
                <w:lang w:val="en-GB"/>
              </w:rPr>
              <w:t xml:space="preserve">Responsible person’s signature </w:t>
            </w:r>
            <w:r w:rsidR="007B3F1B" w:rsidRPr="00703F67">
              <w:rPr>
                <w:rFonts w:ascii="Verdana" w:hAnsi="Verdana" w:cs="Calibri"/>
                <w:sz w:val="18"/>
                <w:lang w:val="en-GB"/>
              </w:rPr>
              <w:tab/>
            </w:r>
            <w:r w:rsidR="007B3F1B" w:rsidRPr="00703F67">
              <w:rPr>
                <w:rFonts w:ascii="Verdana" w:hAnsi="Verdana" w:cs="Calibri"/>
                <w:sz w:val="18"/>
                <w:lang w:val="en-GB"/>
              </w:rPr>
              <w:tab/>
            </w:r>
            <w:r w:rsidRPr="00703F67">
              <w:rPr>
                <w:rFonts w:ascii="Verdana" w:hAnsi="Verdana" w:cs="Calibri"/>
                <w:sz w:val="18"/>
                <w:lang w:val="en-GB"/>
              </w:rPr>
              <w:t xml:space="preserve">Date: </w:t>
            </w:r>
            <w:r w:rsidR="007B3F1B" w:rsidRPr="00703F67">
              <w:rPr>
                <w:rFonts w:ascii="Verdana" w:hAnsi="Verdana" w:cs="Calibri"/>
                <w:sz w:val="18"/>
                <w:lang w:val="en-GB"/>
              </w:rPr>
              <w:tab/>
            </w:r>
          </w:p>
        </w:tc>
      </w:tr>
    </w:tbl>
    <w:p w:rsidR="00D423A9" w:rsidRPr="00EE0C35" w:rsidRDefault="00D423A9" w:rsidP="00DA5ED4">
      <w:pPr>
        <w:spacing w:after="0"/>
        <w:rPr>
          <w:rFonts w:ascii="Verdana" w:hAnsi="Verdana" w:cs="Calibri"/>
          <w:sz w:val="16"/>
          <w:szCs w:val="16"/>
          <w:lang w:val="en-GB"/>
        </w:rPr>
      </w:pPr>
    </w:p>
    <w:tbl>
      <w:tblPr>
        <w:tblW w:w="97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47"/>
      </w:tblGrid>
      <w:tr w:rsidR="007B3F1B" w:rsidRPr="00E07603" w:rsidTr="00703F67">
        <w:tc>
          <w:tcPr>
            <w:tcW w:w="9747" w:type="dxa"/>
            <w:shd w:val="clear" w:color="auto" w:fill="auto"/>
          </w:tcPr>
          <w:p w:rsidR="005D5129" w:rsidRPr="00703F67" w:rsidRDefault="00EA7F41" w:rsidP="00413837">
            <w:pPr>
              <w:spacing w:before="120" w:after="120"/>
              <w:rPr>
                <w:rFonts w:ascii="Verdana" w:hAnsi="Verdana" w:cs="Calibri"/>
                <w:b/>
                <w:sz w:val="18"/>
                <w:lang w:val="en-GB"/>
              </w:rPr>
            </w:pPr>
            <w:r w:rsidRPr="00703F67">
              <w:rPr>
                <w:rFonts w:ascii="Verdana" w:hAnsi="Verdana" w:cs="Calibri"/>
                <w:b/>
                <w:sz w:val="18"/>
                <w:lang w:val="en-GB"/>
              </w:rPr>
              <w:t>The Receiving I</w:t>
            </w:r>
            <w:r w:rsidR="005D5129" w:rsidRPr="00703F67">
              <w:rPr>
                <w:rFonts w:ascii="Verdana" w:hAnsi="Verdana" w:cs="Calibri"/>
                <w:b/>
                <w:sz w:val="18"/>
                <w:lang w:val="en-GB"/>
              </w:rPr>
              <w:t>nstitution</w:t>
            </w:r>
          </w:p>
          <w:p w:rsidR="005D5129" w:rsidRPr="00703F67" w:rsidRDefault="005D5129" w:rsidP="00DA5ED4">
            <w:pPr>
              <w:tabs>
                <w:tab w:val="left" w:pos="3312"/>
                <w:tab w:val="left" w:pos="6147"/>
                <w:tab w:val="left" w:pos="6856"/>
              </w:tabs>
              <w:spacing w:after="120"/>
              <w:rPr>
                <w:rFonts w:ascii="Verdana" w:hAnsi="Verdana" w:cs="Calibri"/>
                <w:color w:val="002060"/>
                <w:sz w:val="18"/>
                <w:lang w:val="en-GB"/>
              </w:rPr>
            </w:pPr>
            <w:r w:rsidRPr="00703F67">
              <w:rPr>
                <w:rFonts w:ascii="Verdana" w:hAnsi="Verdana" w:cs="Calibri"/>
                <w:sz w:val="18"/>
                <w:lang w:val="en-GB"/>
              </w:rPr>
              <w:t xml:space="preserve">Responsible person’s signature </w:t>
            </w:r>
            <w:r w:rsidR="007B3F1B" w:rsidRPr="00703F67">
              <w:rPr>
                <w:rFonts w:ascii="Verdana" w:hAnsi="Verdana" w:cs="Calibri"/>
                <w:sz w:val="18"/>
                <w:lang w:val="en-GB"/>
              </w:rPr>
              <w:tab/>
            </w:r>
            <w:r w:rsidR="007B3F1B" w:rsidRPr="00703F67">
              <w:rPr>
                <w:rFonts w:ascii="Verdana" w:hAnsi="Verdana" w:cs="Calibri"/>
                <w:sz w:val="18"/>
                <w:lang w:val="en-GB"/>
              </w:rPr>
              <w:tab/>
            </w:r>
            <w:r w:rsidRPr="00703F67">
              <w:rPr>
                <w:rFonts w:ascii="Verdana" w:hAnsi="Verdana" w:cs="Calibri"/>
                <w:sz w:val="18"/>
                <w:lang w:val="en-GB"/>
              </w:rPr>
              <w:t>Date:</w:t>
            </w:r>
            <w:r w:rsidR="007B3F1B" w:rsidRPr="00703F67">
              <w:rPr>
                <w:rFonts w:ascii="Verdana" w:hAnsi="Verdana" w:cs="Calibri"/>
                <w:sz w:val="18"/>
                <w:lang w:val="en-GB"/>
              </w:rPr>
              <w:tab/>
            </w:r>
          </w:p>
        </w:tc>
      </w:tr>
    </w:tbl>
    <w:p w:rsidR="0032299C" w:rsidRDefault="0032299C" w:rsidP="0032299C">
      <w:pPr>
        <w:rPr>
          <w:rFonts w:ascii="Verdana" w:hAnsi="Verdana" w:cs="Calibri"/>
          <w:sz w:val="20"/>
          <w:lang w:val="en-GB"/>
        </w:rPr>
      </w:pPr>
    </w:p>
    <w:p w:rsidR="00703F67" w:rsidRPr="00703F67" w:rsidRDefault="0022666A" w:rsidP="00703F67">
      <w:pPr>
        <w:pStyle w:val="Naslov4"/>
        <w:keepNext w:val="0"/>
        <w:numPr>
          <w:ilvl w:val="0"/>
          <w:numId w:val="0"/>
        </w:numPr>
        <w:spacing w:after="0"/>
        <w:jc w:val="left"/>
        <w:rPr>
          <w:rFonts w:ascii="Verdana" w:hAnsi="Verdana" w:cs="Calibri"/>
          <w:b/>
          <w:color w:val="002060"/>
          <w:lang w:val="en-GB"/>
        </w:rPr>
      </w:pPr>
      <w:r>
        <w:rPr>
          <w:rFonts w:ascii="Verdana" w:hAnsi="Verdana" w:cs="Calibri"/>
          <w:b/>
          <w:color w:val="002060"/>
          <w:sz w:val="28"/>
          <w:lang w:val="en-GB"/>
        </w:rPr>
        <w:lastRenderedPageBreak/>
        <w:br w:type="page"/>
      </w:r>
    </w:p>
    <w:p w:rsidR="005D5129" w:rsidRPr="006F4221" w:rsidRDefault="00124689" w:rsidP="006F4221">
      <w:pPr>
        <w:pStyle w:val="Naslov4"/>
        <w:keepNext w:val="0"/>
        <w:numPr>
          <w:ilvl w:val="0"/>
          <w:numId w:val="0"/>
        </w:numPr>
        <w:spacing w:after="0"/>
        <w:jc w:val="center"/>
        <w:rPr>
          <w:rFonts w:ascii="Verdana" w:hAnsi="Verdana" w:cs="Calibri"/>
          <w:b/>
          <w:color w:val="002060"/>
          <w:sz w:val="32"/>
          <w:lang w:val="en-GB"/>
        </w:rPr>
      </w:pPr>
      <w:r w:rsidRPr="006F4221">
        <w:rPr>
          <w:rFonts w:ascii="Verdana" w:hAnsi="Verdana" w:cs="Calibri"/>
          <w:b/>
          <w:color w:val="002060"/>
          <w:sz w:val="32"/>
          <w:lang w:val="en-GB"/>
        </w:rPr>
        <w:lastRenderedPageBreak/>
        <w:t xml:space="preserve">Section to be completed </w:t>
      </w:r>
      <w:r w:rsidR="005D5129" w:rsidRPr="006F4221">
        <w:rPr>
          <w:rFonts w:ascii="Verdana" w:hAnsi="Verdana" w:cs="Calibri"/>
          <w:b/>
          <w:color w:val="002060"/>
          <w:sz w:val="32"/>
          <w:lang w:val="en-GB"/>
        </w:rPr>
        <w:t>DURING THE MOBILITY</w:t>
      </w:r>
    </w:p>
    <w:p w:rsidR="002277D3" w:rsidRDefault="005D5129" w:rsidP="009D365E">
      <w:pPr>
        <w:pStyle w:val="Naslov4"/>
        <w:keepNext w:val="0"/>
        <w:numPr>
          <w:ilvl w:val="0"/>
          <w:numId w:val="0"/>
        </w:numPr>
        <w:spacing w:after="0"/>
        <w:jc w:val="center"/>
        <w:rPr>
          <w:rFonts w:ascii="Verdana" w:hAnsi="Verdana" w:cs="Calibri"/>
          <w:b/>
          <w:color w:val="002060"/>
          <w:sz w:val="20"/>
          <w:lang w:val="en-GB"/>
        </w:rPr>
      </w:pPr>
      <w:r w:rsidRPr="006B63AE">
        <w:rPr>
          <w:rFonts w:ascii="Verdana" w:hAnsi="Verdana" w:cs="Calibri"/>
          <w:b/>
          <w:color w:val="002060"/>
          <w:sz w:val="20"/>
          <w:lang w:val="en-GB"/>
        </w:rPr>
        <w:t xml:space="preserve">CHANGES TO THE ORIGINAL LEARNING </w:t>
      </w:r>
      <w:r w:rsidR="006B63AE" w:rsidRPr="006B63AE">
        <w:rPr>
          <w:rFonts w:ascii="Verdana" w:hAnsi="Verdana" w:cs="Calibri"/>
          <w:b/>
          <w:color w:val="002060"/>
          <w:sz w:val="20"/>
          <w:lang w:val="en-GB"/>
        </w:rPr>
        <w:t>AGREEMENT</w:t>
      </w:r>
    </w:p>
    <w:p w:rsidR="007359A2" w:rsidRPr="00703F67" w:rsidRDefault="007359A2" w:rsidP="00703F67">
      <w:pPr>
        <w:pStyle w:val="Naslov4"/>
        <w:keepNext w:val="0"/>
        <w:numPr>
          <w:ilvl w:val="0"/>
          <w:numId w:val="0"/>
        </w:numPr>
        <w:spacing w:after="0"/>
        <w:jc w:val="left"/>
        <w:rPr>
          <w:rFonts w:ascii="Verdana" w:hAnsi="Verdana" w:cs="Calibri"/>
          <w:b/>
          <w:color w:val="002060"/>
          <w:lang w:val="en-GB"/>
        </w:rPr>
      </w:pPr>
    </w:p>
    <w:p w:rsidR="007359A2" w:rsidRDefault="007359A2" w:rsidP="007359A2">
      <w:pPr>
        <w:spacing w:after="60"/>
        <w:ind w:right="-992"/>
        <w:jc w:val="left"/>
        <w:rPr>
          <w:rFonts w:ascii="Verdana" w:hAnsi="Verdana" w:cs="Arial"/>
          <w:b/>
          <w:color w:val="002060"/>
          <w:sz w:val="22"/>
          <w:szCs w:val="24"/>
          <w:lang w:val="en-GB"/>
        </w:rPr>
      </w:pPr>
      <w:r w:rsidRPr="001B601A">
        <w:rPr>
          <w:rFonts w:ascii="Verdana" w:hAnsi="Verdana" w:cs="Arial"/>
          <w:b/>
          <w:color w:val="002060"/>
          <w:sz w:val="22"/>
          <w:szCs w:val="24"/>
          <w:lang w:val="en-GB"/>
        </w:rPr>
        <w:t>The Student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2436"/>
        <w:gridCol w:w="2437"/>
        <w:gridCol w:w="2437"/>
        <w:gridCol w:w="2437"/>
      </w:tblGrid>
      <w:tr w:rsidR="00703F67" w:rsidRPr="002775A2" w:rsidTr="006120E0">
        <w:trPr>
          <w:trHeight w:val="510"/>
        </w:trPr>
        <w:tc>
          <w:tcPr>
            <w:tcW w:w="2436" w:type="dxa"/>
            <w:shd w:val="clear" w:color="auto" w:fill="D9D9D9"/>
            <w:vAlign w:val="center"/>
          </w:tcPr>
          <w:p w:rsidR="00703F67" w:rsidRPr="002775A2" w:rsidRDefault="00703F67" w:rsidP="006120E0">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Last name(s)</w:t>
            </w:r>
          </w:p>
        </w:tc>
        <w:tc>
          <w:tcPr>
            <w:tcW w:w="2437" w:type="dxa"/>
            <w:shd w:val="clear" w:color="auto" w:fill="auto"/>
            <w:vAlign w:val="center"/>
          </w:tcPr>
          <w:p w:rsidR="00703F67" w:rsidRPr="002775A2" w:rsidRDefault="00703F67" w:rsidP="006120E0">
            <w:pPr>
              <w:spacing w:after="0"/>
              <w:jc w:val="left"/>
              <w:rPr>
                <w:rFonts w:ascii="Verdana" w:hAnsi="Verdana" w:cs="Arial"/>
                <w:color w:val="002060"/>
                <w:sz w:val="18"/>
                <w:szCs w:val="18"/>
                <w:lang w:val="en-GB"/>
              </w:rPr>
            </w:pPr>
          </w:p>
        </w:tc>
        <w:tc>
          <w:tcPr>
            <w:tcW w:w="2437" w:type="dxa"/>
            <w:shd w:val="clear" w:color="auto" w:fill="D9D9D9"/>
            <w:vAlign w:val="center"/>
          </w:tcPr>
          <w:p w:rsidR="00703F67" w:rsidRPr="002775A2" w:rsidRDefault="00703F67" w:rsidP="006120E0">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First name(s)</w:t>
            </w:r>
          </w:p>
        </w:tc>
        <w:tc>
          <w:tcPr>
            <w:tcW w:w="2437" w:type="dxa"/>
            <w:shd w:val="clear" w:color="auto" w:fill="auto"/>
            <w:vAlign w:val="center"/>
          </w:tcPr>
          <w:p w:rsidR="00703F67" w:rsidRPr="002775A2" w:rsidRDefault="00703F67" w:rsidP="006120E0">
            <w:pPr>
              <w:spacing w:after="0"/>
              <w:jc w:val="left"/>
              <w:rPr>
                <w:rFonts w:ascii="Verdana" w:hAnsi="Verdana" w:cs="Arial"/>
                <w:color w:val="002060"/>
                <w:sz w:val="18"/>
                <w:szCs w:val="18"/>
                <w:lang w:val="en-GB"/>
              </w:rPr>
            </w:pPr>
          </w:p>
        </w:tc>
      </w:tr>
    </w:tbl>
    <w:p w:rsidR="00703F67" w:rsidRDefault="00703F67" w:rsidP="007359A2">
      <w:pPr>
        <w:spacing w:after="60"/>
        <w:ind w:right="-992"/>
        <w:jc w:val="left"/>
        <w:rPr>
          <w:rFonts w:ascii="Verdana" w:hAnsi="Verdana" w:cs="Arial"/>
          <w:b/>
          <w:color w:val="002060"/>
          <w:sz w:val="22"/>
          <w:szCs w:val="24"/>
          <w:lang w:val="en-GB"/>
        </w:rPr>
      </w:pPr>
    </w:p>
    <w:p w:rsidR="00E87D46" w:rsidRPr="00703F67" w:rsidRDefault="005D5129" w:rsidP="00703F67">
      <w:pPr>
        <w:keepNext/>
        <w:keepLines/>
        <w:spacing w:after="120"/>
        <w:rPr>
          <w:rFonts w:ascii="Verdana" w:hAnsi="Verdana" w:cs="Calibri"/>
          <w:b/>
          <w:color w:val="002060"/>
          <w:sz w:val="22"/>
          <w:lang w:val="en-GB"/>
        </w:rPr>
      </w:pPr>
      <w:r w:rsidRPr="00703F67">
        <w:rPr>
          <w:rFonts w:ascii="Verdana" w:hAnsi="Verdana" w:cs="Calibri"/>
          <w:b/>
          <w:color w:val="002060"/>
          <w:sz w:val="22"/>
          <w:lang w:val="en-GB"/>
        </w:rPr>
        <w:t xml:space="preserve">I. </w:t>
      </w:r>
      <w:r w:rsidR="00703F67" w:rsidRPr="00703F67">
        <w:rPr>
          <w:rFonts w:ascii="Verdana" w:hAnsi="Verdana" w:cs="Calibri"/>
          <w:b/>
          <w:color w:val="002060"/>
          <w:sz w:val="22"/>
          <w:lang w:val="en-GB"/>
        </w:rPr>
        <w:t>Exceptional changes to the proposes mobility programme</w:t>
      </w:r>
    </w:p>
    <w:p w:rsidR="0022745E" w:rsidRDefault="004C1431" w:rsidP="00703F67">
      <w:pPr>
        <w:pStyle w:val="Tekstkomentara"/>
        <w:spacing w:after="120"/>
        <w:rPr>
          <w:rFonts w:ascii="Verdana" w:hAnsi="Verdana" w:cs="Calibri"/>
          <w:u w:val="single"/>
          <w:lang w:val="en-GB"/>
        </w:rPr>
      </w:pPr>
      <w:r w:rsidRPr="00B76983">
        <w:rPr>
          <w:rFonts w:ascii="Verdana" w:hAnsi="Verdana" w:cs="Calibri"/>
          <w:u w:val="single"/>
          <w:lang w:val="en-GB"/>
        </w:rPr>
        <w:t xml:space="preserve">Table </w:t>
      </w:r>
      <w:r w:rsidR="002C7787">
        <w:rPr>
          <w:rFonts w:ascii="Verdana" w:hAnsi="Verdana" w:cs="Calibri"/>
          <w:u w:val="single"/>
          <w:lang w:val="en-GB"/>
        </w:rPr>
        <w:t>A2</w:t>
      </w:r>
      <w:r w:rsidR="002277D3" w:rsidRPr="00B76983">
        <w:rPr>
          <w:rFonts w:ascii="Verdana" w:hAnsi="Verdana" w:cs="Calibri"/>
          <w:u w:val="single"/>
          <w:lang w:val="en-GB"/>
        </w:rPr>
        <w:t xml:space="preserve">: </w:t>
      </w:r>
      <w:r w:rsidR="00896913" w:rsidRPr="00B76983">
        <w:rPr>
          <w:rFonts w:ascii="Verdana" w:hAnsi="Verdana" w:cs="Calibri"/>
          <w:u w:val="single"/>
          <w:lang w:val="en-GB"/>
        </w:rPr>
        <w:t xml:space="preserve">Exceptional changes to </w:t>
      </w:r>
      <w:r w:rsidR="002C7787">
        <w:rPr>
          <w:rFonts w:ascii="Verdana" w:hAnsi="Verdana" w:cs="Calibri"/>
          <w:u w:val="single"/>
          <w:lang w:val="en-GB"/>
        </w:rPr>
        <w:t>T</w:t>
      </w:r>
      <w:r w:rsidR="00E02506">
        <w:rPr>
          <w:rFonts w:ascii="Verdana" w:hAnsi="Verdana" w:cs="Calibri"/>
          <w:u w:val="single"/>
          <w:lang w:val="en-GB"/>
        </w:rPr>
        <w:t>able A</w:t>
      </w:r>
      <w:r w:rsidR="00896913">
        <w:rPr>
          <w:rFonts w:ascii="Verdana" w:hAnsi="Verdana" w:cs="Calibri"/>
          <w:u w:val="single"/>
          <w:lang w:val="en-GB"/>
        </w:rPr>
        <w:t xml:space="preserve"> or additional components in case of extension of stay abroad</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984"/>
        <w:gridCol w:w="1276"/>
        <w:gridCol w:w="1276"/>
        <w:gridCol w:w="1276"/>
        <w:gridCol w:w="2409"/>
      </w:tblGrid>
      <w:tr w:rsidR="00A06088" w:rsidRPr="00E07603" w:rsidTr="002C7787">
        <w:trPr>
          <w:cantSplit/>
        </w:trPr>
        <w:tc>
          <w:tcPr>
            <w:tcW w:w="1560" w:type="dxa"/>
            <w:shd w:val="clear" w:color="auto" w:fill="D9D9D9"/>
            <w:vAlign w:val="center"/>
          </w:tcPr>
          <w:p w:rsidR="00A06088" w:rsidRPr="00703F67" w:rsidRDefault="00A06088" w:rsidP="008A5417">
            <w:pPr>
              <w:spacing w:after="0"/>
              <w:jc w:val="left"/>
              <w:rPr>
                <w:rFonts w:ascii="Verdana" w:hAnsi="Verdana" w:cs="Calibri"/>
                <w:b/>
                <w:sz w:val="16"/>
                <w:szCs w:val="16"/>
                <w:lang w:val="en-GB"/>
              </w:rPr>
            </w:pPr>
            <w:r w:rsidRPr="00703F67">
              <w:rPr>
                <w:rFonts w:ascii="Verdana" w:hAnsi="Verdana" w:cs="Calibri"/>
                <w:b/>
                <w:sz w:val="16"/>
                <w:szCs w:val="16"/>
                <w:lang w:val="en-GB"/>
              </w:rPr>
              <w:t>Component code (if any) at the receiving institution</w:t>
            </w:r>
          </w:p>
        </w:tc>
        <w:tc>
          <w:tcPr>
            <w:tcW w:w="1984" w:type="dxa"/>
            <w:shd w:val="clear" w:color="auto" w:fill="D9D9D9"/>
            <w:vAlign w:val="center"/>
          </w:tcPr>
          <w:p w:rsidR="00A06088" w:rsidRPr="00703F67" w:rsidRDefault="00A06088" w:rsidP="008A5417">
            <w:pPr>
              <w:spacing w:after="0"/>
              <w:jc w:val="left"/>
              <w:rPr>
                <w:rFonts w:ascii="Verdana" w:hAnsi="Verdana" w:cs="Calibri"/>
                <w:b/>
                <w:sz w:val="16"/>
                <w:szCs w:val="16"/>
                <w:lang w:val="en-GB"/>
              </w:rPr>
            </w:pPr>
            <w:r w:rsidRPr="00703F67">
              <w:rPr>
                <w:rFonts w:ascii="Verdana" w:hAnsi="Verdana" w:cs="Calibri"/>
                <w:b/>
                <w:sz w:val="16"/>
                <w:szCs w:val="16"/>
                <w:lang w:val="en-GB"/>
              </w:rPr>
              <w:t>Component title</w:t>
            </w:r>
            <w:r w:rsidR="00EA7F41" w:rsidRPr="00703F67">
              <w:rPr>
                <w:rFonts w:ascii="Verdana" w:hAnsi="Verdana" w:cs="Calibri"/>
                <w:b/>
                <w:sz w:val="16"/>
                <w:szCs w:val="16"/>
                <w:lang w:val="en-GB"/>
              </w:rPr>
              <w:t xml:space="preserve"> at the Receiving I</w:t>
            </w:r>
            <w:r w:rsidRPr="00703F67">
              <w:rPr>
                <w:rFonts w:ascii="Verdana" w:hAnsi="Verdana" w:cs="Calibri"/>
                <w:b/>
                <w:sz w:val="16"/>
                <w:szCs w:val="16"/>
                <w:lang w:val="en-GB"/>
              </w:rPr>
              <w:t>nstitution</w:t>
            </w:r>
            <w:r w:rsidR="00EA7F41" w:rsidRPr="00703F67">
              <w:rPr>
                <w:rFonts w:ascii="Verdana" w:hAnsi="Verdana" w:cs="Calibri"/>
                <w:b/>
                <w:sz w:val="16"/>
                <w:szCs w:val="16"/>
                <w:lang w:val="en-GB"/>
              </w:rPr>
              <w:t xml:space="preserve"> </w:t>
            </w:r>
            <w:r w:rsidR="00EA7F41" w:rsidRPr="00703F67">
              <w:rPr>
                <w:rFonts w:ascii="Verdana" w:hAnsi="Verdana" w:cs="Calibri"/>
                <w:bCs/>
                <w:sz w:val="16"/>
                <w:szCs w:val="16"/>
                <w:lang w:val="en-GB"/>
              </w:rPr>
              <w:t>(as indicated in the course catalogue)</w:t>
            </w:r>
          </w:p>
        </w:tc>
        <w:tc>
          <w:tcPr>
            <w:tcW w:w="1276" w:type="dxa"/>
            <w:shd w:val="clear" w:color="auto" w:fill="D9D9D9"/>
            <w:vAlign w:val="center"/>
          </w:tcPr>
          <w:p w:rsidR="00A06088" w:rsidRPr="00703F67" w:rsidRDefault="00A06088" w:rsidP="008A5417">
            <w:pPr>
              <w:spacing w:after="0"/>
              <w:jc w:val="left"/>
              <w:rPr>
                <w:rFonts w:ascii="Verdana" w:hAnsi="Verdana" w:cs="Calibri"/>
                <w:b/>
                <w:sz w:val="16"/>
                <w:szCs w:val="16"/>
                <w:lang w:val="en-GB"/>
              </w:rPr>
            </w:pPr>
            <w:r w:rsidRPr="00703F67">
              <w:rPr>
                <w:rFonts w:ascii="Verdana" w:hAnsi="Verdana" w:cs="Calibri"/>
                <w:b/>
                <w:sz w:val="16"/>
                <w:szCs w:val="16"/>
                <w:lang w:val="en-GB"/>
              </w:rPr>
              <w:t>Deleted component</w:t>
            </w:r>
          </w:p>
          <w:p w:rsidR="00A06088" w:rsidRPr="002C7787" w:rsidRDefault="00A06088" w:rsidP="008A5417">
            <w:pPr>
              <w:spacing w:after="0"/>
              <w:jc w:val="left"/>
              <w:rPr>
                <w:rFonts w:ascii="Verdana" w:hAnsi="Verdana" w:cs="Calibri"/>
                <w:sz w:val="16"/>
                <w:szCs w:val="16"/>
                <w:lang w:val="en-GB"/>
              </w:rPr>
            </w:pPr>
            <w:r w:rsidRPr="002C7787">
              <w:rPr>
                <w:rFonts w:ascii="Verdana" w:hAnsi="Verdana" w:cs="Calibri"/>
                <w:sz w:val="16"/>
                <w:szCs w:val="16"/>
                <w:lang w:val="en-GB"/>
              </w:rPr>
              <w:t>[tick if applicable]</w:t>
            </w:r>
          </w:p>
        </w:tc>
        <w:tc>
          <w:tcPr>
            <w:tcW w:w="1276" w:type="dxa"/>
            <w:shd w:val="clear" w:color="auto" w:fill="D9D9D9"/>
            <w:vAlign w:val="center"/>
          </w:tcPr>
          <w:p w:rsidR="00A06088" w:rsidRPr="00703F67" w:rsidRDefault="00A06088" w:rsidP="008A5417">
            <w:pPr>
              <w:spacing w:after="0"/>
              <w:jc w:val="left"/>
              <w:rPr>
                <w:rFonts w:ascii="Verdana" w:hAnsi="Verdana" w:cs="Calibri"/>
                <w:b/>
                <w:sz w:val="16"/>
                <w:szCs w:val="16"/>
                <w:lang w:val="en-GB"/>
              </w:rPr>
            </w:pPr>
            <w:r w:rsidRPr="00703F67">
              <w:rPr>
                <w:rFonts w:ascii="Verdana" w:hAnsi="Verdana" w:cs="Calibri"/>
                <w:b/>
                <w:sz w:val="16"/>
                <w:szCs w:val="16"/>
                <w:lang w:val="en-GB"/>
              </w:rPr>
              <w:t>Added component</w:t>
            </w:r>
          </w:p>
          <w:p w:rsidR="00A06088" w:rsidRPr="002C7787" w:rsidRDefault="00A06088" w:rsidP="008A5417">
            <w:pPr>
              <w:spacing w:after="0"/>
              <w:jc w:val="left"/>
              <w:rPr>
                <w:rFonts w:ascii="Verdana" w:hAnsi="Verdana" w:cs="Calibri"/>
                <w:sz w:val="16"/>
                <w:szCs w:val="16"/>
                <w:lang w:val="en-GB"/>
              </w:rPr>
            </w:pPr>
            <w:r w:rsidRPr="002C7787">
              <w:rPr>
                <w:rFonts w:ascii="Verdana" w:hAnsi="Verdana" w:cs="Calibri"/>
                <w:sz w:val="16"/>
                <w:szCs w:val="16"/>
                <w:lang w:val="en-GB"/>
              </w:rPr>
              <w:t>[tick if applicable]</w:t>
            </w:r>
          </w:p>
        </w:tc>
        <w:tc>
          <w:tcPr>
            <w:tcW w:w="1276" w:type="dxa"/>
            <w:shd w:val="clear" w:color="auto" w:fill="D9D9D9"/>
            <w:vAlign w:val="center"/>
          </w:tcPr>
          <w:p w:rsidR="00A06088" w:rsidRPr="00703F67" w:rsidRDefault="00A06088" w:rsidP="008A5417">
            <w:pPr>
              <w:spacing w:after="0"/>
              <w:jc w:val="left"/>
              <w:rPr>
                <w:rFonts w:ascii="Verdana" w:hAnsi="Verdana" w:cs="Calibri"/>
                <w:b/>
                <w:sz w:val="16"/>
                <w:szCs w:val="16"/>
                <w:lang w:val="en-GB"/>
              </w:rPr>
            </w:pPr>
            <w:r w:rsidRPr="00703F67">
              <w:rPr>
                <w:rFonts w:ascii="Verdana" w:hAnsi="Verdana" w:cs="Calibri"/>
                <w:b/>
                <w:sz w:val="16"/>
                <w:szCs w:val="16"/>
                <w:lang w:val="en-GB"/>
              </w:rPr>
              <w:t>Reason for change</w:t>
            </w:r>
            <w:r w:rsidR="00B84C2E" w:rsidRPr="00703F67">
              <w:rPr>
                <w:rStyle w:val="Referencakrajnjebiljeke"/>
                <w:rFonts w:ascii="Verdana" w:hAnsi="Verdana" w:cs="Calibri"/>
                <w:b/>
                <w:sz w:val="16"/>
                <w:szCs w:val="16"/>
                <w:lang w:val="en-GB"/>
              </w:rPr>
              <w:endnoteReference w:id="12"/>
            </w:r>
          </w:p>
        </w:tc>
        <w:tc>
          <w:tcPr>
            <w:tcW w:w="2409" w:type="dxa"/>
            <w:shd w:val="clear" w:color="auto" w:fill="D9D9D9"/>
            <w:vAlign w:val="center"/>
          </w:tcPr>
          <w:p w:rsidR="00A06088" w:rsidRPr="00703F67" w:rsidRDefault="00A06088" w:rsidP="008A5417">
            <w:pPr>
              <w:spacing w:after="0"/>
              <w:jc w:val="left"/>
              <w:rPr>
                <w:rFonts w:ascii="Verdana" w:hAnsi="Verdana" w:cs="Calibri"/>
                <w:b/>
                <w:sz w:val="16"/>
                <w:szCs w:val="16"/>
                <w:lang w:val="en-GB"/>
              </w:rPr>
            </w:pPr>
            <w:r w:rsidRPr="00703F67">
              <w:rPr>
                <w:rFonts w:ascii="Verdana" w:hAnsi="Verdana" w:cs="Calibri"/>
                <w:b/>
                <w:sz w:val="16"/>
                <w:szCs w:val="16"/>
                <w:lang w:val="en-GB"/>
              </w:rPr>
              <w:t xml:space="preserve">Number of ECTS credits </w:t>
            </w:r>
            <w:r w:rsidR="00D05DC1" w:rsidRPr="00703F67">
              <w:rPr>
                <w:rFonts w:ascii="Verdana" w:hAnsi="Verdana" w:cs="Calibri"/>
                <w:b/>
                <w:sz w:val="16"/>
                <w:szCs w:val="16"/>
                <w:lang w:val="en-GB"/>
              </w:rPr>
              <w:t>to be awarded by the Receiving I</w:t>
            </w:r>
            <w:r w:rsidRPr="00703F67">
              <w:rPr>
                <w:rFonts w:ascii="Verdana" w:hAnsi="Verdana" w:cs="Calibri"/>
                <w:b/>
                <w:sz w:val="16"/>
                <w:szCs w:val="16"/>
                <w:lang w:val="en-GB"/>
              </w:rPr>
              <w:t>nstitution upon successful completion</w:t>
            </w:r>
          </w:p>
        </w:tc>
      </w:tr>
      <w:tr w:rsidR="000938A7" w:rsidRPr="00B53D2E" w:rsidTr="000938A7">
        <w:trPr>
          <w:trHeight w:val="397"/>
        </w:trPr>
        <w:tc>
          <w:tcPr>
            <w:tcW w:w="1560" w:type="dxa"/>
            <w:shd w:val="clear" w:color="auto" w:fill="auto"/>
            <w:vAlign w:val="center"/>
          </w:tcPr>
          <w:p w:rsidR="000938A7" w:rsidRPr="008A5417" w:rsidRDefault="000938A7" w:rsidP="000938A7">
            <w:pPr>
              <w:spacing w:after="0"/>
              <w:jc w:val="left"/>
              <w:rPr>
                <w:rFonts w:ascii="Verdana" w:hAnsi="Verdana" w:cs="Calibri"/>
                <w:sz w:val="18"/>
                <w:szCs w:val="16"/>
                <w:lang w:val="en-US"/>
              </w:rPr>
            </w:pPr>
          </w:p>
        </w:tc>
        <w:tc>
          <w:tcPr>
            <w:tcW w:w="1984" w:type="dxa"/>
            <w:shd w:val="clear" w:color="auto" w:fill="auto"/>
            <w:vAlign w:val="center"/>
          </w:tcPr>
          <w:p w:rsidR="000938A7" w:rsidRPr="008A5417" w:rsidRDefault="000938A7" w:rsidP="000938A7">
            <w:pPr>
              <w:pStyle w:val="Tekstkomentara"/>
              <w:spacing w:after="0"/>
              <w:jc w:val="left"/>
              <w:rPr>
                <w:rFonts w:ascii="Verdana" w:hAnsi="Verdana" w:cs="Calibri"/>
                <w:sz w:val="18"/>
                <w:szCs w:val="16"/>
                <w:lang w:val="en-US"/>
              </w:rPr>
            </w:pPr>
          </w:p>
        </w:tc>
        <w:tc>
          <w:tcPr>
            <w:tcW w:w="1276" w:type="dxa"/>
            <w:shd w:val="clear" w:color="auto" w:fill="auto"/>
            <w:vAlign w:val="center"/>
          </w:tcPr>
          <w:p w:rsidR="000938A7" w:rsidRPr="000938A7" w:rsidRDefault="000938A7" w:rsidP="000938A7">
            <w:pPr>
              <w:pStyle w:val="Tekstkomentara"/>
              <w:spacing w:after="0"/>
              <w:jc w:val="center"/>
              <w:rPr>
                <w:rFonts w:ascii="Verdana" w:hAnsi="Verdana" w:cs="Calibri"/>
                <w:lang w:val="en-US"/>
              </w:rPr>
            </w:pPr>
            <w:r w:rsidRPr="000938A7">
              <w:rPr>
                <w:rFonts w:ascii="Calibri" w:hAnsi="Calibri"/>
                <w:color w:val="000000"/>
                <w:lang w:val="en-GB" w:eastAsia="en-GB"/>
              </w:rPr>
              <w:sym w:font="Wingdings" w:char="F072"/>
            </w:r>
          </w:p>
        </w:tc>
        <w:tc>
          <w:tcPr>
            <w:tcW w:w="1276" w:type="dxa"/>
            <w:shd w:val="clear" w:color="auto" w:fill="auto"/>
            <w:vAlign w:val="center"/>
          </w:tcPr>
          <w:p w:rsidR="000938A7" w:rsidRPr="000938A7" w:rsidRDefault="000938A7" w:rsidP="000938A7">
            <w:pPr>
              <w:spacing w:after="0"/>
              <w:jc w:val="center"/>
              <w:rPr>
                <w:sz w:val="20"/>
              </w:rPr>
            </w:pPr>
            <w:r w:rsidRPr="000938A7">
              <w:rPr>
                <w:rFonts w:ascii="Calibri" w:hAnsi="Calibri"/>
                <w:color w:val="000000"/>
                <w:sz w:val="20"/>
                <w:lang w:val="en-GB" w:eastAsia="en-GB"/>
              </w:rPr>
              <w:sym w:font="Wingdings" w:char="F072"/>
            </w:r>
          </w:p>
        </w:tc>
        <w:tc>
          <w:tcPr>
            <w:tcW w:w="1276" w:type="dxa"/>
            <w:shd w:val="clear" w:color="auto" w:fill="auto"/>
            <w:vAlign w:val="center"/>
          </w:tcPr>
          <w:p w:rsidR="000938A7" w:rsidRPr="008A5417" w:rsidRDefault="000938A7" w:rsidP="000938A7">
            <w:pPr>
              <w:spacing w:after="0"/>
              <w:jc w:val="center"/>
              <w:rPr>
                <w:rFonts w:ascii="Verdana" w:hAnsi="Verdana"/>
                <w:b/>
                <w:bCs/>
                <w:color w:val="000000"/>
                <w:sz w:val="16"/>
                <w:szCs w:val="16"/>
                <w:lang w:val="en-GB" w:eastAsia="en-GB"/>
              </w:rPr>
            </w:pPr>
            <w:r w:rsidRPr="008A5417">
              <w:rPr>
                <w:rStyle w:val="Tekstrezerviranogmjesta"/>
                <w:rFonts w:ascii="Verdana" w:hAnsi="Verdana"/>
                <w:sz w:val="18"/>
                <w:szCs w:val="18"/>
              </w:rPr>
              <w:t>Choose an item.</w:t>
            </w:r>
          </w:p>
        </w:tc>
        <w:tc>
          <w:tcPr>
            <w:tcW w:w="2409" w:type="dxa"/>
            <w:shd w:val="clear" w:color="auto" w:fill="auto"/>
            <w:vAlign w:val="center"/>
          </w:tcPr>
          <w:p w:rsidR="000938A7" w:rsidRPr="008A5417" w:rsidRDefault="000938A7" w:rsidP="000938A7">
            <w:pPr>
              <w:spacing w:after="0"/>
              <w:jc w:val="left"/>
              <w:rPr>
                <w:rFonts w:ascii="Verdana" w:hAnsi="Verdana" w:cs="Calibri"/>
                <w:sz w:val="18"/>
                <w:szCs w:val="16"/>
                <w:lang w:val="en-US"/>
              </w:rPr>
            </w:pPr>
          </w:p>
        </w:tc>
      </w:tr>
      <w:tr w:rsidR="000938A7" w:rsidRPr="00B53D2E" w:rsidTr="000938A7">
        <w:trPr>
          <w:trHeight w:val="397"/>
        </w:trPr>
        <w:tc>
          <w:tcPr>
            <w:tcW w:w="1560" w:type="dxa"/>
            <w:shd w:val="clear" w:color="auto" w:fill="auto"/>
            <w:vAlign w:val="center"/>
          </w:tcPr>
          <w:p w:rsidR="000938A7" w:rsidRPr="008A5417" w:rsidRDefault="000938A7" w:rsidP="000938A7">
            <w:pPr>
              <w:spacing w:after="0"/>
              <w:jc w:val="left"/>
              <w:rPr>
                <w:rFonts w:ascii="Verdana" w:hAnsi="Verdana" w:cs="Calibri"/>
                <w:sz w:val="18"/>
                <w:szCs w:val="16"/>
                <w:lang w:val="en-US"/>
              </w:rPr>
            </w:pPr>
          </w:p>
        </w:tc>
        <w:tc>
          <w:tcPr>
            <w:tcW w:w="1984" w:type="dxa"/>
            <w:shd w:val="clear" w:color="auto" w:fill="auto"/>
            <w:vAlign w:val="center"/>
          </w:tcPr>
          <w:p w:rsidR="000938A7" w:rsidRPr="008A5417" w:rsidRDefault="000938A7" w:rsidP="000938A7">
            <w:pPr>
              <w:pStyle w:val="Tekstkomentara"/>
              <w:spacing w:after="0"/>
              <w:jc w:val="left"/>
              <w:rPr>
                <w:rFonts w:ascii="Verdana" w:hAnsi="Verdana" w:cs="Calibri"/>
                <w:sz w:val="18"/>
                <w:szCs w:val="16"/>
                <w:lang w:val="en-US"/>
              </w:rPr>
            </w:pPr>
          </w:p>
        </w:tc>
        <w:tc>
          <w:tcPr>
            <w:tcW w:w="1276" w:type="dxa"/>
            <w:shd w:val="clear" w:color="auto" w:fill="auto"/>
            <w:vAlign w:val="center"/>
          </w:tcPr>
          <w:p w:rsidR="000938A7" w:rsidRPr="000938A7" w:rsidRDefault="000938A7" w:rsidP="000938A7">
            <w:pPr>
              <w:pStyle w:val="Tekstkomentara"/>
              <w:spacing w:after="0"/>
              <w:jc w:val="center"/>
              <w:rPr>
                <w:rFonts w:ascii="Verdana" w:hAnsi="Verdana" w:cs="Calibri"/>
                <w:lang w:val="en-US"/>
              </w:rPr>
            </w:pPr>
            <w:r w:rsidRPr="000938A7">
              <w:rPr>
                <w:rFonts w:ascii="Calibri" w:hAnsi="Calibri"/>
                <w:color w:val="000000"/>
                <w:lang w:val="en-GB" w:eastAsia="en-GB"/>
              </w:rPr>
              <w:sym w:font="Wingdings" w:char="F072"/>
            </w:r>
          </w:p>
        </w:tc>
        <w:tc>
          <w:tcPr>
            <w:tcW w:w="1276" w:type="dxa"/>
            <w:shd w:val="clear" w:color="auto" w:fill="auto"/>
            <w:vAlign w:val="center"/>
          </w:tcPr>
          <w:p w:rsidR="000938A7" w:rsidRPr="000938A7" w:rsidRDefault="000938A7" w:rsidP="000938A7">
            <w:pPr>
              <w:spacing w:after="0"/>
              <w:jc w:val="center"/>
              <w:rPr>
                <w:sz w:val="20"/>
              </w:rPr>
            </w:pPr>
            <w:r w:rsidRPr="000938A7">
              <w:rPr>
                <w:rFonts w:ascii="Calibri" w:hAnsi="Calibri"/>
                <w:color w:val="000000"/>
                <w:sz w:val="20"/>
                <w:lang w:val="en-GB" w:eastAsia="en-GB"/>
              </w:rPr>
              <w:sym w:font="Wingdings" w:char="F072"/>
            </w:r>
          </w:p>
        </w:tc>
        <w:tc>
          <w:tcPr>
            <w:tcW w:w="1276" w:type="dxa"/>
            <w:shd w:val="clear" w:color="auto" w:fill="auto"/>
            <w:vAlign w:val="center"/>
          </w:tcPr>
          <w:p w:rsidR="000938A7" w:rsidRPr="008A5417" w:rsidRDefault="000938A7" w:rsidP="000938A7">
            <w:pPr>
              <w:spacing w:after="0"/>
              <w:jc w:val="center"/>
              <w:rPr>
                <w:rFonts w:ascii="Verdana" w:hAnsi="Verdana"/>
                <w:b/>
                <w:bCs/>
                <w:color w:val="000000"/>
                <w:sz w:val="16"/>
                <w:szCs w:val="16"/>
                <w:lang w:val="en-GB" w:eastAsia="en-GB"/>
              </w:rPr>
            </w:pPr>
            <w:r w:rsidRPr="008A5417">
              <w:rPr>
                <w:rStyle w:val="Tekstrezerviranogmjesta"/>
                <w:rFonts w:ascii="Verdana" w:hAnsi="Verdana"/>
                <w:sz w:val="18"/>
                <w:szCs w:val="18"/>
              </w:rPr>
              <w:t>Choose an item.</w:t>
            </w:r>
          </w:p>
        </w:tc>
        <w:tc>
          <w:tcPr>
            <w:tcW w:w="2409" w:type="dxa"/>
            <w:shd w:val="clear" w:color="auto" w:fill="auto"/>
            <w:vAlign w:val="center"/>
          </w:tcPr>
          <w:p w:rsidR="000938A7" w:rsidRPr="008A5417" w:rsidRDefault="000938A7" w:rsidP="000938A7">
            <w:pPr>
              <w:spacing w:after="0"/>
              <w:jc w:val="left"/>
              <w:rPr>
                <w:rFonts w:ascii="Verdana" w:hAnsi="Verdana" w:cs="Calibri"/>
                <w:sz w:val="18"/>
                <w:szCs w:val="16"/>
                <w:lang w:val="en-US"/>
              </w:rPr>
            </w:pPr>
          </w:p>
        </w:tc>
      </w:tr>
      <w:tr w:rsidR="000938A7" w:rsidRPr="00B53D2E" w:rsidTr="000938A7">
        <w:trPr>
          <w:trHeight w:val="397"/>
        </w:trPr>
        <w:tc>
          <w:tcPr>
            <w:tcW w:w="1560" w:type="dxa"/>
            <w:shd w:val="clear" w:color="auto" w:fill="auto"/>
            <w:vAlign w:val="center"/>
          </w:tcPr>
          <w:p w:rsidR="000938A7" w:rsidRPr="008A5417" w:rsidRDefault="000938A7" w:rsidP="000938A7">
            <w:pPr>
              <w:spacing w:after="0"/>
              <w:jc w:val="left"/>
              <w:rPr>
                <w:rFonts w:ascii="Verdana" w:hAnsi="Verdana" w:cs="Calibri"/>
                <w:sz w:val="18"/>
                <w:szCs w:val="16"/>
                <w:lang w:val="en-US"/>
              </w:rPr>
            </w:pPr>
          </w:p>
        </w:tc>
        <w:tc>
          <w:tcPr>
            <w:tcW w:w="1984" w:type="dxa"/>
            <w:shd w:val="clear" w:color="auto" w:fill="auto"/>
            <w:vAlign w:val="center"/>
          </w:tcPr>
          <w:p w:rsidR="000938A7" w:rsidRPr="008A5417" w:rsidRDefault="000938A7" w:rsidP="000938A7">
            <w:pPr>
              <w:pStyle w:val="Tekstkomentara"/>
              <w:spacing w:after="0"/>
              <w:jc w:val="left"/>
              <w:rPr>
                <w:rFonts w:ascii="Verdana" w:hAnsi="Verdana" w:cs="Calibri"/>
                <w:sz w:val="18"/>
                <w:szCs w:val="16"/>
                <w:lang w:val="en-US"/>
              </w:rPr>
            </w:pPr>
          </w:p>
        </w:tc>
        <w:tc>
          <w:tcPr>
            <w:tcW w:w="1276" w:type="dxa"/>
            <w:shd w:val="clear" w:color="auto" w:fill="auto"/>
            <w:vAlign w:val="center"/>
          </w:tcPr>
          <w:p w:rsidR="000938A7" w:rsidRPr="000938A7" w:rsidRDefault="000938A7" w:rsidP="000938A7">
            <w:pPr>
              <w:spacing w:after="0"/>
              <w:jc w:val="center"/>
              <w:rPr>
                <w:sz w:val="20"/>
              </w:rPr>
            </w:pPr>
            <w:r w:rsidRPr="000938A7">
              <w:rPr>
                <w:rFonts w:ascii="Calibri" w:hAnsi="Calibri"/>
                <w:color w:val="000000"/>
                <w:sz w:val="20"/>
                <w:lang w:val="en-GB" w:eastAsia="en-GB"/>
              </w:rPr>
              <w:sym w:font="Wingdings" w:char="F072"/>
            </w:r>
          </w:p>
        </w:tc>
        <w:tc>
          <w:tcPr>
            <w:tcW w:w="1276" w:type="dxa"/>
            <w:shd w:val="clear" w:color="auto" w:fill="auto"/>
            <w:vAlign w:val="center"/>
          </w:tcPr>
          <w:p w:rsidR="000938A7" w:rsidRPr="000938A7" w:rsidRDefault="000938A7" w:rsidP="000938A7">
            <w:pPr>
              <w:spacing w:after="0"/>
              <w:jc w:val="center"/>
              <w:rPr>
                <w:sz w:val="20"/>
              </w:rPr>
            </w:pPr>
            <w:r w:rsidRPr="000938A7">
              <w:rPr>
                <w:rFonts w:ascii="Calibri" w:hAnsi="Calibri"/>
                <w:color w:val="000000"/>
                <w:sz w:val="20"/>
                <w:lang w:val="en-GB" w:eastAsia="en-GB"/>
              </w:rPr>
              <w:sym w:font="Wingdings" w:char="F072"/>
            </w:r>
          </w:p>
        </w:tc>
        <w:tc>
          <w:tcPr>
            <w:tcW w:w="1276" w:type="dxa"/>
            <w:shd w:val="clear" w:color="auto" w:fill="auto"/>
            <w:vAlign w:val="center"/>
          </w:tcPr>
          <w:p w:rsidR="000938A7" w:rsidRPr="008A5417" w:rsidRDefault="000938A7" w:rsidP="000938A7">
            <w:pPr>
              <w:spacing w:after="0"/>
              <w:jc w:val="center"/>
              <w:rPr>
                <w:rFonts w:ascii="Verdana" w:hAnsi="Verdana"/>
                <w:b/>
                <w:bCs/>
                <w:color w:val="000000"/>
                <w:sz w:val="16"/>
                <w:szCs w:val="16"/>
                <w:lang w:val="en-GB" w:eastAsia="en-GB"/>
              </w:rPr>
            </w:pPr>
            <w:r w:rsidRPr="008A5417">
              <w:rPr>
                <w:rStyle w:val="Tekstrezerviranogmjesta"/>
                <w:rFonts w:ascii="Verdana" w:hAnsi="Verdana"/>
                <w:sz w:val="18"/>
                <w:szCs w:val="18"/>
              </w:rPr>
              <w:t>Choose an item.</w:t>
            </w:r>
          </w:p>
        </w:tc>
        <w:tc>
          <w:tcPr>
            <w:tcW w:w="2409" w:type="dxa"/>
            <w:shd w:val="clear" w:color="auto" w:fill="auto"/>
            <w:vAlign w:val="center"/>
          </w:tcPr>
          <w:p w:rsidR="000938A7" w:rsidRPr="008A5417" w:rsidRDefault="000938A7" w:rsidP="000938A7">
            <w:pPr>
              <w:spacing w:after="0"/>
              <w:jc w:val="left"/>
              <w:rPr>
                <w:rFonts w:ascii="Verdana" w:hAnsi="Verdana" w:cs="Calibri"/>
                <w:sz w:val="18"/>
                <w:szCs w:val="16"/>
                <w:lang w:val="en-US"/>
              </w:rPr>
            </w:pPr>
          </w:p>
        </w:tc>
      </w:tr>
      <w:tr w:rsidR="000938A7" w:rsidRPr="00B53D2E" w:rsidTr="000938A7">
        <w:trPr>
          <w:trHeight w:val="397"/>
        </w:trPr>
        <w:tc>
          <w:tcPr>
            <w:tcW w:w="1560" w:type="dxa"/>
            <w:shd w:val="clear" w:color="auto" w:fill="auto"/>
            <w:vAlign w:val="center"/>
          </w:tcPr>
          <w:p w:rsidR="000938A7" w:rsidRPr="008A5417" w:rsidRDefault="000938A7" w:rsidP="000938A7">
            <w:pPr>
              <w:spacing w:after="0"/>
              <w:jc w:val="left"/>
              <w:rPr>
                <w:rFonts w:ascii="Verdana" w:hAnsi="Verdana" w:cs="Calibri"/>
                <w:sz w:val="18"/>
                <w:szCs w:val="16"/>
                <w:lang w:val="en-US"/>
              </w:rPr>
            </w:pPr>
          </w:p>
        </w:tc>
        <w:tc>
          <w:tcPr>
            <w:tcW w:w="1984" w:type="dxa"/>
            <w:shd w:val="clear" w:color="auto" w:fill="auto"/>
            <w:vAlign w:val="center"/>
          </w:tcPr>
          <w:p w:rsidR="000938A7" w:rsidRPr="008A5417" w:rsidRDefault="000938A7" w:rsidP="000938A7">
            <w:pPr>
              <w:pStyle w:val="Tekstkomentara"/>
              <w:spacing w:after="0"/>
              <w:jc w:val="left"/>
              <w:rPr>
                <w:rFonts w:ascii="Verdana" w:hAnsi="Verdana" w:cs="Calibri"/>
                <w:sz w:val="18"/>
                <w:szCs w:val="16"/>
                <w:lang w:val="en-US"/>
              </w:rPr>
            </w:pPr>
          </w:p>
        </w:tc>
        <w:tc>
          <w:tcPr>
            <w:tcW w:w="1276" w:type="dxa"/>
            <w:shd w:val="clear" w:color="auto" w:fill="auto"/>
            <w:vAlign w:val="center"/>
          </w:tcPr>
          <w:p w:rsidR="000938A7" w:rsidRPr="000938A7" w:rsidRDefault="000938A7" w:rsidP="000938A7">
            <w:pPr>
              <w:spacing w:after="0"/>
              <w:jc w:val="center"/>
              <w:rPr>
                <w:sz w:val="20"/>
              </w:rPr>
            </w:pPr>
            <w:r w:rsidRPr="000938A7">
              <w:rPr>
                <w:rFonts w:ascii="Calibri" w:hAnsi="Calibri"/>
                <w:color w:val="000000"/>
                <w:sz w:val="20"/>
                <w:lang w:val="en-GB" w:eastAsia="en-GB"/>
              </w:rPr>
              <w:sym w:font="Wingdings" w:char="F072"/>
            </w:r>
          </w:p>
        </w:tc>
        <w:tc>
          <w:tcPr>
            <w:tcW w:w="1276" w:type="dxa"/>
            <w:shd w:val="clear" w:color="auto" w:fill="auto"/>
            <w:vAlign w:val="center"/>
          </w:tcPr>
          <w:p w:rsidR="000938A7" w:rsidRPr="000938A7" w:rsidRDefault="000938A7" w:rsidP="000938A7">
            <w:pPr>
              <w:spacing w:after="0"/>
              <w:jc w:val="center"/>
              <w:rPr>
                <w:sz w:val="20"/>
              </w:rPr>
            </w:pPr>
            <w:r w:rsidRPr="000938A7">
              <w:rPr>
                <w:rFonts w:ascii="Calibri" w:hAnsi="Calibri"/>
                <w:color w:val="000000"/>
                <w:sz w:val="20"/>
                <w:lang w:val="en-GB" w:eastAsia="en-GB"/>
              </w:rPr>
              <w:sym w:font="Wingdings" w:char="F072"/>
            </w:r>
          </w:p>
        </w:tc>
        <w:tc>
          <w:tcPr>
            <w:tcW w:w="1276" w:type="dxa"/>
            <w:shd w:val="clear" w:color="auto" w:fill="auto"/>
            <w:vAlign w:val="center"/>
          </w:tcPr>
          <w:p w:rsidR="000938A7" w:rsidRPr="008A5417" w:rsidRDefault="000938A7" w:rsidP="000938A7">
            <w:pPr>
              <w:spacing w:after="0"/>
              <w:jc w:val="center"/>
              <w:rPr>
                <w:rFonts w:ascii="Verdana" w:hAnsi="Verdana"/>
                <w:b/>
                <w:bCs/>
                <w:color w:val="000000"/>
                <w:sz w:val="16"/>
                <w:szCs w:val="16"/>
                <w:lang w:val="en-GB" w:eastAsia="en-GB"/>
              </w:rPr>
            </w:pPr>
            <w:r w:rsidRPr="008A5417">
              <w:rPr>
                <w:rStyle w:val="Tekstrezerviranogmjesta"/>
                <w:rFonts w:ascii="Verdana" w:hAnsi="Verdana"/>
                <w:sz w:val="18"/>
                <w:szCs w:val="18"/>
              </w:rPr>
              <w:t>Choose an item.</w:t>
            </w:r>
          </w:p>
        </w:tc>
        <w:tc>
          <w:tcPr>
            <w:tcW w:w="2409" w:type="dxa"/>
            <w:shd w:val="clear" w:color="auto" w:fill="auto"/>
            <w:vAlign w:val="center"/>
          </w:tcPr>
          <w:p w:rsidR="000938A7" w:rsidRPr="008A5417" w:rsidRDefault="000938A7" w:rsidP="000938A7">
            <w:pPr>
              <w:spacing w:after="0"/>
              <w:jc w:val="left"/>
              <w:rPr>
                <w:rFonts w:ascii="Verdana" w:hAnsi="Verdana" w:cs="Calibri"/>
                <w:sz w:val="18"/>
                <w:szCs w:val="16"/>
                <w:lang w:val="en-US"/>
              </w:rPr>
            </w:pPr>
          </w:p>
        </w:tc>
      </w:tr>
      <w:tr w:rsidR="000938A7" w:rsidRPr="00B53D2E" w:rsidTr="000938A7">
        <w:trPr>
          <w:trHeight w:val="397"/>
        </w:trPr>
        <w:tc>
          <w:tcPr>
            <w:tcW w:w="1560" w:type="dxa"/>
            <w:shd w:val="clear" w:color="auto" w:fill="auto"/>
            <w:vAlign w:val="center"/>
          </w:tcPr>
          <w:p w:rsidR="000938A7" w:rsidRPr="008A5417" w:rsidRDefault="000938A7" w:rsidP="000938A7">
            <w:pPr>
              <w:spacing w:after="0"/>
              <w:jc w:val="left"/>
              <w:rPr>
                <w:rFonts w:ascii="Verdana" w:hAnsi="Verdana" w:cs="Calibri"/>
                <w:sz w:val="18"/>
                <w:szCs w:val="16"/>
                <w:lang w:val="en-US"/>
              </w:rPr>
            </w:pPr>
          </w:p>
        </w:tc>
        <w:tc>
          <w:tcPr>
            <w:tcW w:w="1984" w:type="dxa"/>
            <w:shd w:val="clear" w:color="auto" w:fill="auto"/>
            <w:vAlign w:val="center"/>
          </w:tcPr>
          <w:p w:rsidR="000938A7" w:rsidRPr="008A5417" w:rsidRDefault="000938A7" w:rsidP="000938A7">
            <w:pPr>
              <w:pStyle w:val="Tekstkomentara"/>
              <w:spacing w:after="0"/>
              <w:jc w:val="left"/>
              <w:rPr>
                <w:rFonts w:ascii="Verdana" w:hAnsi="Verdana" w:cs="Calibri"/>
                <w:sz w:val="18"/>
                <w:szCs w:val="16"/>
                <w:lang w:val="en-US"/>
              </w:rPr>
            </w:pPr>
          </w:p>
        </w:tc>
        <w:tc>
          <w:tcPr>
            <w:tcW w:w="1276" w:type="dxa"/>
            <w:shd w:val="clear" w:color="auto" w:fill="auto"/>
            <w:vAlign w:val="center"/>
          </w:tcPr>
          <w:p w:rsidR="000938A7" w:rsidRPr="000938A7" w:rsidRDefault="000938A7" w:rsidP="000938A7">
            <w:pPr>
              <w:spacing w:after="0"/>
              <w:jc w:val="center"/>
              <w:rPr>
                <w:sz w:val="20"/>
              </w:rPr>
            </w:pPr>
            <w:r w:rsidRPr="000938A7">
              <w:rPr>
                <w:rFonts w:ascii="Calibri" w:hAnsi="Calibri"/>
                <w:color w:val="000000"/>
                <w:sz w:val="20"/>
                <w:lang w:val="en-GB" w:eastAsia="en-GB"/>
              </w:rPr>
              <w:sym w:font="Wingdings" w:char="F072"/>
            </w:r>
          </w:p>
        </w:tc>
        <w:tc>
          <w:tcPr>
            <w:tcW w:w="1276" w:type="dxa"/>
            <w:shd w:val="clear" w:color="auto" w:fill="auto"/>
            <w:vAlign w:val="center"/>
          </w:tcPr>
          <w:p w:rsidR="000938A7" w:rsidRPr="000938A7" w:rsidRDefault="000938A7" w:rsidP="000938A7">
            <w:pPr>
              <w:spacing w:after="0"/>
              <w:jc w:val="center"/>
              <w:rPr>
                <w:sz w:val="20"/>
              </w:rPr>
            </w:pPr>
            <w:r w:rsidRPr="000938A7">
              <w:rPr>
                <w:rFonts w:ascii="Calibri" w:hAnsi="Calibri"/>
                <w:color w:val="000000"/>
                <w:sz w:val="20"/>
                <w:lang w:val="en-GB" w:eastAsia="en-GB"/>
              </w:rPr>
              <w:sym w:font="Wingdings" w:char="F072"/>
            </w:r>
          </w:p>
        </w:tc>
        <w:tc>
          <w:tcPr>
            <w:tcW w:w="1276" w:type="dxa"/>
            <w:shd w:val="clear" w:color="auto" w:fill="auto"/>
            <w:vAlign w:val="center"/>
          </w:tcPr>
          <w:p w:rsidR="000938A7" w:rsidRPr="008A5417" w:rsidRDefault="000938A7" w:rsidP="000938A7">
            <w:pPr>
              <w:spacing w:after="0"/>
              <w:jc w:val="center"/>
              <w:rPr>
                <w:rFonts w:ascii="Verdana" w:hAnsi="Verdana"/>
                <w:b/>
                <w:bCs/>
                <w:color w:val="000000"/>
                <w:sz w:val="16"/>
                <w:szCs w:val="16"/>
                <w:lang w:val="en-GB" w:eastAsia="en-GB"/>
              </w:rPr>
            </w:pPr>
            <w:r w:rsidRPr="008A5417">
              <w:rPr>
                <w:rStyle w:val="Tekstrezerviranogmjesta"/>
                <w:rFonts w:ascii="Verdana" w:hAnsi="Verdana"/>
                <w:sz w:val="18"/>
                <w:szCs w:val="18"/>
              </w:rPr>
              <w:t>Choose an item.</w:t>
            </w:r>
          </w:p>
        </w:tc>
        <w:tc>
          <w:tcPr>
            <w:tcW w:w="2409" w:type="dxa"/>
            <w:shd w:val="clear" w:color="auto" w:fill="auto"/>
            <w:vAlign w:val="center"/>
          </w:tcPr>
          <w:p w:rsidR="000938A7" w:rsidRPr="008A5417" w:rsidRDefault="000938A7" w:rsidP="000938A7">
            <w:pPr>
              <w:spacing w:after="0"/>
              <w:jc w:val="left"/>
              <w:rPr>
                <w:rFonts w:ascii="Verdana" w:hAnsi="Verdana" w:cs="Calibri"/>
                <w:sz w:val="18"/>
                <w:szCs w:val="16"/>
                <w:lang w:val="en-US"/>
              </w:rPr>
            </w:pPr>
          </w:p>
        </w:tc>
      </w:tr>
    </w:tbl>
    <w:p w:rsidR="00424233" w:rsidRDefault="00424233" w:rsidP="00C63472">
      <w:pPr>
        <w:pStyle w:val="Text4"/>
        <w:spacing w:after="0"/>
        <w:rPr>
          <w:lang w:val="en-GB"/>
        </w:rPr>
      </w:pPr>
    </w:p>
    <w:p w:rsidR="00424233" w:rsidRDefault="00123954" w:rsidP="002C7787">
      <w:pPr>
        <w:pStyle w:val="Tekstkomentara"/>
        <w:spacing w:after="120"/>
        <w:rPr>
          <w:rFonts w:ascii="Verdana" w:hAnsi="Verdana" w:cs="Calibri"/>
          <w:u w:val="single"/>
          <w:lang w:val="en-GB"/>
        </w:rPr>
      </w:pPr>
      <w:r w:rsidRPr="002C7787">
        <w:rPr>
          <w:rFonts w:ascii="Verdana" w:hAnsi="Verdana" w:cs="Calibri"/>
          <w:u w:val="single"/>
          <w:lang w:val="en-GB"/>
        </w:rPr>
        <w:t xml:space="preserve">Table </w:t>
      </w:r>
      <w:r w:rsidR="002C7787">
        <w:rPr>
          <w:rFonts w:ascii="Verdana" w:hAnsi="Verdana" w:cs="Calibri"/>
          <w:u w:val="single"/>
          <w:lang w:val="en-GB"/>
        </w:rPr>
        <w:t>B2</w:t>
      </w:r>
      <w:r w:rsidR="00424233" w:rsidRPr="002C7787">
        <w:rPr>
          <w:rFonts w:ascii="Verdana" w:hAnsi="Verdana" w:cs="Calibri"/>
          <w:u w:val="single"/>
          <w:lang w:val="en-GB"/>
        </w:rPr>
        <w:t xml:space="preserve">: </w:t>
      </w:r>
      <w:r w:rsidR="00CE0792" w:rsidRPr="002C7787">
        <w:rPr>
          <w:rFonts w:ascii="Verdana" w:hAnsi="Verdana" w:cs="Calibri"/>
          <w:u w:val="single"/>
          <w:lang w:val="en-GB"/>
        </w:rPr>
        <w:t>Exceptional changes to</w:t>
      </w:r>
      <w:r w:rsidR="002C7787">
        <w:rPr>
          <w:rFonts w:ascii="Verdana" w:hAnsi="Verdana" w:cs="Calibri"/>
          <w:u w:val="single"/>
          <w:lang w:val="en-GB"/>
        </w:rPr>
        <w:t xml:space="preserve"> T</w:t>
      </w:r>
      <w:r w:rsidR="00E02506" w:rsidRPr="002C7787">
        <w:rPr>
          <w:rFonts w:ascii="Verdana" w:hAnsi="Verdana" w:cs="Calibri"/>
          <w:u w:val="single"/>
          <w:lang w:val="en-GB"/>
        </w:rPr>
        <w:t>able B</w:t>
      </w:r>
      <w:r w:rsidR="008A5417">
        <w:rPr>
          <w:rFonts w:ascii="Verdana" w:hAnsi="Verdana" w:cs="Calibri"/>
          <w:u w:val="single"/>
          <w:lang w:val="en-GB"/>
        </w:rPr>
        <w:t xml:space="preserve"> (if applicable)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402"/>
        <w:gridCol w:w="1134"/>
        <w:gridCol w:w="3402"/>
      </w:tblGrid>
      <w:tr w:rsidR="002C7787" w:rsidRPr="00E07603" w:rsidTr="006120E0">
        <w:tc>
          <w:tcPr>
            <w:tcW w:w="1809" w:type="dxa"/>
            <w:shd w:val="clear" w:color="auto" w:fill="D9D9D9"/>
            <w:vAlign w:val="center"/>
          </w:tcPr>
          <w:p w:rsidR="002C7787" w:rsidRDefault="002C7787" w:rsidP="006120E0">
            <w:pPr>
              <w:spacing w:after="0"/>
              <w:jc w:val="left"/>
              <w:rPr>
                <w:rFonts w:ascii="Verdana" w:hAnsi="Verdana" w:cs="Calibri"/>
                <w:b/>
                <w:sz w:val="16"/>
                <w:szCs w:val="16"/>
                <w:lang w:val="en-GB"/>
              </w:rPr>
            </w:pPr>
            <w:r w:rsidRPr="006F4221">
              <w:rPr>
                <w:rFonts w:ascii="Verdana" w:hAnsi="Verdana" w:cs="Calibri"/>
                <w:b/>
                <w:sz w:val="16"/>
                <w:szCs w:val="16"/>
                <w:lang w:val="en-GB"/>
              </w:rPr>
              <w:t>Component code</w:t>
            </w:r>
          </w:p>
          <w:p w:rsidR="002C7787" w:rsidRPr="003C1AAB" w:rsidRDefault="002C7787" w:rsidP="006120E0">
            <w:pPr>
              <w:spacing w:after="0"/>
              <w:jc w:val="left"/>
              <w:rPr>
                <w:rFonts w:ascii="Verdana" w:hAnsi="Verdana" w:cs="Calibri"/>
                <w:sz w:val="16"/>
                <w:szCs w:val="16"/>
                <w:lang w:val="en-GB"/>
              </w:rPr>
            </w:pPr>
            <w:r w:rsidRPr="003C1AAB">
              <w:rPr>
                <w:rFonts w:ascii="Verdana" w:hAnsi="Verdana" w:cs="Calibri"/>
                <w:sz w:val="16"/>
                <w:szCs w:val="16"/>
                <w:lang w:val="en-GB"/>
              </w:rPr>
              <w:t>(if any)</w:t>
            </w:r>
          </w:p>
        </w:tc>
        <w:tc>
          <w:tcPr>
            <w:tcW w:w="3402" w:type="dxa"/>
            <w:shd w:val="clear" w:color="auto" w:fill="D9D9D9"/>
            <w:vAlign w:val="center"/>
          </w:tcPr>
          <w:p w:rsidR="002C7787" w:rsidRDefault="002C7787" w:rsidP="006120E0">
            <w:pPr>
              <w:spacing w:after="0"/>
              <w:jc w:val="left"/>
              <w:rPr>
                <w:rFonts w:ascii="Verdana" w:hAnsi="Verdana" w:cs="Calibri"/>
                <w:b/>
                <w:sz w:val="16"/>
                <w:szCs w:val="16"/>
                <w:lang w:val="en-GB"/>
              </w:rPr>
            </w:pPr>
            <w:r w:rsidRPr="006F4221">
              <w:rPr>
                <w:rFonts w:ascii="Verdana" w:hAnsi="Verdana" w:cs="Calibri"/>
                <w:b/>
                <w:sz w:val="16"/>
                <w:szCs w:val="16"/>
                <w:lang w:val="en-GB"/>
              </w:rPr>
              <w:t>Component title at the Sending Institution</w:t>
            </w:r>
          </w:p>
          <w:p w:rsidR="002C7787" w:rsidRPr="006F4221" w:rsidRDefault="002C7787" w:rsidP="006120E0">
            <w:pPr>
              <w:spacing w:after="0"/>
              <w:jc w:val="left"/>
              <w:rPr>
                <w:rFonts w:ascii="Verdana" w:hAnsi="Verdana" w:cs="Calibri"/>
                <w:b/>
                <w:sz w:val="16"/>
                <w:szCs w:val="16"/>
                <w:lang w:val="en-GB"/>
              </w:rPr>
            </w:pPr>
            <w:r w:rsidRPr="003C1AAB">
              <w:rPr>
                <w:rFonts w:ascii="Verdana" w:hAnsi="Verdana" w:cs="Calibri"/>
                <w:sz w:val="16"/>
                <w:szCs w:val="16"/>
                <w:lang w:val="en-GB"/>
              </w:rPr>
              <w:t>(as indicated in the course catalogue)</w:t>
            </w:r>
          </w:p>
        </w:tc>
        <w:tc>
          <w:tcPr>
            <w:tcW w:w="1134" w:type="dxa"/>
            <w:shd w:val="clear" w:color="auto" w:fill="D9D9D9"/>
            <w:vAlign w:val="center"/>
          </w:tcPr>
          <w:p w:rsidR="002C7787" w:rsidRDefault="002C7787" w:rsidP="006120E0">
            <w:pPr>
              <w:spacing w:after="0"/>
              <w:jc w:val="left"/>
              <w:rPr>
                <w:rFonts w:ascii="Verdana" w:hAnsi="Verdana" w:cs="Calibri"/>
                <w:sz w:val="16"/>
                <w:szCs w:val="16"/>
                <w:lang w:val="en-GB"/>
              </w:rPr>
            </w:pPr>
            <w:r w:rsidRPr="006F4221">
              <w:rPr>
                <w:rFonts w:ascii="Verdana" w:hAnsi="Verdana" w:cs="Calibri"/>
                <w:b/>
                <w:sz w:val="16"/>
                <w:szCs w:val="16"/>
                <w:lang w:val="en-GB"/>
              </w:rPr>
              <w:t xml:space="preserve">Semester </w:t>
            </w:r>
            <w:r>
              <w:rPr>
                <w:rFonts w:ascii="Verdana" w:hAnsi="Verdana" w:cs="Calibri"/>
                <w:sz w:val="16"/>
                <w:szCs w:val="16"/>
                <w:lang w:val="en-GB"/>
              </w:rPr>
              <w:t>(</w:t>
            </w:r>
            <w:r w:rsidRPr="003C1AAB">
              <w:rPr>
                <w:rFonts w:ascii="Verdana" w:hAnsi="Verdana" w:cs="Calibri"/>
                <w:sz w:val="16"/>
                <w:szCs w:val="16"/>
                <w:lang w:val="en-GB"/>
              </w:rPr>
              <w:t>autumn/spring</w:t>
            </w:r>
            <w:r>
              <w:rPr>
                <w:rFonts w:ascii="Verdana" w:hAnsi="Verdana" w:cs="Calibri"/>
                <w:sz w:val="16"/>
                <w:szCs w:val="16"/>
                <w:lang w:val="en-GB"/>
              </w:rPr>
              <w:t xml:space="preserve">) </w:t>
            </w:r>
          </w:p>
          <w:p w:rsidR="002C7787" w:rsidRPr="006F4221" w:rsidRDefault="002C7787" w:rsidP="006120E0">
            <w:pPr>
              <w:spacing w:after="0"/>
              <w:jc w:val="left"/>
              <w:rPr>
                <w:rFonts w:ascii="Verdana" w:hAnsi="Verdana" w:cs="Calibri"/>
                <w:b/>
                <w:sz w:val="16"/>
                <w:szCs w:val="16"/>
                <w:lang w:val="en-GB"/>
              </w:rPr>
            </w:pPr>
            <w:r w:rsidRPr="003C1AAB">
              <w:rPr>
                <w:rFonts w:ascii="Verdana" w:hAnsi="Verdana" w:cs="Calibri"/>
                <w:sz w:val="16"/>
                <w:szCs w:val="16"/>
                <w:lang w:val="en-GB"/>
              </w:rPr>
              <w:t>[or term]</w:t>
            </w:r>
          </w:p>
        </w:tc>
        <w:tc>
          <w:tcPr>
            <w:tcW w:w="3402" w:type="dxa"/>
            <w:shd w:val="clear" w:color="auto" w:fill="D9D9D9"/>
            <w:vAlign w:val="center"/>
          </w:tcPr>
          <w:p w:rsidR="002C7787" w:rsidRPr="006F4221" w:rsidRDefault="002C7787" w:rsidP="006120E0">
            <w:pPr>
              <w:spacing w:after="0"/>
              <w:jc w:val="left"/>
              <w:rPr>
                <w:rFonts w:ascii="Verdana" w:hAnsi="Verdana" w:cs="Calibri"/>
                <w:b/>
                <w:sz w:val="16"/>
                <w:szCs w:val="16"/>
                <w:lang w:val="en-GB"/>
              </w:rPr>
            </w:pPr>
            <w:r w:rsidRPr="006F4221">
              <w:rPr>
                <w:rFonts w:ascii="Verdana" w:hAnsi="Verdana" w:cs="Calibri"/>
                <w:b/>
                <w:sz w:val="16"/>
                <w:szCs w:val="16"/>
                <w:lang w:val="en-GB"/>
              </w:rPr>
              <w:t xml:space="preserve">Number of ECTS credits </w:t>
            </w:r>
            <w:r w:rsidRPr="00DE5CF8">
              <w:rPr>
                <w:rFonts w:ascii="Verdana" w:hAnsi="Verdana" w:cs="Calibri"/>
                <w:sz w:val="16"/>
                <w:szCs w:val="16"/>
                <w:lang w:val="en-GB"/>
              </w:rPr>
              <w:t>(or equivalent)</w:t>
            </w:r>
            <w:r w:rsidRPr="006F4221">
              <w:rPr>
                <w:rFonts w:ascii="Verdana" w:hAnsi="Verdana" w:cs="Calibri"/>
                <w:b/>
                <w:sz w:val="16"/>
                <w:szCs w:val="16"/>
                <w:lang w:val="en-GB"/>
              </w:rPr>
              <w:t xml:space="preserve"> to be recognised by the Sending Institution</w:t>
            </w:r>
          </w:p>
        </w:tc>
      </w:tr>
      <w:tr w:rsidR="002C7787" w:rsidRPr="00E07603" w:rsidTr="006120E0">
        <w:trPr>
          <w:trHeight w:val="397"/>
        </w:trPr>
        <w:tc>
          <w:tcPr>
            <w:tcW w:w="1809" w:type="dxa"/>
            <w:shd w:val="clear" w:color="auto" w:fill="auto"/>
          </w:tcPr>
          <w:p w:rsidR="002C7787" w:rsidRPr="00A740AA" w:rsidRDefault="002C7787" w:rsidP="006120E0">
            <w:pPr>
              <w:spacing w:before="120" w:after="120"/>
              <w:rPr>
                <w:rFonts w:ascii="Verdana" w:hAnsi="Verdana" w:cs="Calibri"/>
                <w:i/>
                <w:sz w:val="16"/>
                <w:lang w:val="en-US"/>
              </w:rPr>
            </w:pPr>
          </w:p>
        </w:tc>
        <w:tc>
          <w:tcPr>
            <w:tcW w:w="3402" w:type="dxa"/>
            <w:shd w:val="clear" w:color="auto" w:fill="auto"/>
          </w:tcPr>
          <w:p w:rsidR="002C7787" w:rsidRPr="00A740AA" w:rsidRDefault="002C7787" w:rsidP="006120E0">
            <w:pPr>
              <w:spacing w:before="120" w:after="120"/>
              <w:rPr>
                <w:rFonts w:ascii="Verdana" w:hAnsi="Verdana" w:cs="Calibri"/>
                <w:i/>
                <w:sz w:val="16"/>
                <w:lang w:val="en-US"/>
              </w:rPr>
            </w:pPr>
          </w:p>
        </w:tc>
        <w:tc>
          <w:tcPr>
            <w:tcW w:w="1134" w:type="dxa"/>
            <w:shd w:val="clear" w:color="auto" w:fill="auto"/>
          </w:tcPr>
          <w:p w:rsidR="002C7787" w:rsidRPr="00A740AA" w:rsidRDefault="002C7787" w:rsidP="006120E0">
            <w:pPr>
              <w:spacing w:before="120" w:after="120"/>
              <w:rPr>
                <w:rFonts w:ascii="Verdana" w:hAnsi="Verdana" w:cs="Calibri"/>
                <w:i/>
                <w:sz w:val="16"/>
                <w:lang w:val="en-US"/>
              </w:rPr>
            </w:pPr>
          </w:p>
        </w:tc>
        <w:tc>
          <w:tcPr>
            <w:tcW w:w="3402" w:type="dxa"/>
            <w:shd w:val="clear" w:color="auto" w:fill="auto"/>
          </w:tcPr>
          <w:p w:rsidR="002C7787" w:rsidRPr="00A740AA" w:rsidRDefault="002C7787" w:rsidP="006120E0">
            <w:pPr>
              <w:spacing w:before="120" w:after="120"/>
              <w:rPr>
                <w:rFonts w:ascii="Verdana" w:hAnsi="Verdana" w:cs="Calibri"/>
                <w:i/>
                <w:sz w:val="16"/>
                <w:lang w:val="en-US"/>
              </w:rPr>
            </w:pPr>
          </w:p>
        </w:tc>
      </w:tr>
      <w:tr w:rsidR="008A5417" w:rsidRPr="00E07603" w:rsidTr="006120E0">
        <w:trPr>
          <w:trHeight w:val="397"/>
        </w:trPr>
        <w:tc>
          <w:tcPr>
            <w:tcW w:w="1809" w:type="dxa"/>
            <w:shd w:val="clear" w:color="auto" w:fill="auto"/>
          </w:tcPr>
          <w:p w:rsidR="008A5417" w:rsidRPr="00A740AA" w:rsidRDefault="008A5417" w:rsidP="006120E0">
            <w:pPr>
              <w:spacing w:before="120" w:after="120"/>
              <w:rPr>
                <w:rFonts w:ascii="Verdana" w:hAnsi="Verdana" w:cs="Calibri"/>
                <w:i/>
                <w:sz w:val="16"/>
                <w:lang w:val="en-US"/>
              </w:rPr>
            </w:pPr>
          </w:p>
        </w:tc>
        <w:tc>
          <w:tcPr>
            <w:tcW w:w="3402" w:type="dxa"/>
            <w:shd w:val="clear" w:color="auto" w:fill="auto"/>
          </w:tcPr>
          <w:p w:rsidR="008A5417" w:rsidRPr="00A740AA" w:rsidRDefault="008A5417" w:rsidP="006120E0">
            <w:pPr>
              <w:spacing w:before="120" w:after="120"/>
              <w:rPr>
                <w:rFonts w:ascii="Verdana" w:hAnsi="Verdana" w:cs="Calibri"/>
                <w:i/>
                <w:sz w:val="16"/>
                <w:lang w:val="en-US"/>
              </w:rPr>
            </w:pPr>
          </w:p>
        </w:tc>
        <w:tc>
          <w:tcPr>
            <w:tcW w:w="1134" w:type="dxa"/>
            <w:shd w:val="clear" w:color="auto" w:fill="auto"/>
          </w:tcPr>
          <w:p w:rsidR="008A5417" w:rsidRPr="00A740AA" w:rsidRDefault="008A5417" w:rsidP="006120E0">
            <w:pPr>
              <w:spacing w:before="120" w:after="120"/>
              <w:rPr>
                <w:rFonts w:ascii="Verdana" w:hAnsi="Verdana" w:cs="Calibri"/>
                <w:i/>
                <w:sz w:val="16"/>
                <w:lang w:val="en-US"/>
              </w:rPr>
            </w:pPr>
          </w:p>
        </w:tc>
        <w:tc>
          <w:tcPr>
            <w:tcW w:w="3402" w:type="dxa"/>
            <w:shd w:val="clear" w:color="auto" w:fill="auto"/>
          </w:tcPr>
          <w:p w:rsidR="008A5417" w:rsidRPr="00A740AA" w:rsidRDefault="008A5417" w:rsidP="006120E0">
            <w:pPr>
              <w:spacing w:before="120" w:after="120"/>
              <w:rPr>
                <w:rFonts w:ascii="Verdana" w:hAnsi="Verdana" w:cs="Calibri"/>
                <w:i/>
                <w:sz w:val="16"/>
                <w:lang w:val="en-US"/>
              </w:rPr>
            </w:pPr>
          </w:p>
        </w:tc>
      </w:tr>
    </w:tbl>
    <w:p w:rsidR="002C7787" w:rsidRPr="002C7787" w:rsidRDefault="002C7787" w:rsidP="008C3649">
      <w:pPr>
        <w:pStyle w:val="Tekstkomentara"/>
        <w:spacing w:after="0"/>
        <w:rPr>
          <w:rFonts w:ascii="Verdana" w:hAnsi="Verdana" w:cs="Calibri"/>
          <w:u w:val="single"/>
          <w:lang w:val="en-US"/>
        </w:rPr>
      </w:pPr>
    </w:p>
    <w:p w:rsidR="00123954" w:rsidRDefault="00123954" w:rsidP="008C3649">
      <w:pPr>
        <w:spacing w:after="120"/>
        <w:rPr>
          <w:rFonts w:ascii="Verdana" w:hAnsi="Verdana" w:cs="Calibri"/>
          <w:sz w:val="20"/>
          <w:lang w:val="en-GB"/>
        </w:rPr>
      </w:pPr>
      <w:r>
        <w:rPr>
          <w:rFonts w:ascii="Verdana" w:hAnsi="Verdana" w:cs="Calibri"/>
          <w:sz w:val="20"/>
          <w:lang w:val="en-GB"/>
        </w:rPr>
        <w:t>T</w:t>
      </w:r>
      <w:r w:rsidR="00B8729A">
        <w:rPr>
          <w:rFonts w:ascii="Verdana" w:hAnsi="Verdana" w:cs="Calibri"/>
          <w:sz w:val="20"/>
          <w:lang w:val="en-GB"/>
        </w:rPr>
        <w:t>he Student, the Sending and the Receiving I</w:t>
      </w:r>
      <w:r w:rsidRPr="00354F60">
        <w:rPr>
          <w:rFonts w:ascii="Verdana" w:hAnsi="Verdana" w:cs="Calibri"/>
          <w:sz w:val="20"/>
          <w:lang w:val="en-GB"/>
        </w:rPr>
        <w:t>nstitution</w:t>
      </w:r>
      <w:r>
        <w:rPr>
          <w:rFonts w:ascii="Verdana" w:hAnsi="Verdana" w:cs="Calibri"/>
          <w:sz w:val="20"/>
          <w:lang w:val="en-GB"/>
        </w:rPr>
        <w:t>s</w:t>
      </w:r>
      <w:r w:rsidRPr="00354F60">
        <w:rPr>
          <w:rFonts w:ascii="Verdana" w:hAnsi="Verdana" w:cs="Calibri"/>
          <w:sz w:val="20"/>
          <w:lang w:val="en-GB"/>
        </w:rPr>
        <w:t xml:space="preserve"> confirm that the</w:t>
      </w:r>
      <w:r>
        <w:rPr>
          <w:rFonts w:ascii="Verdana" w:hAnsi="Verdana" w:cs="Calibri"/>
          <w:sz w:val="20"/>
          <w:lang w:val="en-GB"/>
        </w:rPr>
        <w:t>y approve the</w:t>
      </w:r>
      <w:r w:rsidRPr="00354F60">
        <w:rPr>
          <w:rFonts w:ascii="Verdana" w:hAnsi="Verdana" w:cs="Calibri"/>
          <w:sz w:val="20"/>
          <w:lang w:val="en-GB"/>
        </w:rPr>
        <w:t xml:space="preserve"> proposed amendments to the </w:t>
      </w:r>
      <w:r>
        <w:rPr>
          <w:rFonts w:ascii="Verdana" w:hAnsi="Verdana" w:cs="Calibri"/>
          <w:sz w:val="20"/>
          <w:lang w:val="en-GB"/>
        </w:rPr>
        <w:t>mobility programme.</w:t>
      </w:r>
    </w:p>
    <w:p w:rsidR="00123954" w:rsidRDefault="00123954" w:rsidP="00353E58">
      <w:pPr>
        <w:spacing w:after="0"/>
        <w:rPr>
          <w:rFonts w:ascii="Verdana" w:hAnsi="Verdana" w:cs="Calibri"/>
          <w:sz w:val="20"/>
          <w:lang w:val="en-GB"/>
        </w:rPr>
      </w:pPr>
      <w:r>
        <w:rPr>
          <w:rFonts w:ascii="Verdana" w:hAnsi="Verdana" w:cs="Calibri"/>
          <w:sz w:val="20"/>
          <w:lang w:val="en-GB"/>
        </w:rPr>
        <w:t>Approval</w:t>
      </w:r>
      <w:r w:rsidR="00B8729A">
        <w:rPr>
          <w:rFonts w:ascii="Verdana" w:hAnsi="Verdana" w:cs="Calibri"/>
          <w:sz w:val="20"/>
          <w:lang w:val="en-GB"/>
        </w:rPr>
        <w:t xml:space="preserve"> by e-mail or signature of the S</w:t>
      </w:r>
      <w:r w:rsidRPr="00354F60">
        <w:rPr>
          <w:rFonts w:ascii="Verdana" w:hAnsi="Verdana" w:cs="Calibri"/>
          <w:sz w:val="20"/>
          <w:lang w:val="en-GB"/>
        </w:rPr>
        <w:t>tudent</w:t>
      </w:r>
      <w:r>
        <w:rPr>
          <w:rFonts w:ascii="Verdana" w:hAnsi="Verdana" w:cs="Calibri"/>
          <w:sz w:val="20"/>
          <w:lang w:val="en-GB"/>
        </w:rPr>
        <w:t xml:space="preserve"> and of the </w:t>
      </w:r>
      <w:r w:rsidR="00B8729A">
        <w:rPr>
          <w:rFonts w:ascii="Verdana" w:hAnsi="Verdana" w:cs="Calibri"/>
          <w:sz w:val="20"/>
          <w:lang w:val="en-GB"/>
        </w:rPr>
        <w:t>S</w:t>
      </w:r>
      <w:r w:rsidRPr="00354F60">
        <w:rPr>
          <w:rFonts w:ascii="Verdana" w:hAnsi="Verdana" w:cs="Calibri"/>
          <w:sz w:val="20"/>
          <w:lang w:val="en-GB"/>
        </w:rPr>
        <w:t xml:space="preserve">ending and </w:t>
      </w:r>
      <w:r w:rsidR="00B8729A">
        <w:rPr>
          <w:rFonts w:ascii="Verdana" w:hAnsi="Verdana" w:cs="Calibri"/>
          <w:sz w:val="20"/>
          <w:lang w:val="en-GB"/>
        </w:rPr>
        <w:t>Receiving I</w:t>
      </w:r>
      <w:r w:rsidRPr="00354F60">
        <w:rPr>
          <w:rFonts w:ascii="Verdana" w:hAnsi="Verdana" w:cs="Calibri"/>
          <w:sz w:val="20"/>
          <w:lang w:val="en-GB"/>
        </w:rPr>
        <w:t>nstitution</w:t>
      </w:r>
      <w:r>
        <w:rPr>
          <w:rFonts w:ascii="Verdana" w:hAnsi="Verdana" w:cs="Calibri"/>
          <w:sz w:val="20"/>
          <w:lang w:val="en-GB"/>
        </w:rPr>
        <w:t xml:space="preserve"> responsible persons.</w:t>
      </w:r>
    </w:p>
    <w:p w:rsidR="008C3649" w:rsidRPr="00353E58" w:rsidRDefault="008C3649" w:rsidP="00353E58">
      <w:pPr>
        <w:keepNext/>
        <w:keepLines/>
        <w:spacing w:after="120"/>
        <w:rPr>
          <w:rFonts w:ascii="Verdana" w:hAnsi="Verdana" w:cs="Calibri"/>
          <w:b/>
          <w:color w:val="002060"/>
          <w:sz w:val="22"/>
          <w:lang w:val="en-GB"/>
        </w:rPr>
      </w:pPr>
    </w:p>
    <w:p w:rsidR="008318D5" w:rsidRDefault="008318D5" w:rsidP="008A5417">
      <w:pPr>
        <w:keepNext/>
        <w:keepLines/>
        <w:spacing w:after="120"/>
        <w:rPr>
          <w:rFonts w:ascii="Verdana" w:hAnsi="Verdana" w:cs="Calibri"/>
          <w:b/>
          <w:color w:val="002060"/>
          <w:sz w:val="22"/>
          <w:lang w:val="en-GB"/>
        </w:rPr>
      </w:pPr>
      <w:r w:rsidRPr="008A5417">
        <w:rPr>
          <w:rFonts w:ascii="Verdana" w:hAnsi="Verdana" w:cs="Calibri"/>
          <w:b/>
          <w:color w:val="002060"/>
          <w:sz w:val="22"/>
          <w:lang w:val="en-GB"/>
        </w:rPr>
        <w:t xml:space="preserve">II. </w:t>
      </w:r>
      <w:r w:rsidR="008A5417">
        <w:rPr>
          <w:rFonts w:ascii="Verdana" w:hAnsi="Verdana" w:cs="Calibri"/>
          <w:b/>
          <w:color w:val="002060"/>
          <w:sz w:val="22"/>
          <w:lang w:val="en-GB"/>
        </w:rPr>
        <w:t>Changes in the responsible person(s), if any: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13"/>
        <w:gridCol w:w="4816"/>
      </w:tblGrid>
      <w:tr w:rsidR="00996B38" w:rsidRPr="00E07603" w:rsidTr="00EA769C">
        <w:trPr>
          <w:trHeight w:val="340"/>
        </w:trPr>
        <w:tc>
          <w:tcPr>
            <w:tcW w:w="9779" w:type="dxa"/>
            <w:gridSpan w:val="2"/>
            <w:shd w:val="clear" w:color="auto" w:fill="auto"/>
            <w:vAlign w:val="center"/>
          </w:tcPr>
          <w:p w:rsidR="008A5417" w:rsidRPr="00EA769C" w:rsidRDefault="008A5417" w:rsidP="00EA769C">
            <w:pPr>
              <w:spacing w:after="0"/>
              <w:jc w:val="left"/>
              <w:rPr>
                <w:rFonts w:ascii="Verdana" w:hAnsi="Verdana" w:cs="Calibri"/>
                <w:b/>
                <w:sz w:val="18"/>
                <w:lang w:val="en-GB"/>
              </w:rPr>
            </w:pPr>
            <w:r w:rsidRPr="00EA769C">
              <w:rPr>
                <w:rFonts w:ascii="Verdana" w:hAnsi="Verdana" w:cs="Calibri"/>
                <w:b/>
                <w:sz w:val="18"/>
                <w:lang w:val="en-GB"/>
              </w:rPr>
              <w:t>New responsible person at the Sending Institution:</w:t>
            </w:r>
          </w:p>
        </w:tc>
      </w:tr>
      <w:tr w:rsidR="00996B38" w:rsidRPr="00EA769C" w:rsidTr="00EA769C">
        <w:trPr>
          <w:trHeight w:val="340"/>
        </w:trPr>
        <w:tc>
          <w:tcPr>
            <w:tcW w:w="4889" w:type="dxa"/>
            <w:shd w:val="clear" w:color="auto" w:fill="auto"/>
            <w:vAlign w:val="center"/>
          </w:tcPr>
          <w:p w:rsidR="008A5417" w:rsidRPr="00EA769C" w:rsidRDefault="008A5417" w:rsidP="00EA769C">
            <w:pPr>
              <w:keepNext/>
              <w:keepLines/>
              <w:spacing w:after="0"/>
              <w:jc w:val="left"/>
              <w:rPr>
                <w:rFonts w:ascii="Verdana" w:hAnsi="Verdana" w:cs="Calibri"/>
                <w:sz w:val="18"/>
                <w:lang w:val="en-GB"/>
              </w:rPr>
            </w:pPr>
            <w:r w:rsidRPr="00EA769C">
              <w:rPr>
                <w:rFonts w:ascii="Verdana" w:hAnsi="Verdana" w:cs="Calibri"/>
                <w:sz w:val="18"/>
                <w:lang w:val="en-GB"/>
              </w:rPr>
              <w:t xml:space="preserve">Name: </w:t>
            </w:r>
          </w:p>
        </w:tc>
        <w:tc>
          <w:tcPr>
            <w:tcW w:w="4890" w:type="dxa"/>
            <w:shd w:val="clear" w:color="auto" w:fill="auto"/>
            <w:vAlign w:val="center"/>
          </w:tcPr>
          <w:p w:rsidR="008A5417" w:rsidRPr="00EA769C" w:rsidRDefault="008A5417" w:rsidP="00EA769C">
            <w:pPr>
              <w:keepNext/>
              <w:keepLines/>
              <w:spacing w:after="0"/>
              <w:jc w:val="left"/>
              <w:rPr>
                <w:rFonts w:ascii="Verdana" w:hAnsi="Verdana" w:cs="Calibri"/>
                <w:sz w:val="18"/>
                <w:lang w:val="en-GB"/>
              </w:rPr>
            </w:pPr>
            <w:r w:rsidRPr="00EA769C">
              <w:rPr>
                <w:rFonts w:ascii="Verdana" w:hAnsi="Verdana" w:cs="Calibri"/>
                <w:sz w:val="18"/>
                <w:lang w:val="en-GB"/>
              </w:rPr>
              <w:t>Function:</w:t>
            </w:r>
          </w:p>
        </w:tc>
      </w:tr>
      <w:tr w:rsidR="00996B38" w:rsidRPr="00EA769C" w:rsidTr="00EA769C">
        <w:trPr>
          <w:trHeight w:val="340"/>
        </w:trPr>
        <w:tc>
          <w:tcPr>
            <w:tcW w:w="4889" w:type="dxa"/>
            <w:shd w:val="clear" w:color="auto" w:fill="auto"/>
            <w:vAlign w:val="center"/>
          </w:tcPr>
          <w:p w:rsidR="008A5417" w:rsidRPr="00EA769C" w:rsidRDefault="008A5417" w:rsidP="00EA769C">
            <w:pPr>
              <w:keepNext/>
              <w:keepLines/>
              <w:spacing w:after="0"/>
              <w:jc w:val="left"/>
              <w:rPr>
                <w:rFonts w:ascii="Verdana" w:hAnsi="Verdana" w:cs="Calibri"/>
                <w:sz w:val="18"/>
                <w:lang w:val="en-GB"/>
              </w:rPr>
            </w:pPr>
            <w:r w:rsidRPr="00EA769C">
              <w:rPr>
                <w:rFonts w:ascii="Verdana" w:hAnsi="Verdana" w:cs="Calibri"/>
                <w:sz w:val="18"/>
                <w:lang w:val="en-GB"/>
              </w:rPr>
              <w:t>Phone number:</w:t>
            </w:r>
          </w:p>
        </w:tc>
        <w:tc>
          <w:tcPr>
            <w:tcW w:w="4890" w:type="dxa"/>
            <w:shd w:val="clear" w:color="auto" w:fill="auto"/>
            <w:vAlign w:val="center"/>
          </w:tcPr>
          <w:p w:rsidR="008A5417" w:rsidRPr="00EA769C" w:rsidRDefault="008A5417" w:rsidP="00EA769C">
            <w:pPr>
              <w:keepNext/>
              <w:keepLines/>
              <w:spacing w:after="0"/>
              <w:jc w:val="left"/>
              <w:rPr>
                <w:rFonts w:ascii="Verdana" w:hAnsi="Verdana" w:cs="Calibri"/>
                <w:sz w:val="18"/>
                <w:lang w:val="en-GB"/>
              </w:rPr>
            </w:pPr>
            <w:r w:rsidRPr="00EA769C">
              <w:rPr>
                <w:rFonts w:ascii="Verdana" w:hAnsi="Verdana" w:cs="Calibri"/>
                <w:sz w:val="18"/>
                <w:lang w:val="en-GB"/>
              </w:rPr>
              <w:t>E-mail:</w:t>
            </w:r>
          </w:p>
        </w:tc>
      </w:tr>
    </w:tbl>
    <w:p w:rsidR="008318D5" w:rsidRPr="008A5417" w:rsidRDefault="008318D5" w:rsidP="008A5417">
      <w:pPr>
        <w:spacing w:after="0"/>
        <w:rPr>
          <w:rFonts w:ascii="Verdana" w:hAnsi="Verdana" w:cs="Calibri"/>
          <w:sz w:val="16"/>
          <w:szCs w:val="16"/>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13"/>
        <w:gridCol w:w="4816"/>
      </w:tblGrid>
      <w:tr w:rsidR="00996B38" w:rsidRPr="00E07603" w:rsidTr="00EA769C">
        <w:trPr>
          <w:trHeight w:val="340"/>
        </w:trPr>
        <w:tc>
          <w:tcPr>
            <w:tcW w:w="9779" w:type="dxa"/>
            <w:gridSpan w:val="2"/>
            <w:shd w:val="clear" w:color="auto" w:fill="auto"/>
            <w:vAlign w:val="center"/>
          </w:tcPr>
          <w:p w:rsidR="008A5417" w:rsidRPr="00EA769C" w:rsidRDefault="008A5417" w:rsidP="00EA769C">
            <w:pPr>
              <w:spacing w:after="0"/>
              <w:jc w:val="left"/>
              <w:rPr>
                <w:rFonts w:ascii="Verdana" w:hAnsi="Verdana" w:cs="Calibri"/>
                <w:b/>
                <w:sz w:val="18"/>
                <w:lang w:val="en-GB"/>
              </w:rPr>
            </w:pPr>
            <w:r w:rsidRPr="00EA769C">
              <w:rPr>
                <w:rFonts w:ascii="Verdana" w:hAnsi="Verdana" w:cs="Calibri"/>
                <w:b/>
                <w:sz w:val="18"/>
                <w:lang w:val="en-GB"/>
              </w:rPr>
              <w:t>New responsible person at the Receiving Institution:</w:t>
            </w:r>
          </w:p>
        </w:tc>
      </w:tr>
      <w:tr w:rsidR="00996B38" w:rsidRPr="00EA769C" w:rsidTr="00EA769C">
        <w:trPr>
          <w:trHeight w:val="340"/>
        </w:trPr>
        <w:tc>
          <w:tcPr>
            <w:tcW w:w="4889" w:type="dxa"/>
            <w:shd w:val="clear" w:color="auto" w:fill="auto"/>
            <w:vAlign w:val="center"/>
          </w:tcPr>
          <w:p w:rsidR="008A5417" w:rsidRPr="00EA769C" w:rsidRDefault="008A5417" w:rsidP="00EA769C">
            <w:pPr>
              <w:keepNext/>
              <w:keepLines/>
              <w:spacing w:after="0"/>
              <w:jc w:val="left"/>
              <w:rPr>
                <w:rFonts w:ascii="Verdana" w:hAnsi="Verdana" w:cs="Calibri"/>
                <w:sz w:val="18"/>
                <w:lang w:val="en-GB"/>
              </w:rPr>
            </w:pPr>
            <w:r w:rsidRPr="00EA769C">
              <w:rPr>
                <w:rFonts w:ascii="Verdana" w:hAnsi="Verdana" w:cs="Calibri"/>
                <w:sz w:val="18"/>
                <w:lang w:val="en-GB"/>
              </w:rPr>
              <w:t>Name:</w:t>
            </w:r>
          </w:p>
        </w:tc>
        <w:tc>
          <w:tcPr>
            <w:tcW w:w="4890" w:type="dxa"/>
            <w:shd w:val="clear" w:color="auto" w:fill="auto"/>
            <w:vAlign w:val="center"/>
          </w:tcPr>
          <w:p w:rsidR="008A5417" w:rsidRPr="00EA769C" w:rsidRDefault="008A5417" w:rsidP="00EA769C">
            <w:pPr>
              <w:keepNext/>
              <w:keepLines/>
              <w:spacing w:after="0"/>
              <w:jc w:val="left"/>
              <w:rPr>
                <w:rFonts w:ascii="Verdana" w:hAnsi="Verdana" w:cs="Calibri"/>
                <w:sz w:val="18"/>
                <w:lang w:val="en-GB"/>
              </w:rPr>
            </w:pPr>
            <w:r w:rsidRPr="00EA769C">
              <w:rPr>
                <w:rFonts w:ascii="Verdana" w:hAnsi="Verdana" w:cs="Calibri"/>
                <w:sz w:val="18"/>
                <w:lang w:val="en-GB"/>
              </w:rPr>
              <w:t>Function:</w:t>
            </w:r>
          </w:p>
        </w:tc>
      </w:tr>
      <w:tr w:rsidR="00996B38" w:rsidRPr="00EA769C" w:rsidTr="00EA769C">
        <w:trPr>
          <w:trHeight w:val="340"/>
        </w:trPr>
        <w:tc>
          <w:tcPr>
            <w:tcW w:w="4889" w:type="dxa"/>
            <w:shd w:val="clear" w:color="auto" w:fill="auto"/>
            <w:vAlign w:val="center"/>
          </w:tcPr>
          <w:p w:rsidR="008A5417" w:rsidRPr="00EA769C" w:rsidRDefault="008A5417" w:rsidP="00EA769C">
            <w:pPr>
              <w:keepNext/>
              <w:keepLines/>
              <w:spacing w:after="0"/>
              <w:jc w:val="left"/>
              <w:rPr>
                <w:rFonts w:ascii="Verdana" w:hAnsi="Verdana" w:cs="Calibri"/>
                <w:sz w:val="18"/>
                <w:lang w:val="en-GB"/>
              </w:rPr>
            </w:pPr>
            <w:r w:rsidRPr="00EA769C">
              <w:rPr>
                <w:rFonts w:ascii="Verdana" w:hAnsi="Verdana" w:cs="Calibri"/>
                <w:sz w:val="18"/>
                <w:lang w:val="en-GB"/>
              </w:rPr>
              <w:t>Phone number:</w:t>
            </w:r>
          </w:p>
        </w:tc>
        <w:tc>
          <w:tcPr>
            <w:tcW w:w="4890" w:type="dxa"/>
            <w:shd w:val="clear" w:color="auto" w:fill="auto"/>
            <w:vAlign w:val="center"/>
          </w:tcPr>
          <w:p w:rsidR="008A5417" w:rsidRPr="00EA769C" w:rsidRDefault="008A5417" w:rsidP="00EA769C">
            <w:pPr>
              <w:keepNext/>
              <w:keepLines/>
              <w:spacing w:after="0"/>
              <w:jc w:val="left"/>
              <w:rPr>
                <w:rFonts w:ascii="Verdana" w:hAnsi="Verdana" w:cs="Calibri"/>
                <w:sz w:val="18"/>
                <w:lang w:val="en-GB"/>
              </w:rPr>
            </w:pPr>
            <w:r w:rsidRPr="00EA769C">
              <w:rPr>
                <w:rFonts w:ascii="Verdana" w:hAnsi="Verdana" w:cs="Calibri"/>
                <w:sz w:val="18"/>
                <w:lang w:val="en-GB"/>
              </w:rPr>
              <w:t>E-mail:</w:t>
            </w:r>
          </w:p>
        </w:tc>
      </w:tr>
    </w:tbl>
    <w:p w:rsidR="008A5417" w:rsidRDefault="008A5417" w:rsidP="008318D5">
      <w:pPr>
        <w:spacing w:after="120"/>
        <w:rPr>
          <w:rFonts w:ascii="Verdana" w:hAnsi="Verdana" w:cs="Calibri"/>
          <w:b/>
          <w:sz w:val="20"/>
          <w:lang w:val="en-GB"/>
        </w:rPr>
      </w:pPr>
    </w:p>
    <w:p w:rsidR="008318D5" w:rsidRDefault="008318D5" w:rsidP="008318D5">
      <w:pPr>
        <w:pStyle w:val="Naslov4"/>
        <w:numPr>
          <w:ilvl w:val="0"/>
          <w:numId w:val="0"/>
        </w:numPr>
        <w:spacing w:after="0"/>
        <w:ind w:left="567" w:hanging="567"/>
        <w:rPr>
          <w:rFonts w:ascii="Verdana" w:hAnsi="Verdana" w:cs="Calibri"/>
          <w:b/>
          <w:color w:val="002060"/>
          <w:sz w:val="22"/>
          <w:szCs w:val="22"/>
          <w:lang w:val="en-GB"/>
        </w:rPr>
      </w:pPr>
    </w:p>
    <w:p w:rsidR="005D5129" w:rsidRPr="007E2F6C" w:rsidRDefault="005D5129" w:rsidP="00B53D2E">
      <w:pPr>
        <w:pStyle w:val="Naslov4"/>
        <w:numPr>
          <w:ilvl w:val="0"/>
          <w:numId w:val="0"/>
        </w:numPr>
        <w:spacing w:before="120" w:after="120"/>
        <w:ind w:left="567" w:hanging="567"/>
        <w:rPr>
          <w:rFonts w:ascii="Verdana" w:hAnsi="Verdana" w:cs="Calibri"/>
          <w:b/>
          <w:color w:val="002060"/>
          <w:sz w:val="20"/>
          <w:lang w:val="en-GB"/>
        </w:rPr>
      </w:pPr>
      <w:r w:rsidRPr="00897B11">
        <w:rPr>
          <w:rFonts w:ascii="Verdana" w:hAnsi="Verdana" w:cs="Calibri"/>
          <w:b/>
          <w:color w:val="002060"/>
          <w:sz w:val="22"/>
          <w:szCs w:val="22"/>
          <w:lang w:val="en-GB"/>
        </w:rPr>
        <w:t>III.</w:t>
      </w:r>
      <w:r w:rsidR="007E2F6C" w:rsidRPr="00897B11">
        <w:rPr>
          <w:rFonts w:ascii="Verdana" w:hAnsi="Verdana" w:cs="Calibri"/>
          <w:b/>
          <w:color w:val="002060"/>
          <w:sz w:val="22"/>
          <w:szCs w:val="22"/>
          <w:lang w:val="en-GB"/>
        </w:rPr>
        <w:tab/>
      </w:r>
      <w:r w:rsidR="00DE2817">
        <w:rPr>
          <w:rFonts w:ascii="Verdana" w:hAnsi="Verdana" w:cs="Calibri"/>
          <w:b/>
          <w:color w:val="002060"/>
          <w:sz w:val="22"/>
          <w:szCs w:val="22"/>
          <w:lang w:val="en-GB"/>
        </w:rPr>
        <w:t>Commitment of the three parties</w:t>
      </w:r>
    </w:p>
    <w:p w:rsidR="005D5129" w:rsidRDefault="006044C9" w:rsidP="00B8729A">
      <w:pPr>
        <w:rPr>
          <w:rFonts w:ascii="Verdana" w:hAnsi="Verdana" w:cs="Calibri"/>
          <w:sz w:val="20"/>
          <w:lang w:val="en-GB"/>
        </w:rPr>
      </w:pPr>
      <w:r>
        <w:rPr>
          <w:rFonts w:ascii="Verdana" w:hAnsi="Verdana" w:cs="Calibri"/>
          <w:sz w:val="20"/>
          <w:lang w:val="en-GB"/>
        </w:rPr>
        <w:t>T</w:t>
      </w:r>
      <w:r w:rsidR="005D5129" w:rsidRPr="00354F60">
        <w:rPr>
          <w:rFonts w:ascii="Verdana" w:hAnsi="Verdana" w:cs="Calibri"/>
          <w:sz w:val="20"/>
          <w:lang w:val="en-GB"/>
        </w:rPr>
        <w:t xml:space="preserve">he </w:t>
      </w:r>
      <w:r w:rsidR="00B8729A">
        <w:rPr>
          <w:rFonts w:ascii="Verdana" w:hAnsi="Verdana" w:cs="Calibri"/>
          <w:sz w:val="20"/>
          <w:lang w:val="en-GB"/>
        </w:rPr>
        <w:t>Student, the Sending Institution and the Receiving I</w:t>
      </w:r>
      <w:r w:rsidR="005D5129" w:rsidRPr="00354F60">
        <w:rPr>
          <w:rFonts w:ascii="Verdana" w:hAnsi="Verdana" w:cs="Calibri"/>
          <w:sz w:val="20"/>
          <w:lang w:val="en-GB"/>
        </w:rPr>
        <w:t xml:space="preserve">nstitution confirm that the proposed amendments to the </w:t>
      </w:r>
      <w:r w:rsidR="007223BF">
        <w:rPr>
          <w:rFonts w:ascii="Verdana" w:hAnsi="Verdana" w:cs="Calibri"/>
          <w:sz w:val="20"/>
          <w:lang w:val="en-GB"/>
        </w:rPr>
        <w:t>L</w:t>
      </w:r>
      <w:r w:rsidR="005D5129" w:rsidRPr="00354F60">
        <w:rPr>
          <w:rFonts w:ascii="Verdana" w:hAnsi="Verdana" w:cs="Calibri"/>
          <w:sz w:val="20"/>
          <w:lang w:val="en-GB"/>
        </w:rPr>
        <w:t xml:space="preserve">earning </w:t>
      </w:r>
      <w:r w:rsidR="007223BF">
        <w:rPr>
          <w:rFonts w:ascii="Verdana" w:hAnsi="Verdana" w:cs="Calibri"/>
          <w:sz w:val="20"/>
          <w:lang w:val="en-GB"/>
        </w:rPr>
        <w:t>A</w:t>
      </w:r>
      <w:r w:rsidR="005D5129" w:rsidRPr="00354F60">
        <w:rPr>
          <w:rFonts w:ascii="Verdana" w:hAnsi="Verdana" w:cs="Calibri"/>
          <w:sz w:val="20"/>
          <w:lang w:val="en-GB"/>
        </w:rPr>
        <w:t>greement are approved.</w:t>
      </w:r>
    </w:p>
    <w:tbl>
      <w:tblPr>
        <w:tblW w:w="97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47"/>
      </w:tblGrid>
      <w:tr w:rsidR="008C3649" w:rsidRPr="00E07603" w:rsidTr="006120E0">
        <w:tc>
          <w:tcPr>
            <w:tcW w:w="9747" w:type="dxa"/>
            <w:shd w:val="clear" w:color="auto" w:fill="auto"/>
          </w:tcPr>
          <w:p w:rsidR="008C3649" w:rsidRPr="00703F67" w:rsidRDefault="008C3649" w:rsidP="006120E0">
            <w:pPr>
              <w:spacing w:before="120" w:after="120"/>
              <w:rPr>
                <w:rFonts w:ascii="Verdana" w:hAnsi="Verdana" w:cs="Calibri"/>
                <w:b/>
                <w:sz w:val="18"/>
                <w:lang w:val="en-GB"/>
              </w:rPr>
            </w:pPr>
            <w:r w:rsidRPr="00703F67">
              <w:rPr>
                <w:rFonts w:ascii="Verdana" w:hAnsi="Verdana" w:cs="Calibri"/>
                <w:b/>
                <w:sz w:val="18"/>
                <w:lang w:val="en-GB"/>
              </w:rPr>
              <w:t>The Student</w:t>
            </w:r>
          </w:p>
          <w:p w:rsidR="008C3649" w:rsidRPr="00703F67" w:rsidRDefault="008C3649" w:rsidP="006120E0">
            <w:pPr>
              <w:tabs>
                <w:tab w:val="left" w:pos="2771"/>
                <w:tab w:val="left" w:pos="6165"/>
                <w:tab w:val="left" w:pos="6882"/>
              </w:tabs>
              <w:spacing w:after="120"/>
              <w:rPr>
                <w:rFonts w:ascii="Verdana" w:hAnsi="Verdana" w:cs="Calibri"/>
                <w:color w:val="002060"/>
                <w:sz w:val="18"/>
                <w:lang w:val="en-GB"/>
              </w:rPr>
            </w:pPr>
            <w:r w:rsidRPr="00703F67">
              <w:rPr>
                <w:rFonts w:ascii="Verdana" w:hAnsi="Verdana" w:cs="Calibri"/>
                <w:sz w:val="18"/>
                <w:lang w:val="en-GB"/>
              </w:rPr>
              <w:t>Student’s signature</w:t>
            </w:r>
            <w:r w:rsidRPr="00703F67">
              <w:rPr>
                <w:rStyle w:val="Referencafusnote"/>
                <w:rFonts w:ascii="Verdana" w:hAnsi="Verdana" w:cs="Calibri"/>
                <w:b/>
                <w:sz w:val="18"/>
                <w:lang w:val="en-GB"/>
              </w:rPr>
              <w:t xml:space="preserve"> </w:t>
            </w:r>
            <w:r w:rsidRPr="00703F67">
              <w:rPr>
                <w:rFonts w:ascii="Verdana" w:hAnsi="Verdana" w:cs="Calibri"/>
                <w:sz w:val="18"/>
                <w:lang w:val="en-GB"/>
              </w:rPr>
              <w:tab/>
            </w:r>
            <w:r w:rsidRPr="00703F67">
              <w:rPr>
                <w:rFonts w:ascii="Verdana" w:hAnsi="Verdana" w:cs="Calibri"/>
                <w:sz w:val="18"/>
                <w:lang w:val="en-GB"/>
              </w:rPr>
              <w:tab/>
              <w:t>Date:</w:t>
            </w:r>
            <w:r w:rsidRPr="00703F67">
              <w:rPr>
                <w:rFonts w:ascii="Verdana" w:hAnsi="Verdana" w:cs="Calibri"/>
                <w:sz w:val="18"/>
                <w:lang w:val="en-GB"/>
              </w:rPr>
              <w:tab/>
            </w:r>
          </w:p>
        </w:tc>
      </w:tr>
    </w:tbl>
    <w:p w:rsidR="008C3649" w:rsidRDefault="008C3649" w:rsidP="008C3649">
      <w:pPr>
        <w:spacing w:after="0"/>
        <w:rPr>
          <w:rFonts w:ascii="Verdana" w:hAnsi="Verdana" w:cs="Calibri"/>
          <w:sz w:val="16"/>
          <w:szCs w:val="16"/>
          <w:lang w:val="en-GB"/>
        </w:rPr>
      </w:pPr>
    </w:p>
    <w:tbl>
      <w:tblPr>
        <w:tblW w:w="9746" w:type="dxa"/>
        <w:tblBorders>
          <w:top w:val="single" w:sz="4" w:space="0" w:color="auto"/>
          <w:left w:val="single" w:sz="4" w:space="0" w:color="auto"/>
          <w:bottom w:val="single" w:sz="4" w:space="0" w:color="auto"/>
          <w:right w:val="single" w:sz="4" w:space="0" w:color="auto"/>
        </w:tblBorders>
        <w:tblLayout w:type="fixed"/>
        <w:tblCellMar>
          <w:left w:w="107" w:type="dxa"/>
          <w:right w:w="107" w:type="dxa"/>
        </w:tblCellMar>
        <w:tblLook w:val="0000" w:firstRow="0" w:lastRow="0" w:firstColumn="0" w:lastColumn="0" w:noHBand="0" w:noVBand="0"/>
      </w:tblPr>
      <w:tblGrid>
        <w:gridCol w:w="9746"/>
      </w:tblGrid>
      <w:tr w:rsidR="008C3649" w:rsidRPr="00703F67" w:rsidTr="006120E0">
        <w:tc>
          <w:tcPr>
            <w:tcW w:w="9746" w:type="dxa"/>
            <w:shd w:val="clear" w:color="auto" w:fill="auto"/>
          </w:tcPr>
          <w:p w:rsidR="008C3649" w:rsidRPr="00703F67" w:rsidRDefault="008C3649" w:rsidP="006120E0">
            <w:pPr>
              <w:spacing w:before="120" w:after="120"/>
              <w:rPr>
                <w:rFonts w:ascii="Verdana" w:hAnsi="Verdana" w:cs="Calibri"/>
                <w:b/>
                <w:sz w:val="18"/>
                <w:lang w:val="en-GB"/>
              </w:rPr>
            </w:pPr>
            <w:r w:rsidRPr="00703F67">
              <w:rPr>
                <w:rFonts w:ascii="Verdana" w:hAnsi="Verdana" w:cs="Calibri"/>
                <w:b/>
                <w:sz w:val="18"/>
                <w:lang w:val="en-GB"/>
              </w:rPr>
              <w:t>The Sending Institution</w:t>
            </w:r>
          </w:p>
          <w:p w:rsidR="008C3649" w:rsidRPr="00703F67" w:rsidRDefault="008C3649" w:rsidP="006120E0">
            <w:pPr>
              <w:tabs>
                <w:tab w:val="left" w:pos="3348"/>
                <w:tab w:val="left" w:pos="6183"/>
                <w:tab w:val="left" w:pos="6892"/>
              </w:tabs>
              <w:spacing w:after="120"/>
              <w:rPr>
                <w:rFonts w:ascii="Verdana" w:hAnsi="Verdana" w:cs="Calibri"/>
                <w:b/>
                <w:color w:val="002060"/>
                <w:sz w:val="18"/>
                <w:lang w:val="en-GB"/>
              </w:rPr>
            </w:pPr>
            <w:r w:rsidRPr="00703F67">
              <w:rPr>
                <w:rFonts w:ascii="Verdana" w:hAnsi="Verdana" w:cs="Calibri"/>
                <w:sz w:val="18"/>
                <w:lang w:val="en-GB"/>
              </w:rPr>
              <w:t xml:space="preserve">Responsible person’s signature </w:t>
            </w:r>
            <w:r w:rsidRPr="00703F67">
              <w:rPr>
                <w:rFonts w:ascii="Verdana" w:hAnsi="Verdana" w:cs="Calibri"/>
                <w:sz w:val="18"/>
                <w:lang w:val="en-GB"/>
              </w:rPr>
              <w:tab/>
            </w:r>
            <w:r w:rsidRPr="00703F67">
              <w:rPr>
                <w:rFonts w:ascii="Verdana" w:hAnsi="Verdana" w:cs="Calibri"/>
                <w:sz w:val="18"/>
                <w:lang w:val="en-GB"/>
              </w:rPr>
              <w:tab/>
              <w:t xml:space="preserve">Date: </w:t>
            </w:r>
            <w:r w:rsidRPr="00703F67">
              <w:rPr>
                <w:rFonts w:ascii="Verdana" w:hAnsi="Verdana" w:cs="Calibri"/>
                <w:sz w:val="18"/>
                <w:lang w:val="en-GB"/>
              </w:rPr>
              <w:tab/>
            </w:r>
          </w:p>
        </w:tc>
      </w:tr>
    </w:tbl>
    <w:p w:rsidR="008C3649" w:rsidRPr="00EE0C35" w:rsidRDefault="008C3649" w:rsidP="008C3649">
      <w:pPr>
        <w:spacing w:after="0"/>
        <w:rPr>
          <w:rFonts w:ascii="Verdana" w:hAnsi="Verdana" w:cs="Calibri"/>
          <w:sz w:val="16"/>
          <w:szCs w:val="16"/>
          <w:lang w:val="en-GB"/>
        </w:rPr>
      </w:pPr>
    </w:p>
    <w:tbl>
      <w:tblPr>
        <w:tblW w:w="97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47"/>
      </w:tblGrid>
      <w:tr w:rsidR="008C3649" w:rsidRPr="00E07603" w:rsidTr="006120E0">
        <w:tc>
          <w:tcPr>
            <w:tcW w:w="9747" w:type="dxa"/>
            <w:shd w:val="clear" w:color="auto" w:fill="auto"/>
          </w:tcPr>
          <w:p w:rsidR="008C3649" w:rsidRPr="00703F67" w:rsidRDefault="008C3649" w:rsidP="006120E0">
            <w:pPr>
              <w:spacing w:before="120" w:after="120"/>
              <w:rPr>
                <w:rFonts w:ascii="Verdana" w:hAnsi="Verdana" w:cs="Calibri"/>
                <w:b/>
                <w:sz w:val="18"/>
                <w:lang w:val="en-GB"/>
              </w:rPr>
            </w:pPr>
            <w:r w:rsidRPr="00703F67">
              <w:rPr>
                <w:rFonts w:ascii="Verdana" w:hAnsi="Verdana" w:cs="Calibri"/>
                <w:b/>
                <w:sz w:val="18"/>
                <w:lang w:val="en-GB"/>
              </w:rPr>
              <w:t>The Receiving Institution</w:t>
            </w:r>
          </w:p>
          <w:p w:rsidR="008C3649" w:rsidRPr="00703F67" w:rsidRDefault="008C3649" w:rsidP="006120E0">
            <w:pPr>
              <w:tabs>
                <w:tab w:val="left" w:pos="3312"/>
                <w:tab w:val="left" w:pos="6147"/>
                <w:tab w:val="left" w:pos="6856"/>
              </w:tabs>
              <w:spacing w:after="120"/>
              <w:rPr>
                <w:rFonts w:ascii="Verdana" w:hAnsi="Verdana" w:cs="Calibri"/>
                <w:color w:val="002060"/>
                <w:sz w:val="18"/>
                <w:lang w:val="en-GB"/>
              </w:rPr>
            </w:pPr>
            <w:r w:rsidRPr="00703F67">
              <w:rPr>
                <w:rFonts w:ascii="Verdana" w:hAnsi="Verdana" w:cs="Calibri"/>
                <w:sz w:val="18"/>
                <w:lang w:val="en-GB"/>
              </w:rPr>
              <w:t xml:space="preserve">Responsible person’s signature </w:t>
            </w:r>
            <w:r w:rsidRPr="00703F67">
              <w:rPr>
                <w:rFonts w:ascii="Verdana" w:hAnsi="Verdana" w:cs="Calibri"/>
                <w:sz w:val="18"/>
                <w:lang w:val="en-GB"/>
              </w:rPr>
              <w:tab/>
            </w:r>
            <w:r w:rsidRPr="00703F67">
              <w:rPr>
                <w:rFonts w:ascii="Verdana" w:hAnsi="Verdana" w:cs="Calibri"/>
                <w:sz w:val="18"/>
                <w:lang w:val="en-GB"/>
              </w:rPr>
              <w:tab/>
              <w:t>Date:</w:t>
            </w:r>
            <w:r w:rsidRPr="00703F67">
              <w:rPr>
                <w:rFonts w:ascii="Verdana" w:hAnsi="Verdana" w:cs="Calibri"/>
                <w:sz w:val="18"/>
                <w:lang w:val="en-GB"/>
              </w:rPr>
              <w:tab/>
            </w:r>
          </w:p>
        </w:tc>
      </w:tr>
    </w:tbl>
    <w:p w:rsidR="00C96793" w:rsidRPr="008C3649" w:rsidRDefault="000D6320" w:rsidP="008C3649">
      <w:pPr>
        <w:pStyle w:val="Naslov4"/>
        <w:keepNext w:val="0"/>
        <w:numPr>
          <w:ilvl w:val="0"/>
          <w:numId w:val="0"/>
        </w:numPr>
        <w:spacing w:after="0"/>
        <w:jc w:val="left"/>
        <w:rPr>
          <w:rFonts w:ascii="Verdana" w:hAnsi="Verdana" w:cs="Calibri"/>
          <w:b/>
          <w:color w:val="002060"/>
          <w:lang w:val="en-GB"/>
        </w:rPr>
      </w:pPr>
      <w:r>
        <w:rPr>
          <w:rFonts w:ascii="Verdana" w:hAnsi="Verdana" w:cs="Calibri"/>
          <w:sz w:val="20"/>
          <w:lang w:val="en-GB"/>
        </w:rPr>
        <w:br w:type="page"/>
      </w:r>
    </w:p>
    <w:p w:rsidR="000D6320" w:rsidRPr="006F4221" w:rsidRDefault="00124689" w:rsidP="006F4221">
      <w:pPr>
        <w:pStyle w:val="Naslov4"/>
        <w:keepNext w:val="0"/>
        <w:numPr>
          <w:ilvl w:val="0"/>
          <w:numId w:val="0"/>
        </w:numPr>
        <w:spacing w:after="0"/>
        <w:jc w:val="center"/>
        <w:rPr>
          <w:rFonts w:ascii="Verdana" w:hAnsi="Verdana" w:cs="Calibri"/>
          <w:b/>
          <w:color w:val="002060"/>
          <w:sz w:val="32"/>
          <w:lang w:val="en-GB"/>
        </w:rPr>
      </w:pPr>
      <w:r w:rsidRPr="006F4221">
        <w:rPr>
          <w:rFonts w:ascii="Verdana" w:hAnsi="Verdana" w:cs="Calibri"/>
          <w:b/>
          <w:color w:val="002060"/>
          <w:sz w:val="32"/>
          <w:lang w:val="en-GB"/>
        </w:rPr>
        <w:lastRenderedPageBreak/>
        <w:t xml:space="preserve">Section to be completed </w:t>
      </w:r>
      <w:r w:rsidR="000D6320" w:rsidRPr="006F4221">
        <w:rPr>
          <w:rFonts w:ascii="Verdana" w:hAnsi="Verdana" w:cs="Calibri"/>
          <w:b/>
          <w:color w:val="002060"/>
          <w:sz w:val="32"/>
          <w:lang w:val="en-GB"/>
        </w:rPr>
        <w:t>AFTER THE MOBILITY</w:t>
      </w:r>
    </w:p>
    <w:p w:rsidR="005D5129" w:rsidRDefault="007C3B41" w:rsidP="00123954">
      <w:pPr>
        <w:pStyle w:val="Naslov4"/>
        <w:numPr>
          <w:ilvl w:val="0"/>
          <w:numId w:val="0"/>
        </w:numPr>
        <w:spacing w:after="0"/>
        <w:jc w:val="center"/>
        <w:rPr>
          <w:rFonts w:ascii="Verdana" w:hAnsi="Verdana" w:cs="Calibri"/>
          <w:b/>
          <w:color w:val="002060"/>
          <w:sz w:val="20"/>
          <w:lang w:val="en-GB"/>
        </w:rPr>
      </w:pPr>
      <w:r w:rsidRPr="00BF674E">
        <w:rPr>
          <w:rFonts w:ascii="Verdana" w:hAnsi="Verdana" w:cs="Calibri"/>
          <w:b/>
          <w:color w:val="002060"/>
          <w:sz w:val="20"/>
          <w:lang w:val="en-GB"/>
        </w:rPr>
        <w:t>RECOGNITION</w:t>
      </w:r>
      <w:r w:rsidR="006044C9" w:rsidRPr="00BF674E">
        <w:rPr>
          <w:rFonts w:ascii="Verdana" w:hAnsi="Verdana" w:cs="Calibri"/>
          <w:b/>
          <w:color w:val="002060"/>
          <w:sz w:val="20"/>
          <w:lang w:val="en-GB"/>
        </w:rPr>
        <w:t xml:space="preserve"> </w:t>
      </w:r>
      <w:r w:rsidR="00123954" w:rsidRPr="00BF674E">
        <w:rPr>
          <w:rFonts w:ascii="Verdana" w:hAnsi="Verdana" w:cs="Calibri"/>
          <w:b/>
          <w:color w:val="002060"/>
          <w:sz w:val="20"/>
          <w:lang w:val="en-GB"/>
        </w:rPr>
        <w:t>OUTCOMES</w:t>
      </w:r>
    </w:p>
    <w:p w:rsidR="008C3649" w:rsidRPr="00703F67" w:rsidRDefault="008C3649" w:rsidP="008C3649">
      <w:pPr>
        <w:pStyle w:val="Naslov4"/>
        <w:keepNext w:val="0"/>
        <w:numPr>
          <w:ilvl w:val="0"/>
          <w:numId w:val="0"/>
        </w:numPr>
        <w:spacing w:after="0"/>
        <w:jc w:val="left"/>
        <w:rPr>
          <w:rFonts w:ascii="Verdana" w:hAnsi="Verdana" w:cs="Calibri"/>
          <w:b/>
          <w:color w:val="002060"/>
          <w:lang w:val="en-GB"/>
        </w:rPr>
      </w:pPr>
    </w:p>
    <w:p w:rsidR="008C3649" w:rsidRDefault="008C3649" w:rsidP="008C3649">
      <w:pPr>
        <w:spacing w:after="60"/>
        <w:ind w:right="-992"/>
        <w:jc w:val="left"/>
        <w:rPr>
          <w:rFonts w:ascii="Verdana" w:hAnsi="Verdana" w:cs="Arial"/>
          <w:b/>
          <w:color w:val="002060"/>
          <w:sz w:val="22"/>
          <w:szCs w:val="24"/>
          <w:lang w:val="en-GB"/>
        </w:rPr>
      </w:pPr>
      <w:r w:rsidRPr="001B601A">
        <w:rPr>
          <w:rFonts w:ascii="Verdana" w:hAnsi="Verdana" w:cs="Arial"/>
          <w:b/>
          <w:color w:val="002060"/>
          <w:sz w:val="22"/>
          <w:szCs w:val="24"/>
          <w:lang w:val="en-GB"/>
        </w:rPr>
        <w:t>The Student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2436"/>
        <w:gridCol w:w="2437"/>
        <w:gridCol w:w="2437"/>
        <w:gridCol w:w="2437"/>
      </w:tblGrid>
      <w:tr w:rsidR="008C3649" w:rsidRPr="002775A2" w:rsidTr="006120E0">
        <w:trPr>
          <w:trHeight w:val="510"/>
        </w:trPr>
        <w:tc>
          <w:tcPr>
            <w:tcW w:w="2436" w:type="dxa"/>
            <w:shd w:val="clear" w:color="auto" w:fill="D9D9D9"/>
            <w:vAlign w:val="center"/>
          </w:tcPr>
          <w:p w:rsidR="008C3649" w:rsidRPr="002775A2" w:rsidRDefault="008C3649" w:rsidP="006120E0">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Last name(s)</w:t>
            </w:r>
          </w:p>
        </w:tc>
        <w:tc>
          <w:tcPr>
            <w:tcW w:w="2437" w:type="dxa"/>
            <w:shd w:val="clear" w:color="auto" w:fill="auto"/>
            <w:vAlign w:val="center"/>
          </w:tcPr>
          <w:p w:rsidR="008C3649" w:rsidRPr="002775A2" w:rsidRDefault="008C3649" w:rsidP="006120E0">
            <w:pPr>
              <w:spacing w:after="0"/>
              <w:jc w:val="left"/>
              <w:rPr>
                <w:rFonts w:ascii="Verdana" w:hAnsi="Verdana" w:cs="Arial"/>
                <w:color w:val="002060"/>
                <w:sz w:val="18"/>
                <w:szCs w:val="18"/>
                <w:lang w:val="en-GB"/>
              </w:rPr>
            </w:pPr>
          </w:p>
        </w:tc>
        <w:tc>
          <w:tcPr>
            <w:tcW w:w="2437" w:type="dxa"/>
            <w:shd w:val="clear" w:color="auto" w:fill="D9D9D9"/>
            <w:vAlign w:val="center"/>
          </w:tcPr>
          <w:p w:rsidR="008C3649" w:rsidRPr="002775A2" w:rsidRDefault="008C3649" w:rsidP="006120E0">
            <w:pPr>
              <w:spacing w:after="0"/>
              <w:ind w:right="-992"/>
              <w:jc w:val="left"/>
              <w:rPr>
                <w:rFonts w:ascii="Verdana" w:hAnsi="Verdana" w:cs="Arial"/>
                <w:b/>
                <w:bCs/>
                <w:sz w:val="18"/>
                <w:szCs w:val="18"/>
                <w:lang w:val="en-GB"/>
              </w:rPr>
            </w:pPr>
            <w:r w:rsidRPr="002775A2">
              <w:rPr>
                <w:rFonts w:ascii="Verdana" w:hAnsi="Verdana" w:cs="Arial"/>
                <w:b/>
                <w:bCs/>
                <w:sz w:val="18"/>
                <w:szCs w:val="18"/>
                <w:lang w:val="en-GB"/>
              </w:rPr>
              <w:t>First name(s)</w:t>
            </w:r>
          </w:p>
        </w:tc>
        <w:tc>
          <w:tcPr>
            <w:tcW w:w="2437" w:type="dxa"/>
            <w:shd w:val="clear" w:color="auto" w:fill="auto"/>
            <w:vAlign w:val="center"/>
          </w:tcPr>
          <w:p w:rsidR="008C3649" w:rsidRPr="002775A2" w:rsidRDefault="008C3649" w:rsidP="006120E0">
            <w:pPr>
              <w:spacing w:after="0"/>
              <w:jc w:val="left"/>
              <w:rPr>
                <w:rFonts w:ascii="Verdana" w:hAnsi="Verdana" w:cs="Arial"/>
                <w:color w:val="002060"/>
                <w:sz w:val="18"/>
                <w:szCs w:val="18"/>
                <w:lang w:val="en-GB"/>
              </w:rPr>
            </w:pPr>
          </w:p>
        </w:tc>
      </w:tr>
    </w:tbl>
    <w:p w:rsidR="008C3649" w:rsidRDefault="008C3649" w:rsidP="008C3649">
      <w:pPr>
        <w:spacing w:after="60"/>
        <w:ind w:right="-992"/>
        <w:jc w:val="left"/>
        <w:rPr>
          <w:rFonts w:ascii="Verdana" w:hAnsi="Verdana" w:cs="Arial"/>
          <w:b/>
          <w:color w:val="002060"/>
          <w:sz w:val="22"/>
          <w:szCs w:val="24"/>
          <w:lang w:val="en-GB"/>
        </w:rPr>
      </w:pPr>
    </w:p>
    <w:p w:rsidR="00123954" w:rsidRPr="001F7BE7" w:rsidRDefault="00123954" w:rsidP="00353E58">
      <w:pPr>
        <w:pStyle w:val="Naslov4"/>
        <w:numPr>
          <w:ilvl w:val="0"/>
          <w:numId w:val="0"/>
        </w:numPr>
        <w:spacing w:before="120" w:after="120"/>
        <w:ind w:left="567" w:hanging="567"/>
        <w:rPr>
          <w:rFonts w:ascii="Verdana" w:hAnsi="Verdana" w:cs="Calibri"/>
          <w:b/>
          <w:color w:val="002060"/>
          <w:sz w:val="22"/>
          <w:szCs w:val="22"/>
          <w:lang w:val="en-GB"/>
        </w:rPr>
      </w:pPr>
      <w:r w:rsidRPr="00363FAF">
        <w:rPr>
          <w:rFonts w:ascii="Verdana" w:hAnsi="Verdana" w:cs="Calibri"/>
          <w:b/>
          <w:color w:val="002060"/>
          <w:sz w:val="22"/>
          <w:szCs w:val="22"/>
          <w:lang w:val="en-GB"/>
        </w:rPr>
        <w:t xml:space="preserve">I. </w:t>
      </w:r>
      <w:r w:rsidR="008C3649">
        <w:rPr>
          <w:rFonts w:ascii="Verdana" w:hAnsi="Verdana" w:cs="Calibri"/>
          <w:b/>
          <w:color w:val="002060"/>
          <w:sz w:val="22"/>
          <w:szCs w:val="22"/>
          <w:lang w:val="en-GB"/>
        </w:rPr>
        <w:t>Transcript of Records at the Receiving Institution</w:t>
      </w:r>
    </w:p>
    <w:p w:rsidR="00123954" w:rsidRPr="001F7BE7" w:rsidRDefault="00123954" w:rsidP="008C3649">
      <w:pPr>
        <w:pStyle w:val="Tekstkomentara"/>
        <w:spacing w:after="120"/>
        <w:rPr>
          <w:rFonts w:ascii="Verdana" w:hAnsi="Verdana" w:cs="Calibri"/>
          <w:lang w:val="en-GB"/>
        </w:rPr>
      </w:pPr>
      <w:r w:rsidRPr="00441C7A">
        <w:rPr>
          <w:rFonts w:ascii="Verdana" w:hAnsi="Verdana" w:cs="Calibri"/>
          <w:lang w:val="en-GB"/>
        </w:rPr>
        <w:t>Start and end dates of the study period: from</w:t>
      </w:r>
      <w:r w:rsidR="007256A4">
        <w:rPr>
          <w:rFonts w:ascii="Verdana" w:hAnsi="Verdana" w:cs="Calibri"/>
          <w:lang w:val="en-GB"/>
        </w:rPr>
        <w:t xml:space="preserve"> </w:t>
      </w:r>
      <w:r w:rsidRPr="008C3649">
        <w:rPr>
          <w:rFonts w:ascii="Verdana" w:hAnsi="Verdana" w:cs="Calibri"/>
          <w:lang w:val="en-GB"/>
        </w:rPr>
        <w:t>[</w:t>
      </w:r>
      <w:r w:rsidR="007256A4">
        <w:rPr>
          <w:rFonts w:ascii="Verdana" w:hAnsi="Verdana" w:cs="Calibri"/>
          <w:lang w:val="en-GB"/>
        </w:rPr>
        <w:t>dd</w:t>
      </w:r>
      <w:r w:rsidRPr="008C3649">
        <w:rPr>
          <w:rFonts w:ascii="Verdana" w:hAnsi="Verdana" w:cs="Calibri"/>
          <w:lang w:val="en-GB"/>
        </w:rPr>
        <w:t>/</w:t>
      </w:r>
      <w:r w:rsidR="007256A4">
        <w:rPr>
          <w:rFonts w:ascii="Verdana" w:hAnsi="Verdana" w:cs="Calibri"/>
          <w:lang w:val="en-GB"/>
        </w:rPr>
        <w:t>mm</w:t>
      </w:r>
      <w:r w:rsidRPr="008C3649">
        <w:rPr>
          <w:rFonts w:ascii="Verdana" w:hAnsi="Verdana" w:cs="Calibri"/>
          <w:lang w:val="en-GB"/>
        </w:rPr>
        <w:t>/</w:t>
      </w:r>
      <w:r w:rsidR="007256A4">
        <w:rPr>
          <w:rFonts w:ascii="Verdana" w:hAnsi="Verdana" w:cs="Calibri"/>
          <w:lang w:val="en-GB"/>
        </w:rPr>
        <w:t>yyyy</w:t>
      </w:r>
      <w:r w:rsidRPr="008C3649">
        <w:rPr>
          <w:rFonts w:ascii="Verdana" w:hAnsi="Verdana" w:cs="Calibri"/>
          <w:lang w:val="en-GB"/>
        </w:rPr>
        <w:t>]</w:t>
      </w:r>
      <w:r w:rsidR="007256A4" w:rsidRPr="007256A4">
        <w:rPr>
          <w:rFonts w:ascii="Verdana" w:hAnsi="Verdana" w:cs="Calibri"/>
          <w:lang w:val="en-GB"/>
        </w:rPr>
        <w:t xml:space="preserve"> </w:t>
      </w:r>
      <w:r w:rsidR="007256A4">
        <w:rPr>
          <w:rFonts w:ascii="Verdana" w:hAnsi="Verdana" w:cs="Calibri"/>
          <w:lang w:val="en-GB"/>
        </w:rPr>
        <w:t>_____</w:t>
      </w:r>
      <w:r w:rsidR="007256A4" w:rsidRPr="00441C7A">
        <w:rPr>
          <w:rFonts w:ascii="Verdana" w:hAnsi="Verdana" w:cs="Calibri"/>
          <w:lang w:val="en-GB"/>
        </w:rPr>
        <w:t xml:space="preserve"> </w:t>
      </w:r>
      <w:r w:rsidR="00FD13B5">
        <w:rPr>
          <w:rFonts w:ascii="Verdana" w:hAnsi="Verdana" w:cs="Calibri"/>
          <w:lang w:val="en-GB"/>
        </w:rPr>
        <w:t>to</w:t>
      </w:r>
      <w:r w:rsidRPr="00441C7A">
        <w:rPr>
          <w:rFonts w:ascii="Verdana" w:hAnsi="Verdana" w:cs="Calibri"/>
          <w:lang w:val="en-GB"/>
        </w:rPr>
        <w:t xml:space="preserve"> </w:t>
      </w:r>
      <w:r w:rsidR="007256A4" w:rsidRPr="008C3649">
        <w:rPr>
          <w:rFonts w:ascii="Verdana" w:hAnsi="Verdana" w:cs="Calibri"/>
          <w:lang w:val="en-GB"/>
        </w:rPr>
        <w:t>[</w:t>
      </w:r>
      <w:r w:rsidR="007256A4">
        <w:rPr>
          <w:rFonts w:ascii="Verdana" w:hAnsi="Verdana" w:cs="Calibri"/>
          <w:lang w:val="en-GB"/>
        </w:rPr>
        <w:t>dd</w:t>
      </w:r>
      <w:r w:rsidR="007256A4" w:rsidRPr="008C3649">
        <w:rPr>
          <w:rFonts w:ascii="Verdana" w:hAnsi="Verdana" w:cs="Calibri"/>
          <w:lang w:val="en-GB"/>
        </w:rPr>
        <w:t>/</w:t>
      </w:r>
      <w:r w:rsidR="007256A4">
        <w:rPr>
          <w:rFonts w:ascii="Verdana" w:hAnsi="Verdana" w:cs="Calibri"/>
          <w:lang w:val="en-GB"/>
        </w:rPr>
        <w:t>mm</w:t>
      </w:r>
      <w:r w:rsidR="007256A4" w:rsidRPr="008C3649">
        <w:rPr>
          <w:rFonts w:ascii="Verdana" w:hAnsi="Verdana" w:cs="Calibri"/>
          <w:lang w:val="en-GB"/>
        </w:rPr>
        <w:t>/</w:t>
      </w:r>
      <w:r w:rsidR="007256A4">
        <w:rPr>
          <w:rFonts w:ascii="Verdana" w:hAnsi="Verdana" w:cs="Calibri"/>
          <w:lang w:val="en-GB"/>
        </w:rPr>
        <w:t>yyyy</w:t>
      </w:r>
      <w:r w:rsidR="007256A4" w:rsidRPr="008C3649">
        <w:rPr>
          <w:rFonts w:ascii="Verdana" w:hAnsi="Verdana" w:cs="Calibri"/>
          <w:lang w:val="en-GB"/>
        </w:rPr>
        <w:t>]</w:t>
      </w:r>
      <w:r w:rsidR="007256A4">
        <w:rPr>
          <w:rFonts w:ascii="Verdana" w:hAnsi="Verdana" w:cs="Calibri"/>
          <w:lang w:val="en-GB"/>
        </w:rPr>
        <w:t xml:space="preserve"> ______</w:t>
      </w:r>
      <w:r w:rsidRPr="00441C7A">
        <w:rPr>
          <w:rFonts w:ascii="Verdana" w:hAnsi="Verdana" w:cs="Calibri"/>
          <w:lang w:val="en-GB"/>
        </w:rPr>
        <w:t>.</w:t>
      </w:r>
    </w:p>
    <w:p w:rsidR="006F5710" w:rsidRDefault="006F5710" w:rsidP="008C3649">
      <w:pPr>
        <w:pStyle w:val="Tekstkomentara"/>
        <w:spacing w:after="120"/>
        <w:rPr>
          <w:rFonts w:ascii="Verdana" w:hAnsi="Verdana" w:cs="Calibri"/>
          <w:u w:val="single"/>
          <w:lang w:val="en-GB"/>
        </w:rPr>
      </w:pPr>
      <w:r w:rsidRPr="008C3649">
        <w:rPr>
          <w:rFonts w:ascii="Verdana" w:hAnsi="Verdana" w:cs="Calibri"/>
          <w:u w:val="single"/>
          <w:lang w:val="en-GB"/>
        </w:rPr>
        <w:t xml:space="preserve">Table </w:t>
      </w:r>
      <w:r w:rsidR="008C3649" w:rsidRPr="008C3649">
        <w:rPr>
          <w:rFonts w:ascii="Verdana" w:hAnsi="Verdana" w:cs="Calibri"/>
          <w:u w:val="single"/>
          <w:lang w:val="en-GB"/>
        </w:rPr>
        <w:t>C</w:t>
      </w:r>
      <w:r w:rsidR="00F04AAA" w:rsidRPr="008C3649">
        <w:rPr>
          <w:rFonts w:ascii="Verdana" w:hAnsi="Verdana" w:cs="Calibri"/>
          <w:u w:val="single"/>
          <w:lang w:val="en-GB"/>
        </w:rPr>
        <w:t xml:space="preserve">: </w:t>
      </w:r>
      <w:r w:rsidR="00123954" w:rsidRPr="008C3649">
        <w:rPr>
          <w:rFonts w:ascii="Verdana" w:hAnsi="Verdana" w:cs="Calibri"/>
          <w:u w:val="single"/>
          <w:lang w:val="en-GB"/>
        </w:rPr>
        <w:t>academic outcomes at receiving institution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1"/>
        <w:gridCol w:w="3410"/>
        <w:gridCol w:w="1512"/>
        <w:gridCol w:w="1512"/>
        <w:gridCol w:w="1512"/>
      </w:tblGrid>
      <w:tr w:rsidR="008C3649" w:rsidRPr="00E07603" w:rsidTr="00FD13B5">
        <w:tc>
          <w:tcPr>
            <w:tcW w:w="1801" w:type="dxa"/>
            <w:shd w:val="clear" w:color="auto" w:fill="D9D9D9"/>
            <w:vAlign w:val="center"/>
          </w:tcPr>
          <w:p w:rsidR="008C3649" w:rsidRPr="00DE5CF8" w:rsidRDefault="008C3649" w:rsidP="006120E0">
            <w:pPr>
              <w:spacing w:after="0"/>
              <w:jc w:val="left"/>
              <w:rPr>
                <w:rFonts w:ascii="Verdana" w:hAnsi="Verdana" w:cs="Calibri"/>
                <w:b/>
                <w:sz w:val="16"/>
                <w:szCs w:val="16"/>
                <w:lang w:val="en-GB"/>
              </w:rPr>
            </w:pPr>
            <w:r w:rsidRPr="00DE5CF8">
              <w:rPr>
                <w:rFonts w:ascii="Verdana" w:hAnsi="Verdana" w:cs="Calibri"/>
                <w:b/>
                <w:sz w:val="16"/>
                <w:szCs w:val="16"/>
                <w:lang w:val="en-GB"/>
              </w:rPr>
              <w:t>Component code</w:t>
            </w:r>
          </w:p>
          <w:p w:rsidR="008C3649" w:rsidRPr="00DE5CF8" w:rsidRDefault="008C3649" w:rsidP="006120E0">
            <w:pPr>
              <w:spacing w:after="0"/>
              <w:jc w:val="left"/>
              <w:rPr>
                <w:rFonts w:ascii="Verdana" w:hAnsi="Verdana" w:cs="Calibri"/>
                <w:sz w:val="16"/>
                <w:szCs w:val="16"/>
                <w:lang w:val="en-GB"/>
              </w:rPr>
            </w:pPr>
            <w:r w:rsidRPr="00DE5CF8">
              <w:rPr>
                <w:rFonts w:ascii="Verdana" w:hAnsi="Verdana" w:cs="Calibri"/>
                <w:sz w:val="16"/>
                <w:szCs w:val="16"/>
                <w:lang w:val="en-GB"/>
              </w:rPr>
              <w:t>(if any)</w:t>
            </w:r>
          </w:p>
        </w:tc>
        <w:tc>
          <w:tcPr>
            <w:tcW w:w="3410" w:type="dxa"/>
            <w:shd w:val="clear" w:color="auto" w:fill="D9D9D9"/>
            <w:vAlign w:val="center"/>
          </w:tcPr>
          <w:p w:rsidR="008C3649" w:rsidRPr="00DE5CF8" w:rsidRDefault="008C3649" w:rsidP="006120E0">
            <w:pPr>
              <w:spacing w:after="0"/>
              <w:jc w:val="left"/>
              <w:rPr>
                <w:rFonts w:ascii="Verdana" w:hAnsi="Verdana" w:cs="Calibri"/>
                <w:b/>
                <w:sz w:val="16"/>
                <w:szCs w:val="16"/>
                <w:lang w:val="en-GB"/>
              </w:rPr>
            </w:pPr>
            <w:r w:rsidRPr="00DE5CF8">
              <w:rPr>
                <w:rFonts w:ascii="Verdana" w:hAnsi="Verdana" w:cs="Calibri"/>
                <w:b/>
                <w:sz w:val="16"/>
                <w:szCs w:val="16"/>
                <w:lang w:val="en-GB"/>
              </w:rPr>
              <w:t>Component title at the Receiving Institution</w:t>
            </w:r>
          </w:p>
          <w:p w:rsidR="008C3649" w:rsidRPr="00DE5CF8" w:rsidRDefault="008C3649" w:rsidP="006120E0">
            <w:pPr>
              <w:spacing w:after="0"/>
              <w:jc w:val="left"/>
              <w:rPr>
                <w:rFonts w:ascii="Verdana" w:hAnsi="Verdana" w:cs="Calibri"/>
                <w:b/>
                <w:sz w:val="16"/>
                <w:szCs w:val="16"/>
                <w:lang w:val="en-GB"/>
              </w:rPr>
            </w:pPr>
            <w:r w:rsidRPr="00DE5CF8">
              <w:rPr>
                <w:rFonts w:ascii="Verdana" w:hAnsi="Verdana" w:cs="Calibri"/>
                <w:sz w:val="16"/>
                <w:szCs w:val="16"/>
                <w:lang w:val="en-GB"/>
              </w:rPr>
              <w:t>(as indicated in the course catalogue)</w:t>
            </w:r>
          </w:p>
        </w:tc>
        <w:tc>
          <w:tcPr>
            <w:tcW w:w="1512" w:type="dxa"/>
            <w:shd w:val="clear" w:color="auto" w:fill="D9D9D9"/>
            <w:vAlign w:val="center"/>
          </w:tcPr>
          <w:p w:rsidR="008C3649" w:rsidRPr="00DE5CF8" w:rsidRDefault="008C3649" w:rsidP="006120E0">
            <w:pPr>
              <w:spacing w:after="0"/>
              <w:jc w:val="left"/>
              <w:rPr>
                <w:rFonts w:ascii="Verdana" w:hAnsi="Verdana" w:cs="Calibri"/>
                <w:b/>
                <w:sz w:val="16"/>
                <w:szCs w:val="16"/>
                <w:lang w:val="en-GB"/>
              </w:rPr>
            </w:pPr>
            <w:r>
              <w:rPr>
                <w:rFonts w:ascii="Verdana" w:hAnsi="Verdana" w:cs="Calibri"/>
                <w:b/>
                <w:sz w:val="16"/>
                <w:szCs w:val="16"/>
                <w:lang w:val="en-GB"/>
              </w:rPr>
              <w:t xml:space="preserve">Was the component successfully completed by the student? </w:t>
            </w:r>
            <w:r w:rsidRPr="008C3649">
              <w:rPr>
                <w:rFonts w:ascii="Verdana" w:hAnsi="Verdana" w:cs="Calibri"/>
                <w:sz w:val="16"/>
                <w:szCs w:val="16"/>
                <w:lang w:val="en-GB"/>
              </w:rPr>
              <w:t>[yes/no]</w:t>
            </w:r>
          </w:p>
        </w:tc>
        <w:tc>
          <w:tcPr>
            <w:tcW w:w="1512" w:type="dxa"/>
            <w:shd w:val="clear" w:color="auto" w:fill="D9D9D9"/>
            <w:vAlign w:val="center"/>
          </w:tcPr>
          <w:p w:rsidR="008C3649" w:rsidRPr="00DE5CF8" w:rsidRDefault="00FD13B5" w:rsidP="006120E0">
            <w:pPr>
              <w:spacing w:after="0"/>
              <w:jc w:val="left"/>
              <w:rPr>
                <w:rFonts w:ascii="Verdana" w:hAnsi="Verdana" w:cs="Calibri"/>
                <w:b/>
                <w:sz w:val="16"/>
                <w:szCs w:val="16"/>
                <w:lang w:val="en-GB"/>
              </w:rPr>
            </w:pPr>
            <w:r>
              <w:rPr>
                <w:rFonts w:ascii="Verdana" w:hAnsi="Verdana" w:cs="Calibri"/>
                <w:b/>
                <w:sz w:val="16"/>
                <w:szCs w:val="16"/>
                <w:lang w:val="en-GB"/>
              </w:rPr>
              <w:t>Number of ECTS credits</w:t>
            </w:r>
          </w:p>
        </w:tc>
        <w:tc>
          <w:tcPr>
            <w:tcW w:w="1512" w:type="dxa"/>
            <w:shd w:val="clear" w:color="auto" w:fill="D9D9D9"/>
            <w:vAlign w:val="center"/>
          </w:tcPr>
          <w:p w:rsidR="008C3649" w:rsidRPr="00DE5CF8" w:rsidRDefault="00FD13B5" w:rsidP="006120E0">
            <w:pPr>
              <w:spacing w:after="0"/>
              <w:jc w:val="left"/>
              <w:rPr>
                <w:rFonts w:ascii="Verdana" w:hAnsi="Verdana" w:cs="Calibri"/>
                <w:b/>
                <w:sz w:val="16"/>
                <w:szCs w:val="16"/>
                <w:lang w:val="en-GB"/>
              </w:rPr>
            </w:pPr>
            <w:r>
              <w:rPr>
                <w:rFonts w:ascii="Verdana" w:hAnsi="Verdana" w:cs="Calibri"/>
                <w:b/>
                <w:sz w:val="16"/>
                <w:szCs w:val="16"/>
                <w:lang w:val="en-GB"/>
              </w:rPr>
              <w:t>Grades received at the Receiving Institution</w:t>
            </w:r>
          </w:p>
        </w:tc>
      </w:tr>
      <w:tr w:rsidR="008C3649" w:rsidRPr="00E07603" w:rsidTr="00FD13B5">
        <w:trPr>
          <w:trHeight w:val="397"/>
        </w:trPr>
        <w:tc>
          <w:tcPr>
            <w:tcW w:w="1801" w:type="dxa"/>
            <w:shd w:val="clear" w:color="auto" w:fill="auto"/>
          </w:tcPr>
          <w:p w:rsidR="008C3649" w:rsidRPr="00752FD5" w:rsidRDefault="009724C1" w:rsidP="006120E0">
            <w:pPr>
              <w:spacing w:before="120" w:after="120"/>
              <w:rPr>
                <w:rFonts w:ascii="Verdana" w:hAnsi="Verdana" w:cs="Calibri"/>
                <w:i/>
                <w:sz w:val="16"/>
                <w:lang w:val="en-US"/>
              </w:rPr>
            </w:pPr>
            <w:r>
              <w:rPr>
                <w:rFonts w:ascii="Verdana" w:hAnsi="Verdana" w:cs="Calibri"/>
                <w:i/>
                <w:noProof/>
                <w:sz w:val="16"/>
                <w:lang w:val="en-US"/>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wp:posOffset>
                      </wp:positionV>
                      <wp:extent cx="6148705" cy="1099185"/>
                      <wp:effectExtent l="13970" t="9525" r="9525" b="571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8705" cy="10991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07EA7BD" id="_x0000_t32" coordsize="21600,21600" o:spt="32" o:oned="t" path="m,l21600,21600e" filled="f">
                      <v:path arrowok="t" fillok="f" o:connecttype="none"/>
                      <o:lock v:ext="edit" shapetype="t"/>
                    </v:shapetype>
                    <v:shape id="AutoShape 5" o:spid="_x0000_s1026" type="#_x0000_t32" style="position:absolute;margin-left:-4.6pt;margin-top:.1pt;width:484.15pt;height:8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Rc1JAIAAEE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"/>
                  </w:pict>
                </mc:Fallback>
              </mc:AlternateContent>
            </w:r>
          </w:p>
        </w:tc>
        <w:tc>
          <w:tcPr>
            <w:tcW w:w="3410" w:type="dxa"/>
            <w:shd w:val="clear" w:color="auto" w:fill="auto"/>
          </w:tcPr>
          <w:p w:rsidR="008C3649" w:rsidRPr="00334344" w:rsidRDefault="008C3649" w:rsidP="006120E0">
            <w:pPr>
              <w:pStyle w:val="Tekstkomentara"/>
              <w:spacing w:before="120" w:after="120"/>
              <w:rPr>
                <w:rFonts w:ascii="Verdana" w:hAnsi="Verdana" w:cs="Calibri"/>
                <w:sz w:val="16"/>
                <w:lang w:val="en-US"/>
              </w:rPr>
            </w:pPr>
          </w:p>
        </w:tc>
        <w:tc>
          <w:tcPr>
            <w:tcW w:w="1512" w:type="dxa"/>
            <w:shd w:val="clear" w:color="auto" w:fill="auto"/>
          </w:tcPr>
          <w:p w:rsidR="008C3649" w:rsidRPr="00A740AA" w:rsidRDefault="008C3649" w:rsidP="006120E0">
            <w:pPr>
              <w:spacing w:before="120" w:after="120"/>
              <w:rPr>
                <w:rFonts w:ascii="Verdana" w:hAnsi="Verdana" w:cs="Calibri"/>
                <w:i/>
                <w:sz w:val="16"/>
                <w:lang w:val="en-US"/>
              </w:rPr>
            </w:pPr>
          </w:p>
        </w:tc>
        <w:tc>
          <w:tcPr>
            <w:tcW w:w="1512" w:type="dxa"/>
            <w:shd w:val="clear" w:color="auto" w:fill="auto"/>
          </w:tcPr>
          <w:p w:rsidR="008C3649" w:rsidRPr="00752FD5" w:rsidRDefault="008C3649" w:rsidP="006120E0">
            <w:pPr>
              <w:spacing w:before="120" w:after="120"/>
              <w:rPr>
                <w:rFonts w:ascii="Verdana" w:hAnsi="Verdana" w:cs="Calibri"/>
                <w:i/>
                <w:sz w:val="16"/>
                <w:lang w:val="en-US"/>
              </w:rPr>
            </w:pPr>
          </w:p>
        </w:tc>
        <w:tc>
          <w:tcPr>
            <w:tcW w:w="1512" w:type="dxa"/>
            <w:shd w:val="clear" w:color="auto" w:fill="auto"/>
          </w:tcPr>
          <w:p w:rsidR="008C3649" w:rsidRPr="00752FD5" w:rsidRDefault="008C3649" w:rsidP="006120E0">
            <w:pPr>
              <w:spacing w:before="120" w:after="120"/>
              <w:rPr>
                <w:rFonts w:ascii="Verdana" w:hAnsi="Verdana" w:cs="Calibri"/>
                <w:i/>
                <w:sz w:val="16"/>
                <w:lang w:val="en-US"/>
              </w:rPr>
            </w:pPr>
          </w:p>
        </w:tc>
      </w:tr>
      <w:tr w:rsidR="00FD13B5" w:rsidRPr="00E07603" w:rsidTr="00FD13B5">
        <w:trPr>
          <w:trHeight w:val="397"/>
        </w:trPr>
        <w:tc>
          <w:tcPr>
            <w:tcW w:w="1801" w:type="dxa"/>
            <w:shd w:val="clear" w:color="auto" w:fill="auto"/>
          </w:tcPr>
          <w:p w:rsidR="00FD13B5" w:rsidRPr="00752FD5" w:rsidRDefault="00FD13B5" w:rsidP="006120E0">
            <w:pPr>
              <w:spacing w:before="120" w:after="120"/>
              <w:rPr>
                <w:rFonts w:ascii="Verdana" w:hAnsi="Verdana" w:cs="Calibri"/>
                <w:i/>
                <w:sz w:val="16"/>
                <w:lang w:val="en-US"/>
              </w:rPr>
            </w:pPr>
          </w:p>
        </w:tc>
        <w:tc>
          <w:tcPr>
            <w:tcW w:w="3410" w:type="dxa"/>
            <w:shd w:val="clear" w:color="auto" w:fill="auto"/>
          </w:tcPr>
          <w:p w:rsidR="00FD13B5" w:rsidRPr="00334344" w:rsidRDefault="009724C1" w:rsidP="006120E0">
            <w:pPr>
              <w:pStyle w:val="Tekstkomentara"/>
              <w:spacing w:before="120" w:after="120"/>
              <w:rPr>
                <w:rFonts w:ascii="Verdana" w:hAnsi="Verdana" w:cs="Calibri"/>
                <w:sz w:val="16"/>
                <w:lang w:val="en-US"/>
              </w:rPr>
            </w:pPr>
            <w:r>
              <w:rPr>
                <w:noProof/>
                <w:lang w:val="en-US"/>
              </w:rPr>
              <mc:AlternateContent>
                <mc:Choice Requires="wps">
                  <w:drawing>
                    <wp:anchor distT="45720" distB="45720" distL="114300" distR="114300" simplePos="0" relativeHeight="251659264" behindDoc="1" locked="0" layoutInCell="1" allowOverlap="1">
                      <wp:simplePos x="0" y="0"/>
                      <wp:positionH relativeFrom="column">
                        <wp:posOffset>229870</wp:posOffset>
                      </wp:positionH>
                      <wp:positionV relativeFrom="paragraph">
                        <wp:posOffset>66675</wp:posOffset>
                      </wp:positionV>
                      <wp:extent cx="3414395" cy="36195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4395" cy="361950"/>
                              </a:xfrm>
                              <a:prstGeom prst="rect">
                                <a:avLst/>
                              </a:prstGeom>
                              <a:solidFill>
                                <a:srgbClr val="FFFFFF"/>
                              </a:solidFill>
                              <a:ln w="9525">
                                <a:noFill/>
                                <a:miter lim="800000"/>
                                <a:headEnd/>
                                <a:tailEnd/>
                              </a:ln>
                            </wps:spPr>
                            <wps:txbx>
                              <w:txbxContent>
                                <w:p w:rsidR="006120E0" w:rsidRPr="006301F7" w:rsidRDefault="006120E0" w:rsidP="006301F7">
                                  <w:pPr>
                                    <w:jc w:val="center"/>
                                    <w:rPr>
                                      <w:rFonts w:ascii="Verdana" w:hAnsi="Verdana"/>
                                      <w:b/>
                                      <w:color w:val="000000"/>
                                      <w:sz w:val="28"/>
                                      <w:szCs w:val="36"/>
                                    </w:rPr>
                                  </w:pPr>
                                  <w:r w:rsidRPr="006301F7">
                                    <w:rPr>
                                      <w:rFonts w:ascii="Verdana" w:hAnsi="Verdana"/>
                                      <w:b/>
                                      <w:color w:val="000000"/>
                                      <w:sz w:val="28"/>
                                      <w:szCs w:val="36"/>
                                    </w:rPr>
                                    <w:t>See Transcript of Records!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feld 2" o:spid="_x0000_s1026" type="#_x0000_t202" style="position:absolute;left:0;text-align:left;margin-left:18.1pt;margin-top:5.25pt;width:268.85pt;height:2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" stroked="f">
                      <v:textbox>
                        <w:txbxContent>
                          <w:p w:rsidR="006120E0" w:rsidRPr="006301F7" w:rsidRDefault="006120E0" w:rsidP="006301F7">
                            <w:pPr>
                              <w:jc w:val="center"/>
                              <w:rPr>
                                <w:rFonts w:ascii="Verdana" w:hAnsi="Verdana"/>
                                <w:b/>
                                <w:color w:val="000000"/>
                                <w:sz w:val="28"/>
                                <w:szCs w:val="36"/>
                              </w:rPr>
                            </w:pPr>
                            <w:proofErr w:type="spellStart"/>
                            <w:r w:rsidRPr="006301F7">
                              <w:rPr>
                                <w:rFonts w:ascii="Verdana" w:hAnsi="Verdana"/>
                                <w:b/>
                                <w:color w:val="000000"/>
                                <w:sz w:val="28"/>
                                <w:szCs w:val="36"/>
                              </w:rPr>
                              <w:t>See</w:t>
                            </w:r>
                            <w:proofErr w:type="spellEnd"/>
                            <w:r w:rsidRPr="006301F7">
                              <w:rPr>
                                <w:rFonts w:ascii="Verdana" w:hAnsi="Verdana"/>
                                <w:b/>
                                <w:color w:val="000000"/>
                                <w:sz w:val="28"/>
                                <w:szCs w:val="36"/>
                              </w:rPr>
                              <w:t xml:space="preserve"> </w:t>
                            </w:r>
                            <w:proofErr w:type="spellStart"/>
                            <w:r w:rsidRPr="006301F7">
                              <w:rPr>
                                <w:rFonts w:ascii="Verdana" w:hAnsi="Verdana"/>
                                <w:b/>
                                <w:color w:val="000000"/>
                                <w:sz w:val="28"/>
                                <w:szCs w:val="36"/>
                              </w:rPr>
                              <w:t>Transcript</w:t>
                            </w:r>
                            <w:proofErr w:type="spellEnd"/>
                            <w:r w:rsidRPr="006301F7">
                              <w:rPr>
                                <w:rFonts w:ascii="Verdana" w:hAnsi="Verdana"/>
                                <w:b/>
                                <w:color w:val="000000"/>
                                <w:sz w:val="28"/>
                                <w:szCs w:val="36"/>
                              </w:rPr>
                              <w:t xml:space="preserve"> of </w:t>
                            </w:r>
                            <w:proofErr w:type="gramStart"/>
                            <w:r w:rsidRPr="006301F7">
                              <w:rPr>
                                <w:rFonts w:ascii="Verdana" w:hAnsi="Verdana"/>
                                <w:b/>
                                <w:color w:val="000000"/>
                                <w:sz w:val="28"/>
                                <w:szCs w:val="36"/>
                              </w:rPr>
                              <w:t>Records!</w:t>
                            </w:r>
                            <w:proofErr w:type="gramEnd"/>
                          </w:p>
                        </w:txbxContent>
                      </v:textbox>
                    </v:shape>
                  </w:pict>
                </mc:Fallback>
              </mc:AlternateContent>
            </w:r>
          </w:p>
        </w:tc>
        <w:tc>
          <w:tcPr>
            <w:tcW w:w="1512" w:type="dxa"/>
            <w:shd w:val="clear" w:color="auto" w:fill="auto"/>
          </w:tcPr>
          <w:p w:rsidR="00FD13B5" w:rsidRPr="00A740AA" w:rsidRDefault="00FD13B5" w:rsidP="006120E0">
            <w:pPr>
              <w:spacing w:before="120" w:after="120"/>
              <w:rPr>
                <w:rFonts w:ascii="Verdana" w:hAnsi="Verdana" w:cs="Calibri"/>
                <w:i/>
                <w:sz w:val="16"/>
                <w:lang w:val="en-US"/>
              </w:rPr>
            </w:pPr>
          </w:p>
        </w:tc>
        <w:tc>
          <w:tcPr>
            <w:tcW w:w="1512" w:type="dxa"/>
            <w:shd w:val="clear" w:color="auto" w:fill="auto"/>
          </w:tcPr>
          <w:p w:rsidR="00FD13B5" w:rsidRPr="00752FD5" w:rsidRDefault="00FD13B5" w:rsidP="006120E0">
            <w:pPr>
              <w:spacing w:before="120" w:after="120"/>
              <w:rPr>
                <w:rFonts w:ascii="Verdana" w:hAnsi="Verdana" w:cs="Calibri"/>
                <w:i/>
                <w:sz w:val="16"/>
                <w:lang w:val="en-US"/>
              </w:rPr>
            </w:pPr>
          </w:p>
        </w:tc>
        <w:tc>
          <w:tcPr>
            <w:tcW w:w="1512" w:type="dxa"/>
            <w:shd w:val="clear" w:color="auto" w:fill="auto"/>
          </w:tcPr>
          <w:p w:rsidR="00FD13B5" w:rsidRPr="00752FD5" w:rsidRDefault="00FD13B5" w:rsidP="006120E0">
            <w:pPr>
              <w:spacing w:before="120" w:after="120"/>
              <w:rPr>
                <w:rFonts w:ascii="Verdana" w:hAnsi="Verdana" w:cs="Calibri"/>
                <w:i/>
                <w:sz w:val="16"/>
                <w:lang w:val="en-US"/>
              </w:rPr>
            </w:pPr>
          </w:p>
        </w:tc>
      </w:tr>
      <w:tr w:rsidR="00EA769C" w:rsidRPr="00E07603" w:rsidTr="00FD13B5">
        <w:trPr>
          <w:trHeight w:val="397"/>
        </w:trPr>
        <w:tc>
          <w:tcPr>
            <w:tcW w:w="1801" w:type="dxa"/>
            <w:shd w:val="clear" w:color="auto" w:fill="auto"/>
          </w:tcPr>
          <w:p w:rsidR="00EA769C" w:rsidRPr="00752FD5" w:rsidRDefault="00EA769C" w:rsidP="006120E0">
            <w:pPr>
              <w:spacing w:before="120" w:after="120"/>
              <w:rPr>
                <w:rFonts w:ascii="Verdana" w:hAnsi="Verdana" w:cs="Calibri"/>
                <w:i/>
                <w:sz w:val="16"/>
                <w:lang w:val="en-US"/>
              </w:rPr>
            </w:pPr>
          </w:p>
        </w:tc>
        <w:tc>
          <w:tcPr>
            <w:tcW w:w="3410" w:type="dxa"/>
            <w:shd w:val="clear" w:color="auto" w:fill="auto"/>
          </w:tcPr>
          <w:p w:rsidR="00EA769C" w:rsidRPr="00334344" w:rsidRDefault="00EA769C" w:rsidP="006120E0">
            <w:pPr>
              <w:pStyle w:val="Tekstkomentara"/>
              <w:spacing w:before="120" w:after="120"/>
              <w:rPr>
                <w:rFonts w:ascii="Verdana" w:hAnsi="Verdana" w:cs="Calibri"/>
                <w:sz w:val="16"/>
                <w:lang w:val="en-US"/>
              </w:rPr>
            </w:pPr>
          </w:p>
        </w:tc>
        <w:tc>
          <w:tcPr>
            <w:tcW w:w="1512" w:type="dxa"/>
            <w:shd w:val="clear" w:color="auto" w:fill="auto"/>
          </w:tcPr>
          <w:p w:rsidR="00EA769C" w:rsidRPr="00A740AA" w:rsidRDefault="00EA769C" w:rsidP="006120E0">
            <w:pPr>
              <w:spacing w:before="120" w:after="120"/>
              <w:rPr>
                <w:rFonts w:ascii="Verdana" w:hAnsi="Verdana" w:cs="Calibri"/>
                <w:i/>
                <w:sz w:val="16"/>
                <w:lang w:val="en-US"/>
              </w:rPr>
            </w:pPr>
          </w:p>
        </w:tc>
        <w:tc>
          <w:tcPr>
            <w:tcW w:w="1512" w:type="dxa"/>
            <w:shd w:val="clear" w:color="auto" w:fill="auto"/>
          </w:tcPr>
          <w:p w:rsidR="00EA769C" w:rsidRPr="00752FD5" w:rsidRDefault="00EA769C" w:rsidP="006120E0">
            <w:pPr>
              <w:spacing w:before="120" w:after="120"/>
              <w:rPr>
                <w:rFonts w:ascii="Verdana" w:hAnsi="Verdana" w:cs="Calibri"/>
                <w:i/>
                <w:sz w:val="16"/>
                <w:lang w:val="en-US"/>
              </w:rPr>
            </w:pPr>
          </w:p>
        </w:tc>
        <w:tc>
          <w:tcPr>
            <w:tcW w:w="1512" w:type="dxa"/>
            <w:shd w:val="clear" w:color="auto" w:fill="auto"/>
          </w:tcPr>
          <w:p w:rsidR="00EA769C" w:rsidRPr="00752FD5" w:rsidRDefault="00EA769C" w:rsidP="006120E0">
            <w:pPr>
              <w:spacing w:before="120" w:after="120"/>
              <w:rPr>
                <w:rFonts w:ascii="Verdana" w:hAnsi="Verdana" w:cs="Calibri"/>
                <w:i/>
                <w:sz w:val="16"/>
                <w:lang w:val="en-US"/>
              </w:rPr>
            </w:pPr>
          </w:p>
        </w:tc>
      </w:tr>
      <w:tr w:rsidR="00FD13B5" w:rsidRPr="002775A2" w:rsidTr="00FD13B5">
        <w:trPr>
          <w:trHeight w:val="397"/>
        </w:trPr>
        <w:tc>
          <w:tcPr>
            <w:tcW w:w="1801" w:type="dxa"/>
            <w:shd w:val="clear" w:color="auto" w:fill="auto"/>
          </w:tcPr>
          <w:p w:rsidR="00FD13B5" w:rsidRPr="00752FD5" w:rsidRDefault="00FD13B5" w:rsidP="006120E0">
            <w:pPr>
              <w:spacing w:before="120" w:after="120"/>
              <w:rPr>
                <w:rFonts w:ascii="Verdana" w:hAnsi="Verdana" w:cs="Calibri"/>
                <w:i/>
                <w:sz w:val="16"/>
                <w:lang w:val="en-US"/>
              </w:rPr>
            </w:pPr>
          </w:p>
        </w:tc>
        <w:tc>
          <w:tcPr>
            <w:tcW w:w="3410" w:type="dxa"/>
            <w:shd w:val="clear" w:color="auto" w:fill="auto"/>
          </w:tcPr>
          <w:p w:rsidR="00FD13B5" w:rsidRPr="00334344" w:rsidRDefault="00FD13B5" w:rsidP="006120E0">
            <w:pPr>
              <w:pStyle w:val="Tekstkomentara"/>
              <w:spacing w:before="120" w:after="120"/>
              <w:rPr>
                <w:rFonts w:ascii="Verdana" w:hAnsi="Verdana" w:cs="Calibri"/>
                <w:sz w:val="16"/>
                <w:lang w:val="en-US"/>
              </w:rPr>
            </w:pPr>
          </w:p>
        </w:tc>
        <w:tc>
          <w:tcPr>
            <w:tcW w:w="1512" w:type="dxa"/>
            <w:shd w:val="clear" w:color="auto" w:fill="auto"/>
          </w:tcPr>
          <w:p w:rsidR="00FD13B5" w:rsidRPr="00A740AA" w:rsidRDefault="00FD13B5" w:rsidP="006120E0">
            <w:pPr>
              <w:spacing w:before="120" w:after="120"/>
              <w:rPr>
                <w:rFonts w:ascii="Verdana" w:hAnsi="Verdana" w:cs="Calibri"/>
                <w:i/>
                <w:sz w:val="16"/>
                <w:lang w:val="en-US"/>
              </w:rPr>
            </w:pPr>
          </w:p>
        </w:tc>
        <w:tc>
          <w:tcPr>
            <w:tcW w:w="1512" w:type="dxa"/>
            <w:shd w:val="clear" w:color="auto" w:fill="auto"/>
          </w:tcPr>
          <w:p w:rsidR="00FD13B5" w:rsidRPr="00FD13B5" w:rsidRDefault="00FD13B5" w:rsidP="006120E0">
            <w:pPr>
              <w:spacing w:before="120" w:after="120"/>
              <w:rPr>
                <w:rFonts w:ascii="Verdana" w:hAnsi="Verdana" w:cs="Calibri"/>
                <w:sz w:val="16"/>
                <w:lang w:val="en-US"/>
              </w:rPr>
            </w:pPr>
            <w:r w:rsidRPr="00FD13B5">
              <w:rPr>
                <w:rFonts w:ascii="Verdana" w:hAnsi="Verdana" w:cs="Calibri"/>
                <w:sz w:val="16"/>
                <w:lang w:val="en-US"/>
              </w:rPr>
              <w:t>Total:</w:t>
            </w:r>
          </w:p>
        </w:tc>
        <w:tc>
          <w:tcPr>
            <w:tcW w:w="1512" w:type="dxa"/>
            <w:shd w:val="clear" w:color="auto" w:fill="auto"/>
          </w:tcPr>
          <w:p w:rsidR="00FD13B5" w:rsidRPr="00752FD5" w:rsidRDefault="00FD13B5" w:rsidP="006120E0">
            <w:pPr>
              <w:spacing w:before="120" w:after="120"/>
              <w:rPr>
                <w:rFonts w:ascii="Verdana" w:hAnsi="Verdana" w:cs="Calibri"/>
                <w:i/>
                <w:sz w:val="16"/>
                <w:lang w:val="en-US"/>
              </w:rPr>
            </w:pPr>
          </w:p>
        </w:tc>
      </w:tr>
    </w:tbl>
    <w:p w:rsidR="008C3649" w:rsidRPr="00FD13B5" w:rsidRDefault="008C3649" w:rsidP="00FD13B5">
      <w:pPr>
        <w:spacing w:after="60"/>
        <w:ind w:right="-992"/>
        <w:jc w:val="left"/>
        <w:rPr>
          <w:rFonts w:ascii="Verdana" w:hAnsi="Verdana" w:cs="Arial"/>
          <w:b/>
          <w:color w:val="002060"/>
          <w:sz w:val="22"/>
          <w:szCs w:val="24"/>
          <w:lang w:val="en-GB"/>
        </w:rPr>
      </w:pPr>
    </w:p>
    <w:p w:rsidR="00123954" w:rsidRPr="001F7BE7" w:rsidRDefault="00123954" w:rsidP="008C3649">
      <w:pPr>
        <w:pStyle w:val="Naslov4"/>
        <w:keepNext w:val="0"/>
        <w:numPr>
          <w:ilvl w:val="0"/>
          <w:numId w:val="0"/>
        </w:numPr>
        <w:spacing w:before="240" w:after="120"/>
        <w:ind w:left="425" w:hanging="425"/>
        <w:rPr>
          <w:rFonts w:ascii="Verdana" w:hAnsi="Verdana" w:cs="Calibri"/>
          <w:b/>
          <w:color w:val="002060"/>
          <w:sz w:val="22"/>
          <w:szCs w:val="22"/>
          <w:lang w:val="en-GB"/>
        </w:rPr>
      </w:pPr>
      <w:r>
        <w:rPr>
          <w:rFonts w:ascii="Verdana" w:hAnsi="Verdana" w:cs="Calibri"/>
          <w:b/>
          <w:color w:val="002060"/>
          <w:sz w:val="22"/>
          <w:szCs w:val="22"/>
          <w:lang w:val="en-GB"/>
        </w:rPr>
        <w:t>I</w:t>
      </w:r>
      <w:r w:rsidRPr="00363FAF">
        <w:rPr>
          <w:rFonts w:ascii="Verdana" w:hAnsi="Verdana" w:cs="Calibri"/>
          <w:b/>
          <w:color w:val="002060"/>
          <w:sz w:val="22"/>
          <w:szCs w:val="22"/>
          <w:lang w:val="en-GB"/>
        </w:rPr>
        <w:t xml:space="preserve">I. </w:t>
      </w:r>
      <w:r w:rsidR="008C3649">
        <w:rPr>
          <w:rFonts w:ascii="Verdana" w:hAnsi="Verdana" w:cs="Calibri"/>
          <w:b/>
          <w:color w:val="002060"/>
          <w:sz w:val="22"/>
          <w:szCs w:val="22"/>
          <w:lang w:val="en-GB"/>
        </w:rPr>
        <w:t>Transcript of Records and Recognition at the Sending Institution</w:t>
      </w:r>
    </w:p>
    <w:p w:rsidR="00123954" w:rsidRPr="003B3207" w:rsidRDefault="00123954" w:rsidP="008C3649">
      <w:pPr>
        <w:pStyle w:val="Tekstkomentara"/>
        <w:spacing w:after="120"/>
        <w:rPr>
          <w:rFonts w:ascii="Verdana" w:hAnsi="Verdana" w:cs="Calibri"/>
          <w:lang w:val="en-GB"/>
        </w:rPr>
      </w:pPr>
      <w:r w:rsidRPr="00441C7A">
        <w:rPr>
          <w:rFonts w:ascii="Verdana" w:hAnsi="Verdana" w:cs="Calibri"/>
          <w:lang w:val="en-GB"/>
        </w:rPr>
        <w:t xml:space="preserve">Start and end dates of the study period: from </w:t>
      </w:r>
      <w:r w:rsidRPr="008C3649">
        <w:rPr>
          <w:rFonts w:ascii="Verdana" w:hAnsi="Verdana" w:cs="Calibri"/>
          <w:lang w:val="en-GB"/>
        </w:rPr>
        <w:t xml:space="preserve">[day/month/year] </w:t>
      </w:r>
      <w:r w:rsidR="00FD13B5">
        <w:rPr>
          <w:rFonts w:ascii="Verdana" w:hAnsi="Verdana" w:cs="Calibri"/>
          <w:lang w:val="en-GB"/>
        </w:rPr>
        <w:t>to</w:t>
      </w:r>
      <w:r w:rsidRPr="00441C7A">
        <w:rPr>
          <w:rFonts w:ascii="Verdana" w:hAnsi="Verdana" w:cs="Calibri"/>
          <w:lang w:val="en-GB"/>
        </w:rPr>
        <w:t xml:space="preserve"> </w:t>
      </w:r>
      <w:r w:rsidRPr="008C3649">
        <w:rPr>
          <w:rFonts w:ascii="Verdana" w:hAnsi="Verdana" w:cs="Calibri"/>
          <w:lang w:val="en-GB"/>
        </w:rPr>
        <w:t>[day/month/year]</w:t>
      </w:r>
      <w:r w:rsidRPr="00441C7A">
        <w:rPr>
          <w:rFonts w:ascii="Verdana" w:hAnsi="Verdana" w:cs="Calibri"/>
          <w:lang w:val="en-GB"/>
        </w:rPr>
        <w:t>.</w:t>
      </w:r>
    </w:p>
    <w:p w:rsidR="006F5710" w:rsidRDefault="006F5710" w:rsidP="00FD13B5">
      <w:pPr>
        <w:pStyle w:val="Tekstkomentara"/>
        <w:spacing w:after="120"/>
        <w:rPr>
          <w:rFonts w:ascii="Verdana" w:hAnsi="Verdana" w:cs="Calibri"/>
          <w:u w:val="single"/>
          <w:lang w:val="en-GB"/>
        </w:rPr>
      </w:pPr>
      <w:r w:rsidRPr="00B76983">
        <w:rPr>
          <w:rFonts w:ascii="Verdana" w:hAnsi="Verdana" w:cs="Calibri"/>
          <w:u w:val="single"/>
          <w:lang w:val="en-GB"/>
        </w:rPr>
        <w:t xml:space="preserve">Table </w:t>
      </w:r>
      <w:r w:rsidR="008C3649">
        <w:rPr>
          <w:rFonts w:ascii="Verdana" w:hAnsi="Verdana" w:cs="Calibri"/>
          <w:u w:val="single"/>
          <w:lang w:val="en-GB"/>
        </w:rPr>
        <w:t>D</w:t>
      </w:r>
      <w:r w:rsidR="00F04AAA" w:rsidRPr="00B76983">
        <w:rPr>
          <w:rFonts w:ascii="Verdana" w:hAnsi="Verdana" w:cs="Calibri"/>
          <w:u w:val="single"/>
          <w:lang w:val="en-GB"/>
        </w:rPr>
        <w:t xml:space="preserve">: </w:t>
      </w:r>
      <w:r w:rsidR="00123954" w:rsidRPr="00441C7A">
        <w:rPr>
          <w:rFonts w:ascii="Verdana" w:hAnsi="Verdana" w:cs="Calibri"/>
          <w:u w:val="single"/>
          <w:lang w:val="en-GB"/>
        </w:rPr>
        <w:t>recognition outcomes at the sending institution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1"/>
        <w:gridCol w:w="3410"/>
        <w:gridCol w:w="1512"/>
        <w:gridCol w:w="3024"/>
      </w:tblGrid>
      <w:tr w:rsidR="00FD13B5" w:rsidRPr="00DE5CF8" w:rsidTr="006120E0">
        <w:tc>
          <w:tcPr>
            <w:tcW w:w="1801" w:type="dxa"/>
            <w:shd w:val="clear" w:color="auto" w:fill="D9D9D9"/>
            <w:vAlign w:val="center"/>
          </w:tcPr>
          <w:p w:rsidR="00FD13B5" w:rsidRPr="00DE5CF8" w:rsidRDefault="00FD13B5" w:rsidP="006120E0">
            <w:pPr>
              <w:spacing w:after="0"/>
              <w:jc w:val="left"/>
              <w:rPr>
                <w:rFonts w:ascii="Verdana" w:hAnsi="Verdana" w:cs="Calibri"/>
                <w:b/>
                <w:sz w:val="16"/>
                <w:szCs w:val="16"/>
                <w:lang w:val="en-GB"/>
              </w:rPr>
            </w:pPr>
            <w:r w:rsidRPr="00DE5CF8">
              <w:rPr>
                <w:rFonts w:ascii="Verdana" w:hAnsi="Verdana" w:cs="Calibri"/>
                <w:b/>
                <w:sz w:val="16"/>
                <w:szCs w:val="16"/>
                <w:lang w:val="en-GB"/>
              </w:rPr>
              <w:t>Component code</w:t>
            </w:r>
          </w:p>
          <w:p w:rsidR="00FD13B5" w:rsidRPr="00DE5CF8" w:rsidRDefault="00FD13B5" w:rsidP="006120E0">
            <w:pPr>
              <w:spacing w:after="0"/>
              <w:jc w:val="left"/>
              <w:rPr>
                <w:rFonts w:ascii="Verdana" w:hAnsi="Verdana" w:cs="Calibri"/>
                <w:sz w:val="16"/>
                <w:szCs w:val="16"/>
                <w:lang w:val="en-GB"/>
              </w:rPr>
            </w:pPr>
            <w:r w:rsidRPr="00DE5CF8">
              <w:rPr>
                <w:rFonts w:ascii="Verdana" w:hAnsi="Verdana" w:cs="Calibri"/>
                <w:sz w:val="16"/>
                <w:szCs w:val="16"/>
                <w:lang w:val="en-GB"/>
              </w:rPr>
              <w:t>(if any)</w:t>
            </w:r>
          </w:p>
        </w:tc>
        <w:tc>
          <w:tcPr>
            <w:tcW w:w="3410" w:type="dxa"/>
            <w:shd w:val="clear" w:color="auto" w:fill="D9D9D9"/>
            <w:vAlign w:val="center"/>
          </w:tcPr>
          <w:p w:rsidR="00FD13B5" w:rsidRPr="00DE5CF8" w:rsidRDefault="00FD13B5" w:rsidP="006120E0">
            <w:pPr>
              <w:spacing w:after="0"/>
              <w:jc w:val="left"/>
              <w:rPr>
                <w:rFonts w:ascii="Verdana" w:hAnsi="Verdana" w:cs="Calibri"/>
                <w:b/>
                <w:sz w:val="16"/>
                <w:szCs w:val="16"/>
                <w:lang w:val="en-GB"/>
              </w:rPr>
            </w:pPr>
            <w:r w:rsidRPr="00DE5CF8">
              <w:rPr>
                <w:rFonts w:ascii="Verdana" w:hAnsi="Verdana" w:cs="Calibri"/>
                <w:b/>
                <w:sz w:val="16"/>
                <w:szCs w:val="16"/>
                <w:lang w:val="en-GB"/>
              </w:rPr>
              <w:t xml:space="preserve">Component title at the </w:t>
            </w:r>
            <w:r>
              <w:rPr>
                <w:rFonts w:ascii="Verdana" w:hAnsi="Verdana" w:cs="Calibri"/>
                <w:b/>
                <w:sz w:val="16"/>
                <w:szCs w:val="16"/>
                <w:lang w:val="en-GB"/>
              </w:rPr>
              <w:t>Sending</w:t>
            </w:r>
            <w:r w:rsidRPr="00DE5CF8">
              <w:rPr>
                <w:rFonts w:ascii="Verdana" w:hAnsi="Verdana" w:cs="Calibri"/>
                <w:b/>
                <w:sz w:val="16"/>
                <w:szCs w:val="16"/>
                <w:lang w:val="en-GB"/>
              </w:rPr>
              <w:t xml:space="preserve"> Institution</w:t>
            </w:r>
          </w:p>
          <w:p w:rsidR="00FD13B5" w:rsidRPr="00DE5CF8" w:rsidRDefault="00FD13B5" w:rsidP="006120E0">
            <w:pPr>
              <w:spacing w:after="0"/>
              <w:jc w:val="left"/>
              <w:rPr>
                <w:rFonts w:ascii="Verdana" w:hAnsi="Verdana" w:cs="Calibri"/>
                <w:b/>
                <w:sz w:val="16"/>
                <w:szCs w:val="16"/>
                <w:lang w:val="en-GB"/>
              </w:rPr>
            </w:pPr>
            <w:r w:rsidRPr="00DE5CF8">
              <w:rPr>
                <w:rFonts w:ascii="Verdana" w:hAnsi="Verdana" w:cs="Calibri"/>
                <w:sz w:val="16"/>
                <w:szCs w:val="16"/>
                <w:lang w:val="en-GB"/>
              </w:rPr>
              <w:t>(as indicated in the course catalogue)</w:t>
            </w:r>
          </w:p>
        </w:tc>
        <w:tc>
          <w:tcPr>
            <w:tcW w:w="1512" w:type="dxa"/>
            <w:shd w:val="clear" w:color="auto" w:fill="D9D9D9"/>
            <w:vAlign w:val="center"/>
          </w:tcPr>
          <w:p w:rsidR="00FD13B5" w:rsidRPr="00DE5CF8" w:rsidRDefault="00FD13B5" w:rsidP="006120E0">
            <w:pPr>
              <w:spacing w:after="0"/>
              <w:jc w:val="left"/>
              <w:rPr>
                <w:rFonts w:ascii="Verdana" w:hAnsi="Verdana" w:cs="Calibri"/>
                <w:b/>
                <w:sz w:val="16"/>
                <w:szCs w:val="16"/>
                <w:lang w:val="en-GB"/>
              </w:rPr>
            </w:pPr>
            <w:r>
              <w:rPr>
                <w:rFonts w:ascii="Verdana" w:hAnsi="Verdana" w:cs="Calibri"/>
                <w:b/>
                <w:sz w:val="16"/>
                <w:szCs w:val="16"/>
                <w:lang w:val="en-GB"/>
              </w:rPr>
              <w:t xml:space="preserve">Number of ECTS credits </w:t>
            </w:r>
            <w:r w:rsidRPr="00FD13B5">
              <w:rPr>
                <w:rFonts w:ascii="Verdana" w:hAnsi="Verdana" w:cs="Calibri"/>
                <w:sz w:val="16"/>
                <w:szCs w:val="16"/>
                <w:lang w:val="en-GB"/>
              </w:rPr>
              <w:t>(or equivalent)</w:t>
            </w:r>
            <w:r>
              <w:rPr>
                <w:rFonts w:ascii="Verdana" w:hAnsi="Verdana" w:cs="Calibri"/>
                <w:b/>
                <w:sz w:val="16"/>
                <w:szCs w:val="16"/>
                <w:lang w:val="en-GB"/>
              </w:rPr>
              <w:t xml:space="preserve"> recognised</w:t>
            </w:r>
          </w:p>
        </w:tc>
        <w:tc>
          <w:tcPr>
            <w:tcW w:w="3024" w:type="dxa"/>
            <w:shd w:val="clear" w:color="auto" w:fill="D9D9D9"/>
            <w:vAlign w:val="center"/>
          </w:tcPr>
          <w:p w:rsidR="00FD13B5" w:rsidRDefault="00FD13B5" w:rsidP="006120E0">
            <w:pPr>
              <w:spacing w:after="0"/>
              <w:jc w:val="left"/>
              <w:rPr>
                <w:rFonts w:ascii="Verdana" w:hAnsi="Verdana" w:cs="Calibri"/>
                <w:b/>
                <w:sz w:val="16"/>
                <w:szCs w:val="16"/>
                <w:lang w:val="en-GB"/>
              </w:rPr>
            </w:pPr>
            <w:r>
              <w:rPr>
                <w:rFonts w:ascii="Verdana" w:hAnsi="Verdana" w:cs="Calibri"/>
                <w:b/>
                <w:sz w:val="16"/>
                <w:szCs w:val="16"/>
                <w:lang w:val="en-GB"/>
              </w:rPr>
              <w:t>Grades registered at the Sending Institution</w:t>
            </w:r>
          </w:p>
          <w:p w:rsidR="00FD13B5" w:rsidRPr="00DE5CF8" w:rsidRDefault="00FD13B5" w:rsidP="006120E0">
            <w:pPr>
              <w:spacing w:after="0"/>
              <w:jc w:val="left"/>
              <w:rPr>
                <w:rFonts w:ascii="Verdana" w:hAnsi="Verdana" w:cs="Calibri"/>
                <w:b/>
                <w:sz w:val="16"/>
                <w:szCs w:val="16"/>
                <w:lang w:val="en-GB"/>
              </w:rPr>
            </w:pPr>
            <w:r w:rsidRPr="00FD13B5">
              <w:rPr>
                <w:rFonts w:ascii="Verdana" w:hAnsi="Verdana" w:cs="Calibri"/>
                <w:sz w:val="16"/>
                <w:szCs w:val="16"/>
                <w:lang w:val="en-GB"/>
              </w:rPr>
              <w:t>(if applicable)</w:t>
            </w:r>
          </w:p>
        </w:tc>
      </w:tr>
      <w:tr w:rsidR="00FD13B5" w:rsidRPr="002775A2" w:rsidTr="006120E0">
        <w:trPr>
          <w:trHeight w:val="397"/>
        </w:trPr>
        <w:tc>
          <w:tcPr>
            <w:tcW w:w="1801" w:type="dxa"/>
            <w:shd w:val="clear" w:color="auto" w:fill="auto"/>
          </w:tcPr>
          <w:p w:rsidR="00FD13B5" w:rsidRPr="00752FD5" w:rsidRDefault="00FD13B5" w:rsidP="006120E0">
            <w:pPr>
              <w:spacing w:before="120" w:after="120"/>
              <w:rPr>
                <w:rFonts w:ascii="Verdana" w:hAnsi="Verdana" w:cs="Calibri"/>
                <w:i/>
                <w:sz w:val="16"/>
                <w:lang w:val="en-US"/>
              </w:rPr>
            </w:pPr>
          </w:p>
        </w:tc>
        <w:tc>
          <w:tcPr>
            <w:tcW w:w="3410" w:type="dxa"/>
            <w:shd w:val="clear" w:color="auto" w:fill="auto"/>
          </w:tcPr>
          <w:p w:rsidR="00FD13B5" w:rsidRPr="00334344" w:rsidRDefault="00FD13B5" w:rsidP="006120E0">
            <w:pPr>
              <w:pStyle w:val="Tekstkomentara"/>
              <w:spacing w:before="120" w:after="120"/>
              <w:rPr>
                <w:rFonts w:ascii="Verdana" w:hAnsi="Verdana" w:cs="Calibri"/>
                <w:sz w:val="16"/>
                <w:lang w:val="en-US"/>
              </w:rPr>
            </w:pPr>
          </w:p>
        </w:tc>
        <w:tc>
          <w:tcPr>
            <w:tcW w:w="1512" w:type="dxa"/>
            <w:shd w:val="clear" w:color="auto" w:fill="auto"/>
          </w:tcPr>
          <w:p w:rsidR="00FD13B5" w:rsidRPr="00A740AA" w:rsidRDefault="00FD13B5" w:rsidP="006120E0">
            <w:pPr>
              <w:spacing w:before="120" w:after="120"/>
              <w:rPr>
                <w:rFonts w:ascii="Verdana" w:hAnsi="Verdana" w:cs="Calibri"/>
                <w:i/>
                <w:sz w:val="16"/>
                <w:lang w:val="en-US"/>
              </w:rPr>
            </w:pPr>
          </w:p>
        </w:tc>
        <w:tc>
          <w:tcPr>
            <w:tcW w:w="3024" w:type="dxa"/>
            <w:shd w:val="clear" w:color="auto" w:fill="auto"/>
          </w:tcPr>
          <w:p w:rsidR="00FD13B5" w:rsidRPr="00752FD5" w:rsidRDefault="00FD13B5" w:rsidP="006120E0">
            <w:pPr>
              <w:spacing w:before="120" w:after="120"/>
              <w:rPr>
                <w:rFonts w:ascii="Verdana" w:hAnsi="Verdana" w:cs="Calibri"/>
                <w:i/>
                <w:sz w:val="16"/>
                <w:lang w:val="en-US"/>
              </w:rPr>
            </w:pPr>
          </w:p>
        </w:tc>
      </w:tr>
      <w:tr w:rsidR="00FD13B5" w:rsidRPr="002775A2" w:rsidTr="006120E0">
        <w:trPr>
          <w:trHeight w:val="397"/>
        </w:trPr>
        <w:tc>
          <w:tcPr>
            <w:tcW w:w="1801" w:type="dxa"/>
            <w:shd w:val="clear" w:color="auto" w:fill="auto"/>
          </w:tcPr>
          <w:p w:rsidR="00FD13B5" w:rsidRPr="00752FD5" w:rsidRDefault="00FD13B5" w:rsidP="006120E0">
            <w:pPr>
              <w:spacing w:before="120" w:after="120"/>
              <w:rPr>
                <w:rFonts w:ascii="Verdana" w:hAnsi="Verdana" w:cs="Calibri"/>
                <w:i/>
                <w:sz w:val="16"/>
                <w:lang w:val="en-US"/>
              </w:rPr>
            </w:pPr>
          </w:p>
        </w:tc>
        <w:tc>
          <w:tcPr>
            <w:tcW w:w="3410" w:type="dxa"/>
            <w:shd w:val="clear" w:color="auto" w:fill="auto"/>
          </w:tcPr>
          <w:p w:rsidR="00FD13B5" w:rsidRPr="00334344" w:rsidRDefault="00FD13B5" w:rsidP="006120E0">
            <w:pPr>
              <w:pStyle w:val="Tekstkomentara"/>
              <w:spacing w:before="120" w:after="120"/>
              <w:rPr>
                <w:rFonts w:ascii="Verdana" w:hAnsi="Verdana" w:cs="Calibri"/>
                <w:sz w:val="16"/>
                <w:lang w:val="en-US"/>
              </w:rPr>
            </w:pPr>
          </w:p>
        </w:tc>
        <w:tc>
          <w:tcPr>
            <w:tcW w:w="1512" w:type="dxa"/>
            <w:shd w:val="clear" w:color="auto" w:fill="auto"/>
          </w:tcPr>
          <w:p w:rsidR="00FD13B5" w:rsidRPr="00A740AA" w:rsidRDefault="00FD13B5" w:rsidP="006120E0">
            <w:pPr>
              <w:spacing w:before="120" w:after="120"/>
              <w:rPr>
                <w:rFonts w:ascii="Verdana" w:hAnsi="Verdana" w:cs="Calibri"/>
                <w:i/>
                <w:sz w:val="16"/>
                <w:lang w:val="en-US"/>
              </w:rPr>
            </w:pPr>
          </w:p>
        </w:tc>
        <w:tc>
          <w:tcPr>
            <w:tcW w:w="3024" w:type="dxa"/>
            <w:shd w:val="clear" w:color="auto" w:fill="auto"/>
          </w:tcPr>
          <w:p w:rsidR="00FD13B5" w:rsidRPr="00752FD5" w:rsidRDefault="00FD13B5" w:rsidP="006120E0">
            <w:pPr>
              <w:spacing w:before="120" w:after="120"/>
              <w:rPr>
                <w:rFonts w:ascii="Verdana" w:hAnsi="Verdana" w:cs="Calibri"/>
                <w:i/>
                <w:sz w:val="16"/>
                <w:lang w:val="en-US"/>
              </w:rPr>
            </w:pPr>
          </w:p>
        </w:tc>
      </w:tr>
      <w:tr w:rsidR="00FD13B5" w:rsidRPr="002775A2" w:rsidTr="006120E0">
        <w:trPr>
          <w:trHeight w:val="397"/>
        </w:trPr>
        <w:tc>
          <w:tcPr>
            <w:tcW w:w="1801" w:type="dxa"/>
            <w:shd w:val="clear" w:color="auto" w:fill="auto"/>
          </w:tcPr>
          <w:p w:rsidR="00FD13B5" w:rsidRPr="00752FD5" w:rsidRDefault="00FD13B5" w:rsidP="006120E0">
            <w:pPr>
              <w:spacing w:before="120" w:after="120"/>
              <w:rPr>
                <w:rFonts w:ascii="Verdana" w:hAnsi="Verdana" w:cs="Calibri"/>
                <w:i/>
                <w:sz w:val="16"/>
                <w:lang w:val="en-US"/>
              </w:rPr>
            </w:pPr>
          </w:p>
        </w:tc>
        <w:tc>
          <w:tcPr>
            <w:tcW w:w="3410" w:type="dxa"/>
            <w:shd w:val="clear" w:color="auto" w:fill="auto"/>
          </w:tcPr>
          <w:p w:rsidR="00FD13B5" w:rsidRPr="00334344" w:rsidRDefault="00FD13B5" w:rsidP="006120E0">
            <w:pPr>
              <w:pStyle w:val="Tekstkomentara"/>
              <w:spacing w:before="120" w:after="120"/>
              <w:rPr>
                <w:rFonts w:ascii="Verdana" w:hAnsi="Verdana" w:cs="Calibri"/>
                <w:sz w:val="16"/>
                <w:lang w:val="en-US"/>
              </w:rPr>
            </w:pPr>
          </w:p>
        </w:tc>
        <w:tc>
          <w:tcPr>
            <w:tcW w:w="1512" w:type="dxa"/>
            <w:shd w:val="clear" w:color="auto" w:fill="auto"/>
          </w:tcPr>
          <w:p w:rsidR="00FD13B5" w:rsidRPr="00A740AA" w:rsidRDefault="00FD13B5" w:rsidP="006120E0">
            <w:pPr>
              <w:spacing w:before="120" w:after="120"/>
              <w:rPr>
                <w:rFonts w:ascii="Verdana" w:hAnsi="Verdana" w:cs="Calibri"/>
                <w:i/>
                <w:sz w:val="16"/>
                <w:lang w:val="en-US"/>
              </w:rPr>
            </w:pPr>
          </w:p>
        </w:tc>
        <w:tc>
          <w:tcPr>
            <w:tcW w:w="3024" w:type="dxa"/>
            <w:shd w:val="clear" w:color="auto" w:fill="auto"/>
          </w:tcPr>
          <w:p w:rsidR="00FD13B5" w:rsidRPr="00752FD5" w:rsidRDefault="00FD13B5" w:rsidP="006120E0">
            <w:pPr>
              <w:spacing w:before="120" w:after="120"/>
              <w:rPr>
                <w:rFonts w:ascii="Verdana" w:hAnsi="Verdana" w:cs="Calibri"/>
                <w:i/>
                <w:sz w:val="16"/>
                <w:lang w:val="en-US"/>
              </w:rPr>
            </w:pPr>
          </w:p>
        </w:tc>
      </w:tr>
      <w:tr w:rsidR="00FD13B5" w:rsidRPr="002775A2" w:rsidTr="006120E0">
        <w:trPr>
          <w:trHeight w:val="397"/>
        </w:trPr>
        <w:tc>
          <w:tcPr>
            <w:tcW w:w="1801" w:type="dxa"/>
            <w:shd w:val="clear" w:color="auto" w:fill="auto"/>
          </w:tcPr>
          <w:p w:rsidR="00FD13B5" w:rsidRPr="00752FD5" w:rsidRDefault="00FD13B5" w:rsidP="006120E0">
            <w:pPr>
              <w:spacing w:before="120" w:after="120"/>
              <w:rPr>
                <w:rFonts w:ascii="Verdana" w:hAnsi="Verdana" w:cs="Calibri"/>
                <w:i/>
                <w:sz w:val="16"/>
                <w:lang w:val="en-US"/>
              </w:rPr>
            </w:pPr>
          </w:p>
        </w:tc>
        <w:tc>
          <w:tcPr>
            <w:tcW w:w="3410" w:type="dxa"/>
            <w:shd w:val="clear" w:color="auto" w:fill="auto"/>
          </w:tcPr>
          <w:p w:rsidR="00FD13B5" w:rsidRPr="00334344" w:rsidRDefault="00FD13B5" w:rsidP="006120E0">
            <w:pPr>
              <w:pStyle w:val="Tekstkomentara"/>
              <w:spacing w:before="120" w:after="120"/>
              <w:rPr>
                <w:rFonts w:ascii="Verdana" w:hAnsi="Verdana" w:cs="Calibri"/>
                <w:sz w:val="16"/>
                <w:lang w:val="en-US"/>
              </w:rPr>
            </w:pPr>
          </w:p>
        </w:tc>
        <w:tc>
          <w:tcPr>
            <w:tcW w:w="1512" w:type="dxa"/>
            <w:shd w:val="clear" w:color="auto" w:fill="auto"/>
          </w:tcPr>
          <w:p w:rsidR="00FD13B5" w:rsidRPr="00A740AA" w:rsidRDefault="00FD13B5" w:rsidP="006120E0">
            <w:pPr>
              <w:spacing w:before="120" w:after="120"/>
              <w:rPr>
                <w:rFonts w:ascii="Verdana" w:hAnsi="Verdana" w:cs="Calibri"/>
                <w:i/>
                <w:sz w:val="16"/>
                <w:lang w:val="en-US"/>
              </w:rPr>
            </w:pPr>
          </w:p>
        </w:tc>
        <w:tc>
          <w:tcPr>
            <w:tcW w:w="3024" w:type="dxa"/>
            <w:shd w:val="clear" w:color="auto" w:fill="auto"/>
          </w:tcPr>
          <w:p w:rsidR="00FD13B5" w:rsidRPr="00752FD5" w:rsidRDefault="00FD13B5" w:rsidP="006120E0">
            <w:pPr>
              <w:spacing w:before="120" w:after="120"/>
              <w:rPr>
                <w:rFonts w:ascii="Verdana" w:hAnsi="Verdana" w:cs="Calibri"/>
                <w:i/>
                <w:sz w:val="16"/>
                <w:lang w:val="en-US"/>
              </w:rPr>
            </w:pPr>
          </w:p>
        </w:tc>
      </w:tr>
      <w:tr w:rsidR="00FD13B5" w:rsidRPr="002775A2" w:rsidTr="006120E0">
        <w:trPr>
          <w:trHeight w:val="397"/>
        </w:trPr>
        <w:tc>
          <w:tcPr>
            <w:tcW w:w="1801" w:type="dxa"/>
            <w:shd w:val="clear" w:color="auto" w:fill="auto"/>
          </w:tcPr>
          <w:p w:rsidR="00FD13B5" w:rsidRPr="00752FD5" w:rsidRDefault="00FD13B5" w:rsidP="006120E0">
            <w:pPr>
              <w:spacing w:before="120" w:after="120"/>
              <w:rPr>
                <w:rFonts w:ascii="Verdana" w:hAnsi="Verdana" w:cs="Calibri"/>
                <w:i/>
                <w:sz w:val="16"/>
                <w:lang w:val="en-US"/>
              </w:rPr>
            </w:pPr>
          </w:p>
        </w:tc>
        <w:tc>
          <w:tcPr>
            <w:tcW w:w="3410" w:type="dxa"/>
            <w:shd w:val="clear" w:color="auto" w:fill="auto"/>
          </w:tcPr>
          <w:p w:rsidR="00FD13B5" w:rsidRPr="00334344" w:rsidRDefault="00FD13B5" w:rsidP="006120E0">
            <w:pPr>
              <w:pStyle w:val="Tekstkomentara"/>
              <w:spacing w:before="120" w:after="120"/>
              <w:rPr>
                <w:rFonts w:ascii="Verdana" w:hAnsi="Verdana" w:cs="Calibri"/>
                <w:sz w:val="16"/>
                <w:lang w:val="en-US"/>
              </w:rPr>
            </w:pPr>
          </w:p>
        </w:tc>
        <w:tc>
          <w:tcPr>
            <w:tcW w:w="1512" w:type="dxa"/>
            <w:shd w:val="clear" w:color="auto" w:fill="auto"/>
          </w:tcPr>
          <w:p w:rsidR="00FD13B5" w:rsidRPr="00A740AA" w:rsidRDefault="00FD13B5" w:rsidP="006120E0">
            <w:pPr>
              <w:spacing w:before="120" w:after="120"/>
              <w:rPr>
                <w:rFonts w:ascii="Verdana" w:hAnsi="Verdana" w:cs="Calibri"/>
                <w:i/>
                <w:sz w:val="16"/>
                <w:lang w:val="en-US"/>
              </w:rPr>
            </w:pPr>
          </w:p>
        </w:tc>
        <w:tc>
          <w:tcPr>
            <w:tcW w:w="3024" w:type="dxa"/>
            <w:shd w:val="clear" w:color="auto" w:fill="auto"/>
          </w:tcPr>
          <w:p w:rsidR="00FD13B5" w:rsidRPr="00752FD5" w:rsidRDefault="00FD13B5" w:rsidP="006120E0">
            <w:pPr>
              <w:spacing w:before="120" w:after="120"/>
              <w:rPr>
                <w:rFonts w:ascii="Verdana" w:hAnsi="Verdana" w:cs="Calibri"/>
                <w:i/>
                <w:sz w:val="16"/>
                <w:lang w:val="en-US"/>
              </w:rPr>
            </w:pPr>
          </w:p>
        </w:tc>
      </w:tr>
      <w:tr w:rsidR="00FD13B5" w:rsidRPr="002775A2" w:rsidTr="006120E0">
        <w:trPr>
          <w:trHeight w:val="397"/>
        </w:trPr>
        <w:tc>
          <w:tcPr>
            <w:tcW w:w="1801" w:type="dxa"/>
            <w:shd w:val="clear" w:color="auto" w:fill="auto"/>
          </w:tcPr>
          <w:p w:rsidR="00FD13B5" w:rsidRPr="00752FD5" w:rsidRDefault="00FD13B5" w:rsidP="006120E0">
            <w:pPr>
              <w:spacing w:before="120" w:after="120"/>
              <w:rPr>
                <w:rFonts w:ascii="Verdana" w:hAnsi="Verdana" w:cs="Calibri"/>
                <w:i/>
                <w:sz w:val="16"/>
                <w:lang w:val="en-US"/>
              </w:rPr>
            </w:pPr>
          </w:p>
        </w:tc>
        <w:tc>
          <w:tcPr>
            <w:tcW w:w="3410" w:type="dxa"/>
            <w:shd w:val="clear" w:color="auto" w:fill="auto"/>
          </w:tcPr>
          <w:p w:rsidR="00FD13B5" w:rsidRPr="00334344" w:rsidRDefault="00FD13B5" w:rsidP="006120E0">
            <w:pPr>
              <w:pStyle w:val="Tekstkomentara"/>
              <w:spacing w:before="120" w:after="120"/>
              <w:rPr>
                <w:rFonts w:ascii="Verdana" w:hAnsi="Verdana" w:cs="Calibri"/>
                <w:sz w:val="16"/>
                <w:lang w:val="en-US"/>
              </w:rPr>
            </w:pPr>
          </w:p>
        </w:tc>
        <w:tc>
          <w:tcPr>
            <w:tcW w:w="1512" w:type="dxa"/>
            <w:shd w:val="clear" w:color="auto" w:fill="auto"/>
          </w:tcPr>
          <w:p w:rsidR="00FD13B5" w:rsidRPr="00A740AA" w:rsidRDefault="00FD13B5" w:rsidP="006120E0">
            <w:pPr>
              <w:spacing w:before="120" w:after="120"/>
              <w:rPr>
                <w:rFonts w:ascii="Verdana" w:hAnsi="Verdana" w:cs="Calibri"/>
                <w:i/>
                <w:sz w:val="16"/>
                <w:lang w:val="en-US"/>
              </w:rPr>
            </w:pPr>
            <w:r w:rsidRPr="00FD13B5">
              <w:rPr>
                <w:rFonts w:ascii="Verdana" w:hAnsi="Verdana" w:cs="Calibri"/>
                <w:sz w:val="16"/>
                <w:lang w:val="en-US"/>
              </w:rPr>
              <w:t>Total:</w:t>
            </w:r>
          </w:p>
        </w:tc>
        <w:tc>
          <w:tcPr>
            <w:tcW w:w="3024" w:type="dxa"/>
            <w:shd w:val="clear" w:color="auto" w:fill="auto"/>
          </w:tcPr>
          <w:p w:rsidR="00FD13B5" w:rsidRPr="00752FD5" w:rsidRDefault="00FD13B5" w:rsidP="006120E0">
            <w:pPr>
              <w:spacing w:before="120" w:after="120"/>
              <w:rPr>
                <w:rFonts w:ascii="Verdana" w:hAnsi="Verdana" w:cs="Calibri"/>
                <w:i/>
                <w:sz w:val="16"/>
                <w:lang w:val="en-US"/>
              </w:rPr>
            </w:pPr>
          </w:p>
        </w:tc>
      </w:tr>
    </w:tbl>
    <w:p w:rsidR="00DE2817" w:rsidRDefault="00DE2817" w:rsidP="001B601A">
      <w:pPr>
        <w:pStyle w:val="Tekstkomentara"/>
        <w:spacing w:after="0"/>
        <w:rPr>
          <w:rFonts w:ascii="Verdana" w:hAnsi="Verdana" w:cs="Calibri"/>
          <w:sz w:val="16"/>
          <w:u w:val="single"/>
          <w:lang w:val="en-GB"/>
        </w:rPr>
      </w:pPr>
    </w:p>
    <w:p w:rsidR="007E0DE9" w:rsidRPr="007E0DE9" w:rsidRDefault="00DE2817" w:rsidP="00DE2817">
      <w:pPr>
        <w:pStyle w:val="Naslov4"/>
        <w:keepNext w:val="0"/>
        <w:numPr>
          <w:ilvl w:val="0"/>
          <w:numId w:val="0"/>
        </w:numPr>
        <w:spacing w:before="240" w:after="120"/>
        <w:ind w:left="425" w:hanging="425"/>
        <w:rPr>
          <w:rFonts w:ascii="Verdana" w:hAnsi="Verdana" w:cs="Calibri"/>
          <w:b/>
          <w:color w:val="002060"/>
          <w:sz w:val="22"/>
          <w:szCs w:val="22"/>
          <w:lang w:val="en-GB"/>
        </w:rPr>
      </w:pPr>
      <w:r>
        <w:rPr>
          <w:rFonts w:ascii="Verdana" w:hAnsi="Verdana" w:cs="Calibri"/>
          <w:sz w:val="16"/>
          <w:u w:val="single"/>
          <w:lang w:val="en-GB"/>
        </w:rPr>
        <w:br w:type="page"/>
      </w:r>
      <w:r w:rsidR="007E0DE9">
        <w:rPr>
          <w:rFonts w:ascii="Verdana" w:hAnsi="Verdana" w:cs="Calibri"/>
          <w:b/>
          <w:color w:val="002060"/>
          <w:sz w:val="22"/>
          <w:szCs w:val="22"/>
          <w:lang w:val="en-GB"/>
        </w:rPr>
        <w:lastRenderedPageBreak/>
        <w:t xml:space="preserve">III. </w:t>
      </w:r>
      <w:r>
        <w:rPr>
          <w:rFonts w:ascii="Verdana" w:hAnsi="Verdana" w:cs="Calibri"/>
          <w:b/>
          <w:color w:val="002060"/>
          <w:sz w:val="22"/>
          <w:szCs w:val="22"/>
          <w:lang w:val="en-GB"/>
        </w:rPr>
        <w:t>Commitment of the Sending Institution</w:t>
      </w:r>
    </w:p>
    <w:p w:rsidR="007E0DE9" w:rsidRPr="000938A7" w:rsidRDefault="007E0DE9" w:rsidP="000938A7">
      <w:pPr>
        <w:pStyle w:val="Tekstkomentara"/>
        <w:spacing w:after="120"/>
        <w:rPr>
          <w:rFonts w:ascii="Verdana" w:hAnsi="Verdana" w:cs="Calibri"/>
          <w:lang w:val="en-GB"/>
        </w:rPr>
      </w:pPr>
      <w:r w:rsidRPr="00DE2817">
        <w:rPr>
          <w:rFonts w:ascii="Verdana" w:hAnsi="Verdana" w:cs="Calibri"/>
          <w:u w:val="single"/>
          <w:lang w:val="en-GB"/>
        </w:rPr>
        <w:t>Please select</w:t>
      </w:r>
      <w:r w:rsidRPr="000938A7">
        <w:rPr>
          <w:rFonts w:ascii="Verdana" w:hAnsi="Verdana" w:cs="Calibri"/>
          <w:lang w:val="en-GB"/>
        </w:rPr>
        <w:t>:</w:t>
      </w:r>
    </w:p>
    <w:p w:rsidR="007E0DE9" w:rsidRPr="000938A7" w:rsidRDefault="007E0DE9" w:rsidP="000938A7">
      <w:pPr>
        <w:pStyle w:val="Tekstkomentara"/>
        <w:tabs>
          <w:tab w:val="left" w:pos="284"/>
        </w:tabs>
        <w:spacing w:after="120"/>
        <w:rPr>
          <w:rFonts w:ascii="Verdana" w:hAnsi="Verdana" w:cs="Calibri"/>
          <w:lang w:val="en-GB"/>
        </w:rPr>
      </w:pPr>
      <w:r w:rsidRPr="000938A7">
        <w:rPr>
          <w:rFonts w:ascii="Verdana" w:hAnsi="Verdana" w:cs="Calibri"/>
          <w:lang w:val="en-GB"/>
        </w:rPr>
        <w:sym w:font="Wingdings" w:char="F072"/>
      </w:r>
      <w:r w:rsidR="000938A7">
        <w:rPr>
          <w:rFonts w:ascii="Verdana" w:hAnsi="Verdana" w:cs="Calibri"/>
          <w:lang w:val="en-GB"/>
        </w:rPr>
        <w:tab/>
      </w:r>
      <w:r w:rsidRPr="000938A7">
        <w:rPr>
          <w:rFonts w:ascii="Verdana" w:hAnsi="Verdana" w:cs="Calibri"/>
          <w:lang w:val="en-GB"/>
        </w:rPr>
        <w:t>The Sending Institution commits to recognise all the credits gained at the Receiving Institution for the successfully completed educational components and to count them towards the student</w:t>
      </w:r>
      <w:r w:rsidR="000938A7" w:rsidRPr="000938A7">
        <w:rPr>
          <w:rFonts w:ascii="Verdana" w:hAnsi="Verdana" w:cs="Calibri"/>
          <w:lang w:val="en-GB"/>
        </w:rPr>
        <w:t>’</w:t>
      </w:r>
      <w:r w:rsidRPr="000938A7">
        <w:rPr>
          <w:rFonts w:ascii="Verdana" w:hAnsi="Verdana" w:cs="Calibri"/>
          <w:lang w:val="en-GB"/>
        </w:rPr>
        <w:t xml:space="preserve">s degree as described in </w:t>
      </w:r>
      <w:r w:rsidRPr="000938A7">
        <w:rPr>
          <w:rFonts w:ascii="Verdana" w:hAnsi="Verdana" w:cs="Calibri"/>
          <w:b/>
          <w:u w:val="single"/>
          <w:lang w:val="en-GB"/>
        </w:rPr>
        <w:t>Table D</w:t>
      </w:r>
      <w:r w:rsidRPr="000938A7">
        <w:rPr>
          <w:rFonts w:ascii="Verdana" w:hAnsi="Verdana" w:cs="Calibri"/>
          <w:lang w:val="en-GB"/>
        </w:rPr>
        <w:t xml:space="preserve"> shortly after the mobility.</w:t>
      </w:r>
    </w:p>
    <w:p w:rsidR="007E0DE9" w:rsidRDefault="007E0DE9" w:rsidP="000938A7">
      <w:pPr>
        <w:pStyle w:val="Tekstkomentara"/>
        <w:tabs>
          <w:tab w:val="left" w:pos="284"/>
        </w:tabs>
        <w:spacing w:after="120"/>
        <w:rPr>
          <w:rFonts w:ascii="Verdana" w:hAnsi="Verdana" w:cs="Calibri"/>
          <w:lang w:val="en-GB"/>
        </w:rPr>
      </w:pPr>
      <w:r w:rsidRPr="000938A7">
        <w:rPr>
          <w:rFonts w:ascii="Verdana" w:hAnsi="Verdana" w:cs="Calibri"/>
          <w:lang w:val="en-GB"/>
        </w:rPr>
        <w:sym w:font="Wingdings" w:char="F072"/>
      </w:r>
      <w:r w:rsidR="000938A7">
        <w:rPr>
          <w:rFonts w:ascii="Verdana" w:hAnsi="Verdana" w:cs="Calibri"/>
          <w:lang w:val="en-GB"/>
        </w:rPr>
        <w:tab/>
      </w:r>
      <w:r w:rsidRPr="000938A7">
        <w:rPr>
          <w:rFonts w:ascii="Verdana" w:hAnsi="Verdana" w:cs="Calibri"/>
          <w:lang w:val="en-GB"/>
        </w:rPr>
        <w:t xml:space="preserve">The Sending institution commits to recognise all the credits gained at the Receiving Institution </w:t>
      </w:r>
      <w:r w:rsidR="000938A7">
        <w:rPr>
          <w:rFonts w:ascii="Verdana" w:hAnsi="Verdana" w:cs="Calibri"/>
          <w:lang w:val="en-GB"/>
        </w:rPr>
        <w:t xml:space="preserve">upon </w:t>
      </w:r>
      <w:r w:rsidRPr="000938A7">
        <w:rPr>
          <w:rFonts w:ascii="Verdana" w:hAnsi="Verdana" w:cs="Calibri"/>
          <w:lang w:val="en-GB"/>
        </w:rPr>
        <w:t>the student</w:t>
      </w:r>
      <w:r w:rsidR="000938A7" w:rsidRPr="000938A7">
        <w:rPr>
          <w:rFonts w:ascii="Verdana" w:hAnsi="Verdana" w:cs="Calibri"/>
          <w:lang w:val="en-GB"/>
        </w:rPr>
        <w:t>’</w:t>
      </w:r>
      <w:r w:rsidRPr="000938A7">
        <w:rPr>
          <w:rFonts w:ascii="Verdana" w:hAnsi="Verdana" w:cs="Calibri"/>
          <w:lang w:val="en-GB"/>
        </w:rPr>
        <w:t xml:space="preserve">s </w:t>
      </w:r>
      <w:r w:rsidR="000938A7">
        <w:rPr>
          <w:rFonts w:ascii="Verdana" w:hAnsi="Verdana" w:cs="Calibri"/>
          <w:lang w:val="en-GB"/>
        </w:rPr>
        <w:t>completion of the study programme</w:t>
      </w:r>
      <w:r w:rsidRPr="000938A7">
        <w:rPr>
          <w:rFonts w:ascii="Verdana" w:hAnsi="Verdana" w:cs="Calibri"/>
          <w:lang w:val="en-GB"/>
        </w:rPr>
        <w:t>.</w:t>
      </w:r>
    </w:p>
    <w:p w:rsidR="000938A7" w:rsidRPr="00DE2817" w:rsidRDefault="000938A7" w:rsidP="000938A7">
      <w:pPr>
        <w:pStyle w:val="Tekstkomentara"/>
        <w:tabs>
          <w:tab w:val="left" w:pos="284"/>
        </w:tabs>
        <w:spacing w:after="120"/>
        <w:rPr>
          <w:rFonts w:ascii="Verdana" w:hAnsi="Verdana" w:cs="Calibri"/>
          <w:sz w:val="18"/>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12"/>
        <w:gridCol w:w="4817"/>
      </w:tblGrid>
      <w:tr w:rsidR="000938A7" w:rsidRPr="00E07603" w:rsidTr="006120E0">
        <w:trPr>
          <w:trHeight w:val="340"/>
        </w:trPr>
        <w:tc>
          <w:tcPr>
            <w:tcW w:w="9779" w:type="dxa"/>
            <w:gridSpan w:val="2"/>
            <w:shd w:val="clear" w:color="auto" w:fill="auto"/>
            <w:vAlign w:val="center"/>
          </w:tcPr>
          <w:p w:rsidR="000938A7" w:rsidRPr="00EA769C" w:rsidRDefault="000938A7" w:rsidP="006120E0">
            <w:pPr>
              <w:spacing w:after="0"/>
              <w:jc w:val="left"/>
              <w:rPr>
                <w:rFonts w:ascii="Verdana" w:hAnsi="Verdana" w:cs="Calibri"/>
                <w:b/>
                <w:sz w:val="18"/>
                <w:lang w:val="en-GB"/>
              </w:rPr>
            </w:pPr>
            <w:r>
              <w:rPr>
                <w:rFonts w:ascii="Verdana" w:hAnsi="Verdana" w:cs="Calibri"/>
                <w:b/>
                <w:sz w:val="18"/>
                <w:lang w:val="en-GB"/>
              </w:rPr>
              <w:t>R</w:t>
            </w:r>
            <w:r w:rsidRPr="00EA769C">
              <w:rPr>
                <w:rFonts w:ascii="Verdana" w:hAnsi="Verdana" w:cs="Calibri"/>
                <w:b/>
                <w:sz w:val="18"/>
                <w:lang w:val="en-GB"/>
              </w:rPr>
              <w:t xml:space="preserve">esponsible person at the </w:t>
            </w:r>
            <w:r>
              <w:rPr>
                <w:rFonts w:ascii="Verdana" w:hAnsi="Verdana" w:cs="Calibri"/>
                <w:b/>
                <w:sz w:val="18"/>
                <w:lang w:val="en-GB"/>
              </w:rPr>
              <w:t>Sending</w:t>
            </w:r>
            <w:r w:rsidRPr="00EA769C">
              <w:rPr>
                <w:rFonts w:ascii="Verdana" w:hAnsi="Verdana" w:cs="Calibri"/>
                <w:b/>
                <w:sz w:val="18"/>
                <w:lang w:val="en-GB"/>
              </w:rPr>
              <w:t xml:space="preserve"> Institution:</w:t>
            </w:r>
          </w:p>
        </w:tc>
      </w:tr>
      <w:tr w:rsidR="000938A7" w:rsidRPr="00EA769C" w:rsidTr="006120E0">
        <w:trPr>
          <w:trHeight w:val="340"/>
        </w:trPr>
        <w:tc>
          <w:tcPr>
            <w:tcW w:w="4889" w:type="dxa"/>
            <w:shd w:val="clear" w:color="auto" w:fill="auto"/>
            <w:vAlign w:val="center"/>
          </w:tcPr>
          <w:p w:rsidR="000938A7" w:rsidRPr="00EA769C" w:rsidRDefault="000938A7" w:rsidP="006120E0">
            <w:pPr>
              <w:keepNext/>
              <w:keepLines/>
              <w:spacing w:after="0"/>
              <w:jc w:val="left"/>
              <w:rPr>
                <w:rFonts w:ascii="Verdana" w:hAnsi="Verdana" w:cs="Calibri"/>
                <w:sz w:val="18"/>
                <w:lang w:val="en-GB"/>
              </w:rPr>
            </w:pPr>
            <w:r w:rsidRPr="00EA769C">
              <w:rPr>
                <w:rFonts w:ascii="Verdana" w:hAnsi="Verdana" w:cs="Calibri"/>
                <w:sz w:val="18"/>
                <w:lang w:val="en-GB"/>
              </w:rPr>
              <w:t>Name:</w:t>
            </w:r>
          </w:p>
        </w:tc>
        <w:tc>
          <w:tcPr>
            <w:tcW w:w="4890" w:type="dxa"/>
            <w:shd w:val="clear" w:color="auto" w:fill="auto"/>
            <w:vAlign w:val="center"/>
          </w:tcPr>
          <w:p w:rsidR="000938A7" w:rsidRPr="00EA769C" w:rsidRDefault="000938A7" w:rsidP="006120E0">
            <w:pPr>
              <w:keepNext/>
              <w:keepLines/>
              <w:spacing w:after="0"/>
              <w:jc w:val="left"/>
              <w:rPr>
                <w:rFonts w:ascii="Verdana" w:hAnsi="Verdana" w:cs="Calibri"/>
                <w:sz w:val="18"/>
                <w:lang w:val="en-GB"/>
              </w:rPr>
            </w:pPr>
            <w:r w:rsidRPr="00EA769C">
              <w:rPr>
                <w:rFonts w:ascii="Verdana" w:hAnsi="Verdana" w:cs="Calibri"/>
                <w:sz w:val="18"/>
                <w:lang w:val="en-GB"/>
              </w:rPr>
              <w:t>Function:</w:t>
            </w:r>
          </w:p>
        </w:tc>
      </w:tr>
      <w:tr w:rsidR="000938A7" w:rsidRPr="00EA769C" w:rsidTr="006120E0">
        <w:trPr>
          <w:trHeight w:val="340"/>
        </w:trPr>
        <w:tc>
          <w:tcPr>
            <w:tcW w:w="4889" w:type="dxa"/>
            <w:shd w:val="clear" w:color="auto" w:fill="auto"/>
            <w:vAlign w:val="center"/>
          </w:tcPr>
          <w:p w:rsidR="000938A7" w:rsidRPr="00EA769C" w:rsidRDefault="000938A7" w:rsidP="006120E0">
            <w:pPr>
              <w:keepNext/>
              <w:keepLines/>
              <w:spacing w:after="0"/>
              <w:jc w:val="left"/>
              <w:rPr>
                <w:rFonts w:ascii="Verdana" w:hAnsi="Verdana" w:cs="Calibri"/>
                <w:sz w:val="18"/>
                <w:lang w:val="en-GB"/>
              </w:rPr>
            </w:pPr>
            <w:r w:rsidRPr="00EA769C">
              <w:rPr>
                <w:rFonts w:ascii="Verdana" w:hAnsi="Verdana" w:cs="Calibri"/>
                <w:sz w:val="18"/>
                <w:lang w:val="en-GB"/>
              </w:rPr>
              <w:t>Phone number:</w:t>
            </w:r>
          </w:p>
        </w:tc>
        <w:tc>
          <w:tcPr>
            <w:tcW w:w="4890" w:type="dxa"/>
            <w:shd w:val="clear" w:color="auto" w:fill="auto"/>
            <w:vAlign w:val="center"/>
          </w:tcPr>
          <w:p w:rsidR="000938A7" w:rsidRPr="00EA769C" w:rsidRDefault="000938A7" w:rsidP="006120E0">
            <w:pPr>
              <w:keepNext/>
              <w:keepLines/>
              <w:spacing w:after="0"/>
              <w:jc w:val="left"/>
              <w:rPr>
                <w:rFonts w:ascii="Verdana" w:hAnsi="Verdana" w:cs="Calibri"/>
                <w:sz w:val="18"/>
                <w:lang w:val="en-GB"/>
              </w:rPr>
            </w:pPr>
            <w:r w:rsidRPr="00EA769C">
              <w:rPr>
                <w:rFonts w:ascii="Verdana" w:hAnsi="Verdana" w:cs="Calibri"/>
                <w:sz w:val="18"/>
                <w:lang w:val="en-GB"/>
              </w:rPr>
              <w:t>E-mail:</w:t>
            </w:r>
          </w:p>
        </w:tc>
      </w:tr>
      <w:tr w:rsidR="000938A7" w:rsidRPr="00EA769C" w:rsidTr="006120E0">
        <w:trPr>
          <w:trHeight w:val="340"/>
        </w:trPr>
        <w:tc>
          <w:tcPr>
            <w:tcW w:w="4889" w:type="dxa"/>
            <w:shd w:val="clear" w:color="auto" w:fill="auto"/>
            <w:vAlign w:val="center"/>
          </w:tcPr>
          <w:p w:rsidR="000938A7" w:rsidRPr="00EA769C" w:rsidRDefault="000938A7" w:rsidP="006120E0">
            <w:pPr>
              <w:keepNext/>
              <w:keepLines/>
              <w:spacing w:after="0"/>
              <w:jc w:val="left"/>
              <w:rPr>
                <w:rFonts w:ascii="Verdana" w:hAnsi="Verdana" w:cs="Calibri"/>
                <w:sz w:val="18"/>
                <w:lang w:val="en-GB"/>
              </w:rPr>
            </w:pPr>
            <w:r>
              <w:rPr>
                <w:rFonts w:ascii="Verdana" w:hAnsi="Verdana" w:cs="Calibri"/>
                <w:sz w:val="18"/>
                <w:lang w:val="en-GB"/>
              </w:rPr>
              <w:t>Date:</w:t>
            </w:r>
          </w:p>
        </w:tc>
        <w:tc>
          <w:tcPr>
            <w:tcW w:w="4890" w:type="dxa"/>
            <w:shd w:val="clear" w:color="auto" w:fill="auto"/>
            <w:vAlign w:val="center"/>
          </w:tcPr>
          <w:p w:rsidR="000938A7" w:rsidRPr="00EA769C" w:rsidRDefault="000938A7" w:rsidP="006120E0">
            <w:pPr>
              <w:keepNext/>
              <w:keepLines/>
              <w:spacing w:after="0"/>
              <w:jc w:val="left"/>
              <w:rPr>
                <w:rFonts w:ascii="Verdana" w:hAnsi="Verdana" w:cs="Calibri"/>
                <w:sz w:val="18"/>
                <w:lang w:val="en-GB"/>
              </w:rPr>
            </w:pPr>
            <w:r>
              <w:rPr>
                <w:rFonts w:ascii="Verdana" w:hAnsi="Verdana" w:cs="Calibri"/>
                <w:sz w:val="18"/>
                <w:lang w:val="en-GB"/>
              </w:rPr>
              <w:t>Signature:</w:t>
            </w:r>
          </w:p>
        </w:tc>
      </w:tr>
    </w:tbl>
    <w:p w:rsidR="007E0DE9" w:rsidRPr="000938A7" w:rsidRDefault="007E0DE9" w:rsidP="000938A7">
      <w:pPr>
        <w:pStyle w:val="Tekstkomentara"/>
        <w:tabs>
          <w:tab w:val="left" w:pos="284"/>
        </w:tabs>
        <w:spacing w:after="120"/>
        <w:rPr>
          <w:rFonts w:ascii="Verdana" w:hAnsi="Verdana" w:cs="Calibri"/>
          <w:lang w:val="en-GB"/>
        </w:rPr>
      </w:pPr>
    </w:p>
    <w:p w:rsidR="00DE2817" w:rsidRDefault="007E0DE9" w:rsidP="00DE2817">
      <w:pPr>
        <w:keepNext/>
        <w:keepLines/>
        <w:tabs>
          <w:tab w:val="left" w:pos="426"/>
        </w:tabs>
        <w:spacing w:after="120"/>
        <w:rPr>
          <w:rFonts w:ascii="Verdana" w:hAnsi="Verdana" w:cs="Calibri"/>
          <w:sz w:val="18"/>
          <w:szCs w:val="18"/>
          <w:lang w:val="en-GB"/>
        </w:rPr>
      </w:pPr>
      <w:r w:rsidRPr="009C6541">
        <w:rPr>
          <w:rFonts w:ascii="Verdana" w:hAnsi="Verdana" w:cs="Calibri"/>
          <w:b/>
          <w:color w:val="002060"/>
          <w:sz w:val="20"/>
          <w:lang w:val="en-US"/>
        </w:rPr>
        <w:t>Only applicable for Research Work for Thesis:</w:t>
      </w:r>
    </w:p>
    <w:p w:rsidR="007E0DE9" w:rsidRPr="00DE2817" w:rsidRDefault="00DE2817" w:rsidP="00DE2817">
      <w:pPr>
        <w:keepNext/>
        <w:keepLines/>
        <w:tabs>
          <w:tab w:val="left" w:pos="426"/>
        </w:tabs>
        <w:spacing w:after="120"/>
        <w:rPr>
          <w:rFonts w:ascii="Verdana" w:hAnsi="Verdana" w:cs="Calibri"/>
          <w:sz w:val="20"/>
          <w:szCs w:val="18"/>
          <w:lang w:val="en-GB"/>
        </w:rPr>
      </w:pPr>
      <w:r w:rsidRPr="00DE2817">
        <w:rPr>
          <w:rFonts w:ascii="Verdana" w:hAnsi="Verdana" w:cs="Calibri"/>
          <w:sz w:val="20"/>
          <w:szCs w:val="18"/>
          <w:lang w:val="en-GB"/>
        </w:rPr>
        <w:t>Confirmation of the supervisor at the Sending Institution in case the stay abroad has successfully been used for working on a thesis.</w:t>
      </w:r>
    </w:p>
    <w:tbl>
      <w:tblPr>
        <w:tblStyle w:val="Svijetlareetkatablic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5"/>
        <w:gridCol w:w="6164"/>
      </w:tblGrid>
      <w:tr w:rsidR="009C6541" w:rsidRPr="009C6541" w:rsidTr="00DE2817">
        <w:trPr>
          <w:trHeight w:val="624"/>
        </w:trPr>
        <w:tc>
          <w:tcPr>
            <w:tcW w:w="3510" w:type="dxa"/>
            <w:vAlign w:val="center"/>
          </w:tcPr>
          <w:p w:rsidR="009C6541" w:rsidRPr="009C6541" w:rsidRDefault="009C6541" w:rsidP="00DE2817">
            <w:pPr>
              <w:keepNext/>
              <w:keepLines/>
              <w:tabs>
                <w:tab w:val="left" w:pos="426"/>
              </w:tabs>
              <w:spacing w:after="0"/>
              <w:jc w:val="left"/>
              <w:rPr>
                <w:rFonts w:ascii="Verdana" w:hAnsi="Verdana" w:cs="Calibri"/>
                <w:b/>
                <w:sz w:val="18"/>
                <w:szCs w:val="18"/>
                <w:lang w:val="en-US"/>
              </w:rPr>
            </w:pPr>
            <w:r w:rsidRPr="009C6541">
              <w:rPr>
                <w:rFonts w:ascii="Verdana" w:hAnsi="Verdana" w:cs="Calibri"/>
                <w:b/>
                <w:sz w:val="18"/>
                <w:szCs w:val="18"/>
                <w:lang w:val="en-US"/>
              </w:rPr>
              <w:t>Title of thesis</w:t>
            </w:r>
            <w:r>
              <w:rPr>
                <w:rFonts w:ascii="Verdana" w:hAnsi="Verdana" w:cs="Calibri"/>
                <w:b/>
                <w:sz w:val="18"/>
                <w:szCs w:val="18"/>
                <w:lang w:val="en-US"/>
              </w:rPr>
              <w:t>:</w:t>
            </w:r>
          </w:p>
        </w:tc>
        <w:tc>
          <w:tcPr>
            <w:tcW w:w="6269" w:type="dxa"/>
            <w:vAlign w:val="center"/>
          </w:tcPr>
          <w:p w:rsidR="009C6541" w:rsidRPr="009C6541" w:rsidRDefault="009C6541" w:rsidP="00DE2817">
            <w:pPr>
              <w:keepNext/>
              <w:keepLines/>
              <w:tabs>
                <w:tab w:val="left" w:pos="426"/>
              </w:tabs>
              <w:spacing w:after="0"/>
              <w:jc w:val="left"/>
              <w:rPr>
                <w:rFonts w:ascii="Verdana" w:hAnsi="Verdana" w:cs="Calibri"/>
                <w:sz w:val="18"/>
                <w:szCs w:val="18"/>
                <w:lang w:val="en-US"/>
              </w:rPr>
            </w:pPr>
          </w:p>
        </w:tc>
      </w:tr>
      <w:tr w:rsidR="009C6541" w:rsidRPr="00E07603" w:rsidTr="00DE2817">
        <w:trPr>
          <w:trHeight w:val="624"/>
        </w:trPr>
        <w:tc>
          <w:tcPr>
            <w:tcW w:w="3510" w:type="dxa"/>
            <w:vAlign w:val="center"/>
          </w:tcPr>
          <w:p w:rsidR="009C6541" w:rsidRPr="009C6541" w:rsidRDefault="009C6541" w:rsidP="00DE2817">
            <w:pPr>
              <w:keepNext/>
              <w:keepLines/>
              <w:tabs>
                <w:tab w:val="left" w:pos="426"/>
              </w:tabs>
              <w:spacing w:after="0"/>
              <w:jc w:val="left"/>
              <w:rPr>
                <w:rFonts w:ascii="Verdana" w:hAnsi="Verdana" w:cs="Calibri"/>
                <w:b/>
                <w:sz w:val="18"/>
                <w:szCs w:val="18"/>
                <w:lang w:val="en-US"/>
              </w:rPr>
            </w:pPr>
            <w:r w:rsidRPr="009C6541">
              <w:rPr>
                <w:rFonts w:ascii="Verdana" w:hAnsi="Verdana" w:cs="Calibri"/>
                <w:b/>
                <w:sz w:val="18"/>
                <w:szCs w:val="18"/>
                <w:lang w:val="en-US"/>
              </w:rPr>
              <w:t>Name of supervisor at Sending Institution</w:t>
            </w:r>
            <w:r>
              <w:rPr>
                <w:rFonts w:ascii="Verdana" w:hAnsi="Verdana" w:cs="Calibri"/>
                <w:b/>
                <w:sz w:val="18"/>
                <w:szCs w:val="18"/>
                <w:lang w:val="en-US"/>
              </w:rPr>
              <w:t>:</w:t>
            </w:r>
          </w:p>
        </w:tc>
        <w:tc>
          <w:tcPr>
            <w:tcW w:w="6269" w:type="dxa"/>
            <w:vAlign w:val="center"/>
          </w:tcPr>
          <w:p w:rsidR="009C6541" w:rsidRPr="009C6541" w:rsidRDefault="009C6541" w:rsidP="00DE2817">
            <w:pPr>
              <w:keepNext/>
              <w:keepLines/>
              <w:tabs>
                <w:tab w:val="left" w:pos="426"/>
              </w:tabs>
              <w:spacing w:after="0"/>
              <w:jc w:val="left"/>
              <w:rPr>
                <w:rFonts w:ascii="Verdana" w:hAnsi="Verdana" w:cs="Calibri"/>
                <w:sz w:val="18"/>
                <w:szCs w:val="18"/>
                <w:lang w:val="en-US"/>
              </w:rPr>
            </w:pPr>
          </w:p>
        </w:tc>
      </w:tr>
      <w:tr w:rsidR="009C6541" w:rsidRPr="009C6541" w:rsidTr="00DE2817">
        <w:trPr>
          <w:trHeight w:val="624"/>
        </w:trPr>
        <w:tc>
          <w:tcPr>
            <w:tcW w:w="3510" w:type="dxa"/>
            <w:vAlign w:val="center"/>
          </w:tcPr>
          <w:p w:rsidR="009C6541" w:rsidRPr="009C6541" w:rsidRDefault="009C6541" w:rsidP="00DE2817">
            <w:pPr>
              <w:keepNext/>
              <w:keepLines/>
              <w:tabs>
                <w:tab w:val="left" w:pos="426"/>
              </w:tabs>
              <w:spacing w:after="0"/>
              <w:jc w:val="left"/>
              <w:rPr>
                <w:rFonts w:ascii="Verdana" w:hAnsi="Verdana" w:cs="Calibri"/>
                <w:b/>
                <w:sz w:val="18"/>
                <w:szCs w:val="18"/>
                <w:lang w:val="en-US"/>
              </w:rPr>
            </w:pPr>
            <w:r w:rsidRPr="009C6541">
              <w:rPr>
                <w:rFonts w:ascii="Verdana" w:hAnsi="Verdana" w:cs="Calibri"/>
                <w:b/>
                <w:sz w:val="18"/>
                <w:szCs w:val="18"/>
                <w:lang w:val="en-US"/>
              </w:rPr>
              <w:t>Type of thesis:</w:t>
            </w:r>
          </w:p>
          <w:p w:rsidR="009C6541" w:rsidRPr="009C6541" w:rsidRDefault="009C6541" w:rsidP="00DE2817">
            <w:pPr>
              <w:keepNext/>
              <w:keepLines/>
              <w:tabs>
                <w:tab w:val="left" w:pos="426"/>
              </w:tabs>
              <w:spacing w:after="0"/>
              <w:ind w:left="426"/>
              <w:jc w:val="left"/>
              <w:rPr>
                <w:rFonts w:ascii="Verdana" w:hAnsi="Verdana" w:cs="Calibri"/>
                <w:sz w:val="18"/>
                <w:szCs w:val="18"/>
                <w:lang w:val="en-GB"/>
              </w:rPr>
            </w:pPr>
            <w:r w:rsidRPr="009C6541">
              <w:rPr>
                <w:rFonts w:ascii="Verdana" w:hAnsi="Verdana" w:cs="Calibri"/>
                <w:sz w:val="18"/>
                <w:szCs w:val="18"/>
                <w:lang w:val="en-GB"/>
              </w:rPr>
              <w:sym w:font="Wingdings" w:char="F072"/>
            </w:r>
            <w:r w:rsidRPr="009C6541">
              <w:rPr>
                <w:rFonts w:ascii="Verdana" w:hAnsi="Verdana" w:cs="Calibri"/>
                <w:sz w:val="18"/>
                <w:szCs w:val="18"/>
                <w:lang w:val="en-GB"/>
              </w:rPr>
              <w:t xml:space="preserve"> Diploma thesis</w:t>
            </w:r>
          </w:p>
          <w:p w:rsidR="009C6541" w:rsidRPr="009C6541" w:rsidRDefault="009C6541" w:rsidP="00DE2817">
            <w:pPr>
              <w:keepNext/>
              <w:keepLines/>
              <w:tabs>
                <w:tab w:val="left" w:pos="426"/>
              </w:tabs>
              <w:spacing w:after="0"/>
              <w:ind w:left="426"/>
              <w:jc w:val="left"/>
              <w:rPr>
                <w:rFonts w:ascii="Verdana" w:hAnsi="Verdana" w:cs="Calibri"/>
                <w:sz w:val="18"/>
                <w:szCs w:val="18"/>
                <w:lang w:val="en-GB"/>
              </w:rPr>
            </w:pPr>
            <w:r w:rsidRPr="009C6541">
              <w:rPr>
                <w:rFonts w:ascii="Verdana" w:hAnsi="Verdana" w:cs="Calibri"/>
                <w:sz w:val="18"/>
                <w:szCs w:val="18"/>
                <w:lang w:val="en-GB"/>
              </w:rPr>
              <w:sym w:font="Wingdings" w:char="F072"/>
            </w:r>
            <w:r w:rsidRPr="009C6541">
              <w:rPr>
                <w:rFonts w:ascii="Verdana" w:hAnsi="Verdana" w:cs="Calibri"/>
                <w:sz w:val="18"/>
                <w:szCs w:val="18"/>
                <w:lang w:val="en-GB"/>
              </w:rPr>
              <w:t xml:space="preserve"> Master thesis</w:t>
            </w:r>
          </w:p>
          <w:p w:rsidR="009C6541" w:rsidRPr="009C6541" w:rsidRDefault="009C6541" w:rsidP="00DE2817">
            <w:pPr>
              <w:keepNext/>
              <w:keepLines/>
              <w:tabs>
                <w:tab w:val="left" w:pos="426"/>
              </w:tabs>
              <w:spacing w:after="0"/>
              <w:ind w:left="426"/>
              <w:jc w:val="left"/>
              <w:rPr>
                <w:rFonts w:ascii="Verdana" w:hAnsi="Verdana" w:cs="Calibri"/>
                <w:sz w:val="18"/>
                <w:szCs w:val="18"/>
                <w:lang w:val="en-US"/>
              </w:rPr>
            </w:pPr>
            <w:r w:rsidRPr="009C6541">
              <w:rPr>
                <w:rFonts w:ascii="Verdana" w:hAnsi="Verdana" w:cs="Calibri"/>
                <w:sz w:val="18"/>
                <w:szCs w:val="18"/>
                <w:lang w:val="en-GB"/>
              </w:rPr>
              <w:sym w:font="Wingdings" w:char="F072"/>
            </w:r>
            <w:r w:rsidRPr="009C6541">
              <w:rPr>
                <w:rFonts w:ascii="Verdana" w:hAnsi="Verdana" w:cs="Calibri"/>
                <w:sz w:val="18"/>
                <w:szCs w:val="18"/>
                <w:lang w:val="en-GB"/>
              </w:rPr>
              <w:t xml:space="preserve"> PhD thesis</w:t>
            </w:r>
          </w:p>
        </w:tc>
        <w:tc>
          <w:tcPr>
            <w:tcW w:w="6269" w:type="dxa"/>
          </w:tcPr>
          <w:p w:rsidR="009C6541" w:rsidRPr="00DE2817" w:rsidRDefault="00DE2817" w:rsidP="00DE2817">
            <w:pPr>
              <w:keepNext/>
              <w:keepLines/>
              <w:tabs>
                <w:tab w:val="left" w:pos="426"/>
              </w:tabs>
              <w:spacing w:after="0"/>
              <w:jc w:val="left"/>
              <w:rPr>
                <w:rFonts w:ascii="Verdana" w:hAnsi="Verdana" w:cs="Calibri"/>
                <w:b/>
                <w:sz w:val="18"/>
                <w:szCs w:val="18"/>
                <w:lang w:val="en-US"/>
              </w:rPr>
            </w:pPr>
            <w:r w:rsidRPr="00DE2817">
              <w:rPr>
                <w:rFonts w:ascii="Verdana" w:hAnsi="Verdana" w:cs="Calibri"/>
                <w:b/>
                <w:sz w:val="18"/>
                <w:szCs w:val="18"/>
                <w:lang w:val="en-US"/>
              </w:rPr>
              <w:t>Signature of supervisor:</w:t>
            </w:r>
          </w:p>
          <w:p w:rsidR="00DE2817" w:rsidRDefault="00DE2817" w:rsidP="00DE2817">
            <w:pPr>
              <w:keepNext/>
              <w:keepLines/>
              <w:tabs>
                <w:tab w:val="left" w:pos="426"/>
              </w:tabs>
              <w:spacing w:after="0"/>
              <w:jc w:val="left"/>
              <w:rPr>
                <w:rFonts w:ascii="Verdana" w:hAnsi="Verdana" w:cs="Calibri"/>
                <w:sz w:val="18"/>
                <w:szCs w:val="18"/>
                <w:lang w:val="en-US"/>
              </w:rPr>
            </w:pPr>
          </w:p>
          <w:p w:rsidR="00DE2817" w:rsidRDefault="00DE2817" w:rsidP="00DE2817">
            <w:pPr>
              <w:keepNext/>
              <w:keepLines/>
              <w:tabs>
                <w:tab w:val="left" w:pos="426"/>
              </w:tabs>
              <w:spacing w:after="0"/>
              <w:jc w:val="left"/>
              <w:rPr>
                <w:rFonts w:ascii="Verdana" w:hAnsi="Verdana" w:cs="Calibri"/>
                <w:sz w:val="18"/>
                <w:szCs w:val="18"/>
                <w:lang w:val="en-US"/>
              </w:rPr>
            </w:pPr>
          </w:p>
          <w:p w:rsidR="00DE2817" w:rsidRPr="00DE2817" w:rsidRDefault="00DE2817" w:rsidP="00DE2817">
            <w:pPr>
              <w:keepNext/>
              <w:keepLines/>
              <w:tabs>
                <w:tab w:val="left" w:pos="426"/>
              </w:tabs>
              <w:spacing w:after="0"/>
              <w:jc w:val="left"/>
              <w:rPr>
                <w:rFonts w:ascii="Verdana" w:hAnsi="Verdana" w:cs="Calibri"/>
                <w:b/>
                <w:sz w:val="18"/>
                <w:szCs w:val="18"/>
                <w:lang w:val="en-US"/>
              </w:rPr>
            </w:pPr>
            <w:r w:rsidRPr="00DE2817">
              <w:rPr>
                <w:rFonts w:ascii="Verdana" w:hAnsi="Verdana" w:cs="Calibri"/>
                <w:b/>
                <w:sz w:val="18"/>
                <w:szCs w:val="18"/>
                <w:lang w:val="en-US"/>
              </w:rPr>
              <w:t>Date:</w:t>
            </w:r>
          </w:p>
        </w:tc>
      </w:tr>
    </w:tbl>
    <w:p w:rsidR="009C6541" w:rsidRPr="009C6541" w:rsidRDefault="009C6541" w:rsidP="009C6541">
      <w:pPr>
        <w:keepNext/>
        <w:keepLines/>
        <w:tabs>
          <w:tab w:val="left" w:pos="426"/>
        </w:tabs>
        <w:spacing w:after="0"/>
        <w:rPr>
          <w:rFonts w:ascii="Verdana" w:hAnsi="Verdana" w:cs="Calibri"/>
          <w:b/>
          <w:color w:val="002060"/>
          <w:sz w:val="20"/>
          <w:lang w:val="en-US"/>
        </w:rPr>
      </w:pPr>
    </w:p>
    <w:p w:rsidR="00C074C2" w:rsidRPr="00FD13B5" w:rsidRDefault="00FD13B5" w:rsidP="00C96793">
      <w:pPr>
        <w:pStyle w:val="Naslov4"/>
        <w:keepNext w:val="0"/>
        <w:numPr>
          <w:ilvl w:val="0"/>
          <w:numId w:val="0"/>
        </w:numPr>
        <w:spacing w:after="0"/>
        <w:jc w:val="left"/>
        <w:rPr>
          <w:rFonts w:ascii="Verdana" w:hAnsi="Verdana" w:cs="Calibri"/>
          <w:b/>
          <w:color w:val="002060"/>
          <w:sz w:val="14"/>
          <w:szCs w:val="14"/>
          <w:lang w:val="en-US"/>
        </w:rPr>
      </w:pPr>
      <w:r>
        <w:rPr>
          <w:rFonts w:ascii="Verdana" w:hAnsi="Verdana" w:cs="Calibri"/>
          <w:b/>
          <w:color w:val="002060"/>
          <w:sz w:val="14"/>
          <w:szCs w:val="14"/>
          <w:lang w:val="en-US"/>
        </w:rPr>
        <w:br w:type="page"/>
      </w:r>
    </w:p>
    <w:sectPr w:rsidR="00C074C2" w:rsidRPr="00FD13B5" w:rsidSect="002775A2">
      <w:headerReference w:type="default" r:id="rId12"/>
      <w:footerReference w:type="default" r:id="rId13"/>
      <w:headerReference w:type="first" r:id="rId14"/>
      <w:footerReference w:type="first" r:id="rId15"/>
      <w:endnotePr>
        <w:numFmt w:val="decimal"/>
      </w:endnotePr>
      <w:pgSz w:w="11907" w:h="16839" w:code="9"/>
      <w:pgMar w:top="284" w:right="1134" w:bottom="1134" w:left="1134" w:header="425" w:footer="39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8A6" w:rsidRDefault="007858A6">
      <w:r>
        <w:separator/>
      </w:r>
    </w:p>
  </w:endnote>
  <w:endnote w:type="continuationSeparator" w:id="0">
    <w:p w:rsidR="007858A6" w:rsidRDefault="007858A6">
      <w:r>
        <w:continuationSeparator/>
      </w:r>
    </w:p>
  </w:endnote>
  <w:endnote w:id="1">
    <w:p w:rsidR="006120E0" w:rsidRPr="00C96793" w:rsidRDefault="006120E0" w:rsidP="00D60DE0">
      <w:pPr>
        <w:pStyle w:val="Tekstfusnote"/>
        <w:spacing w:before="80" w:after="80"/>
        <w:ind w:left="0" w:firstLine="0"/>
        <w:rPr>
          <w:rFonts w:ascii="Verdana" w:hAnsi="Verdana"/>
          <w:sz w:val="18"/>
          <w:szCs w:val="18"/>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w:t>
      </w:r>
      <w:r w:rsidRPr="00C96793">
        <w:rPr>
          <w:rFonts w:ascii="Verdana" w:hAnsi="Verdana" w:cs="Arial"/>
          <w:b/>
          <w:sz w:val="18"/>
          <w:szCs w:val="18"/>
          <w:lang w:val="en-GB"/>
        </w:rPr>
        <w:t xml:space="preserve">Nationality: </w:t>
      </w:r>
      <w:r w:rsidRPr="00C96793">
        <w:rPr>
          <w:rFonts w:ascii="Verdana" w:hAnsi="Verdana"/>
          <w:sz w:val="18"/>
          <w:szCs w:val="18"/>
          <w:lang w:val="en-GB"/>
        </w:rPr>
        <w:t>Country to which the person belongs administratively and that issues the ID card and/or passport.</w:t>
      </w:r>
    </w:p>
  </w:endnote>
  <w:endnote w:id="2">
    <w:p w:rsidR="006120E0" w:rsidRPr="00C96793" w:rsidRDefault="006120E0" w:rsidP="00D60DE0">
      <w:pPr>
        <w:pStyle w:val="Tekstfusnote"/>
        <w:spacing w:before="80" w:after="80"/>
        <w:ind w:left="0" w:firstLine="0"/>
        <w:rPr>
          <w:rFonts w:ascii="Verdana" w:hAnsi="Verdana"/>
          <w:sz w:val="18"/>
          <w:szCs w:val="18"/>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w:t>
      </w:r>
      <w:r w:rsidRPr="00C96793">
        <w:rPr>
          <w:rFonts w:ascii="Verdana" w:hAnsi="Verdana" w:cs="Arial"/>
          <w:b/>
          <w:sz w:val="18"/>
          <w:szCs w:val="18"/>
          <w:lang w:val="en-GB"/>
        </w:rPr>
        <w:t>Study cycle:</w:t>
      </w:r>
      <w:r w:rsidRPr="00C96793">
        <w:rPr>
          <w:rFonts w:ascii="Verdana" w:hAnsi="Verdana"/>
          <w:sz w:val="18"/>
          <w:szCs w:val="18"/>
          <w:lang w:val="en-GB"/>
        </w:rPr>
        <w:t xml:space="preserve"> Short cycle (EQF level 5) / bachelor or equivalent first cycle (EQF level 6) / master or equivalent second cycle (EQF level 7) / doctorate or equivalent third cycle (EQF level 8). </w:t>
      </w:r>
    </w:p>
  </w:endnote>
  <w:endnote w:id="3">
    <w:p w:rsidR="006120E0" w:rsidRPr="00C96793" w:rsidRDefault="006120E0" w:rsidP="00D60DE0">
      <w:pPr>
        <w:spacing w:before="80" w:after="80"/>
        <w:rPr>
          <w:rFonts w:ascii="Verdana" w:hAnsi="Verdana"/>
          <w:sz w:val="18"/>
          <w:szCs w:val="18"/>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w:t>
      </w:r>
      <w:r w:rsidRPr="00C96793">
        <w:rPr>
          <w:rFonts w:ascii="Verdana" w:hAnsi="Verdana"/>
          <w:b/>
          <w:sz w:val="18"/>
          <w:szCs w:val="18"/>
          <w:lang w:val="en-GB"/>
        </w:rPr>
        <w:t>Field of education:</w:t>
      </w:r>
      <w:r w:rsidRPr="00C96793">
        <w:rPr>
          <w:rFonts w:ascii="Verdana" w:hAnsi="Verdana"/>
          <w:sz w:val="18"/>
          <w:szCs w:val="18"/>
          <w:lang w:val="en-GB"/>
        </w:rPr>
        <w:t xml:space="preserve"> T</w:t>
      </w:r>
      <w:r w:rsidRPr="00C96793">
        <w:rPr>
          <w:rFonts w:ascii="Verdana" w:hAnsi="Verdana"/>
          <w:color w:val="000080"/>
          <w:sz w:val="18"/>
          <w:szCs w:val="18"/>
          <w:lang w:val="en-GB" w:eastAsia="en-GB"/>
        </w:rPr>
        <w:t>he</w:t>
      </w:r>
      <w:r w:rsidRPr="00C96793">
        <w:rPr>
          <w:rFonts w:ascii="Verdana" w:hAnsi="Verdana"/>
          <w:sz w:val="18"/>
          <w:szCs w:val="18"/>
          <w:lang w:val="en-GB"/>
        </w:rPr>
        <w:t xml:space="preserve"> </w:t>
      </w:r>
      <w:hyperlink r:id="rId1" w:history="1">
        <w:r w:rsidRPr="00C96793">
          <w:rPr>
            <w:rStyle w:val="Hiperveza"/>
            <w:rFonts w:ascii="Verdana" w:hAnsi="Verdana"/>
            <w:sz w:val="18"/>
            <w:szCs w:val="18"/>
            <w:lang w:val="en-GB"/>
          </w:rPr>
          <w:t>ISCED-F 2013 search tool</w:t>
        </w:r>
      </w:hyperlink>
      <w:r w:rsidRPr="00C96793">
        <w:rPr>
          <w:rFonts w:ascii="Verdana" w:hAnsi="Verdana"/>
          <w:sz w:val="18"/>
          <w:szCs w:val="18"/>
          <w:lang w:val="en-GB"/>
        </w:rPr>
        <w:t xml:space="preserve"> available at </w:t>
      </w:r>
      <w:hyperlink r:id="rId2" w:history="1">
        <w:r w:rsidRPr="00C96793">
          <w:rPr>
            <w:rStyle w:val="Hiperveza"/>
            <w:rFonts w:ascii="Verdana" w:hAnsi="Verdana"/>
            <w:sz w:val="18"/>
            <w:szCs w:val="18"/>
            <w:lang w:val="en-GB"/>
          </w:rPr>
          <w:t>http://ec.europa.eu/education/tools/isced-f_en.htm</w:t>
        </w:r>
      </w:hyperlink>
      <w:r w:rsidRPr="00C96793">
        <w:rPr>
          <w:rFonts w:ascii="Verdana" w:hAnsi="Verdana"/>
          <w:sz w:val="18"/>
          <w:szCs w:val="18"/>
          <w:lang w:val="en-GB"/>
        </w:rPr>
        <w:t xml:space="preserve"> should be used to find the ISCED 2013 detailed field of education and training that is closest to the subject of the degree to be awarded to the student by the sending institution. </w:t>
      </w:r>
    </w:p>
  </w:endnote>
  <w:endnote w:id="4">
    <w:p w:rsidR="006120E0" w:rsidRPr="00C96793" w:rsidRDefault="006120E0" w:rsidP="00D60DE0">
      <w:pPr>
        <w:pStyle w:val="Tekstkrajnjebiljeke"/>
        <w:spacing w:before="80" w:after="80"/>
        <w:rPr>
          <w:rFonts w:ascii="Verdana" w:hAnsi="Verdana"/>
          <w:sz w:val="18"/>
          <w:szCs w:val="18"/>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w:t>
      </w:r>
      <w:r w:rsidRPr="00C96793">
        <w:rPr>
          <w:rFonts w:ascii="Verdana" w:hAnsi="Verdana"/>
          <w:b/>
          <w:sz w:val="18"/>
          <w:szCs w:val="18"/>
          <w:lang w:val="en-GB"/>
        </w:rPr>
        <w:t>Erasmus code</w:t>
      </w:r>
      <w:r w:rsidRPr="00C96793">
        <w:rPr>
          <w:rFonts w:ascii="Verdana" w:hAnsi="Verdana"/>
          <w:sz w:val="18"/>
          <w:szCs w:val="18"/>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rsidR="006120E0" w:rsidRPr="00C96793" w:rsidRDefault="006120E0" w:rsidP="00D60DE0">
      <w:pPr>
        <w:pStyle w:val="Tekstkrajnjebiljeke"/>
        <w:spacing w:before="80" w:after="80"/>
        <w:rPr>
          <w:rFonts w:ascii="Verdana" w:hAnsi="Verdana"/>
          <w:sz w:val="18"/>
          <w:szCs w:val="18"/>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w:t>
      </w:r>
      <w:r w:rsidRPr="00C96793">
        <w:rPr>
          <w:rFonts w:ascii="Verdana" w:hAnsi="Verdana"/>
          <w:b/>
          <w:sz w:val="18"/>
          <w:szCs w:val="18"/>
          <w:lang w:val="en-GB"/>
        </w:rPr>
        <w:t>Contact person</w:t>
      </w:r>
      <w:r w:rsidRPr="00C96793">
        <w:rPr>
          <w:rFonts w:ascii="Verdana" w:hAnsi="Verdana"/>
          <w:sz w:val="18"/>
          <w:szCs w:val="18"/>
          <w:lang w:val="en-GB"/>
        </w:rPr>
        <w:t>: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rsidR="006120E0" w:rsidRPr="00EA769C" w:rsidRDefault="006120E0" w:rsidP="00D60DE0">
      <w:pPr>
        <w:keepNext/>
        <w:keepLines/>
        <w:tabs>
          <w:tab w:val="left" w:pos="426"/>
        </w:tabs>
        <w:spacing w:before="80" w:after="80"/>
        <w:rPr>
          <w:rFonts w:ascii="Verdana" w:hAnsi="Verdana" w:cs="Calibri"/>
          <w:sz w:val="18"/>
          <w:szCs w:val="18"/>
          <w:highlight w:val="lightGray"/>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An "</w:t>
      </w:r>
      <w:r w:rsidRPr="00C96793">
        <w:rPr>
          <w:rFonts w:ascii="Verdana" w:hAnsi="Verdana"/>
          <w:b/>
          <w:sz w:val="18"/>
          <w:szCs w:val="18"/>
          <w:lang w:val="en-GB"/>
        </w:rPr>
        <w:t>educational component</w:t>
      </w:r>
      <w:r w:rsidRPr="00C96793">
        <w:rPr>
          <w:rFonts w:ascii="Verdana" w:hAnsi="Verdana"/>
          <w:sz w:val="18"/>
          <w:szCs w:val="18"/>
          <w:lang w:val="en-GB"/>
        </w:rPr>
        <w:t>" is a self-contained and formal structured learning experience that features learning outcomes, credits and forms of assessment. Examples of</w:t>
      </w:r>
      <w:r w:rsidRPr="00C96793">
        <w:rPr>
          <w:rFonts w:ascii="Verdana" w:hAnsi="Verdana"/>
          <w:color w:val="FF0000"/>
          <w:sz w:val="18"/>
          <w:szCs w:val="18"/>
          <w:lang w:val="en-GB"/>
        </w:rPr>
        <w:t xml:space="preserve"> </w:t>
      </w:r>
      <w:r w:rsidRPr="00C96793">
        <w:rPr>
          <w:rFonts w:ascii="Verdana" w:hAnsi="Verdana"/>
          <w:sz w:val="18"/>
          <w:szCs w:val="18"/>
          <w:lang w:val="en-GB"/>
        </w:rPr>
        <w:t>educational components are: a course, module, seminar, laboratory work, practical work, preparation/research for a thesis, mobility window or free electives.</w:t>
      </w:r>
    </w:p>
  </w:endnote>
  <w:endnote w:id="7">
    <w:p w:rsidR="006120E0" w:rsidRPr="00EA769C" w:rsidRDefault="006120E0" w:rsidP="00D60DE0">
      <w:pPr>
        <w:keepNext/>
        <w:keepLines/>
        <w:tabs>
          <w:tab w:val="left" w:pos="426"/>
        </w:tabs>
        <w:spacing w:before="80" w:after="80"/>
        <w:rPr>
          <w:rFonts w:ascii="Verdana" w:hAnsi="Verdana" w:cs="Calibri"/>
          <w:sz w:val="18"/>
          <w:szCs w:val="18"/>
          <w:highlight w:val="lightGray"/>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w:t>
      </w:r>
      <w:r w:rsidRPr="00C96793">
        <w:rPr>
          <w:rFonts w:ascii="Verdana" w:hAnsi="Verdana"/>
          <w:b/>
          <w:bCs/>
          <w:sz w:val="18"/>
          <w:szCs w:val="18"/>
          <w:lang w:val="en-GB"/>
        </w:rPr>
        <w:t>Course catalogue:</w:t>
      </w:r>
      <w:r w:rsidRPr="00C96793">
        <w:rPr>
          <w:rFonts w:ascii="Verdana" w:hAnsi="Verdana"/>
          <w:sz w:val="18"/>
          <w:szCs w:val="18"/>
          <w:lang w:val="en-GB"/>
        </w:rPr>
        <w:t xml:space="preserve">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rsidR="006120E0" w:rsidRPr="00C96793" w:rsidRDefault="006120E0" w:rsidP="00DE5CF8">
      <w:pPr>
        <w:pStyle w:val="Tekstkrajnjebiljeke"/>
        <w:spacing w:before="80" w:after="80"/>
        <w:rPr>
          <w:rFonts w:ascii="Verdana" w:hAnsi="Verdana"/>
          <w:sz w:val="18"/>
          <w:szCs w:val="18"/>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w:t>
      </w:r>
      <w:r w:rsidRPr="00C96793">
        <w:rPr>
          <w:rFonts w:ascii="Verdana" w:hAnsi="Verdana"/>
          <w:b/>
          <w:sz w:val="18"/>
          <w:szCs w:val="18"/>
          <w:lang w:val="en-GB"/>
        </w:rPr>
        <w:t>Level of language competence:</w:t>
      </w:r>
      <w:r w:rsidRPr="00C96793">
        <w:rPr>
          <w:rFonts w:ascii="Verdana" w:hAnsi="Verdana"/>
          <w:sz w:val="18"/>
          <w:szCs w:val="18"/>
          <w:lang w:val="en-GB"/>
        </w:rPr>
        <w:t xml:space="preserve"> a description of the European Language Levels (CEFR) is available at: </w:t>
      </w:r>
      <w:hyperlink r:id="rId3" w:history="1">
        <w:r w:rsidRPr="00C96793">
          <w:rPr>
            <w:rStyle w:val="Hiperveza"/>
            <w:rFonts w:ascii="Verdana" w:hAnsi="Verdana"/>
            <w:sz w:val="18"/>
            <w:szCs w:val="18"/>
            <w:lang w:val="en-GB"/>
          </w:rPr>
          <w:t>http://europass.cedefop.europa.eu/en/resources/european-language-levels-cefr</w:t>
        </w:r>
      </w:hyperlink>
    </w:p>
  </w:endnote>
  <w:endnote w:id="9">
    <w:p w:rsidR="006120E0" w:rsidRPr="00DE5CF8" w:rsidRDefault="006120E0" w:rsidP="00DE5CF8">
      <w:pPr>
        <w:keepNext/>
        <w:keepLines/>
        <w:tabs>
          <w:tab w:val="left" w:pos="426"/>
        </w:tabs>
        <w:spacing w:before="80" w:after="80"/>
        <w:rPr>
          <w:rFonts w:ascii="Verdana" w:hAnsi="Verdana" w:cs="Calibri"/>
          <w:sz w:val="18"/>
          <w:szCs w:val="18"/>
          <w:highlight w:val="lightGray"/>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w:t>
      </w:r>
      <w:r w:rsidRPr="00C96793">
        <w:rPr>
          <w:rFonts w:ascii="Verdana" w:hAnsi="Verdana"/>
          <w:b/>
          <w:sz w:val="18"/>
          <w:szCs w:val="18"/>
          <w:lang w:val="en-GB"/>
        </w:rPr>
        <w:t>ECTS credits (or equivalent):</w:t>
      </w:r>
      <w:r w:rsidRPr="00C96793">
        <w:rPr>
          <w:rFonts w:ascii="Verdana" w:hAnsi="Verdana"/>
          <w:sz w:val="18"/>
          <w:szCs w:val="18"/>
          <w:lang w:val="en-GB"/>
        </w:rPr>
        <w:t xml:space="preserve">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10">
    <w:p w:rsidR="006120E0" w:rsidRPr="00C96793" w:rsidRDefault="006120E0" w:rsidP="00F573E3">
      <w:pPr>
        <w:pStyle w:val="Tekstkrajnjebiljeke"/>
        <w:spacing w:before="80" w:after="80"/>
        <w:rPr>
          <w:rFonts w:ascii="Verdana" w:hAnsi="Verdana"/>
          <w:sz w:val="18"/>
          <w:szCs w:val="18"/>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w:t>
      </w:r>
      <w:r w:rsidRPr="00C96793">
        <w:rPr>
          <w:rFonts w:ascii="Verdana" w:hAnsi="Verdana"/>
          <w:b/>
          <w:sz w:val="18"/>
          <w:szCs w:val="18"/>
          <w:lang w:val="en-GB"/>
        </w:rPr>
        <w:t>Responsible person at the Sending Institution</w:t>
      </w:r>
      <w:r w:rsidRPr="00C96793">
        <w:rPr>
          <w:rFonts w:ascii="Verdana" w:hAnsi="Verdana"/>
          <w:sz w:val="18"/>
          <w:szCs w:val="18"/>
          <w:lang w:val="en-GB"/>
        </w:rPr>
        <w:t xml:space="preserve">: an academic who has the authority  to approve the Learning Agreement, to exceptionally amend it when it is needed, as well as to guarantee full recognition of such programme on behalf of the responsible academic body. </w:t>
      </w:r>
    </w:p>
  </w:endnote>
  <w:endnote w:id="11">
    <w:p w:rsidR="006120E0" w:rsidRPr="00C96793" w:rsidRDefault="006120E0" w:rsidP="00F573E3">
      <w:pPr>
        <w:pStyle w:val="Tekstkrajnjebiljeke"/>
        <w:spacing w:before="80" w:after="80"/>
        <w:rPr>
          <w:rFonts w:ascii="Verdana" w:hAnsi="Verdana"/>
          <w:sz w:val="18"/>
          <w:szCs w:val="18"/>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w:t>
      </w:r>
      <w:r w:rsidRPr="00C96793">
        <w:rPr>
          <w:rFonts w:ascii="Verdana" w:hAnsi="Verdana"/>
          <w:b/>
          <w:sz w:val="18"/>
          <w:szCs w:val="18"/>
          <w:lang w:val="en-GB"/>
        </w:rPr>
        <w:t>Responsible person in the Receiving Institution</w:t>
      </w:r>
      <w:r w:rsidRPr="00C96793">
        <w:rPr>
          <w:rFonts w:ascii="Verdana" w:hAnsi="Verdana"/>
          <w:sz w:val="18"/>
          <w:szCs w:val="18"/>
          <w:lang w:val="en-GB"/>
        </w:rPr>
        <w:t>: an academic who has the authority to approve the mobility programme of incoming students and is committed to give them academic support in the course of their studies at the receiving institution. The name and email of the Responsible person must be filled in only in case it differs from that of the Contact person mentioned at the top of the document.</w:t>
      </w:r>
    </w:p>
  </w:endnote>
  <w:endnote w:id="12">
    <w:p w:rsidR="006120E0" w:rsidRPr="00C96793" w:rsidRDefault="006120E0" w:rsidP="00D60DE0">
      <w:pPr>
        <w:pStyle w:val="Tekstfusnote"/>
        <w:spacing w:before="80" w:after="80"/>
        <w:ind w:left="0" w:firstLine="0"/>
        <w:rPr>
          <w:rFonts w:ascii="Verdana" w:hAnsi="Verdana" w:cs="Calibri"/>
          <w:b/>
          <w:sz w:val="18"/>
          <w:szCs w:val="18"/>
          <w:lang w:val="en-GB"/>
        </w:rPr>
      </w:pPr>
      <w:r w:rsidRPr="00C96793">
        <w:rPr>
          <w:rStyle w:val="Referencakrajnjebiljeke"/>
          <w:rFonts w:ascii="Verdana" w:hAnsi="Verdana"/>
          <w:sz w:val="18"/>
          <w:szCs w:val="18"/>
        </w:rPr>
        <w:endnoteRef/>
      </w:r>
      <w:r w:rsidRPr="00C96793">
        <w:rPr>
          <w:rFonts w:ascii="Verdana" w:hAnsi="Verdana"/>
          <w:sz w:val="18"/>
          <w:szCs w:val="18"/>
          <w:lang w:val="en-GB"/>
        </w:rPr>
        <w:t xml:space="preserve"> </w:t>
      </w:r>
      <w:r w:rsidRPr="00C96793">
        <w:rPr>
          <w:rFonts w:ascii="Verdana" w:hAnsi="Verdana"/>
          <w:b/>
          <w:sz w:val="18"/>
          <w:szCs w:val="18"/>
          <w:lang w:val="en-GB"/>
        </w:rPr>
        <w:t>R</w:t>
      </w:r>
      <w:r w:rsidRPr="00C96793">
        <w:rPr>
          <w:rFonts w:ascii="Verdana" w:hAnsi="Verdana" w:cs="Calibri"/>
          <w:b/>
          <w:sz w:val="18"/>
          <w:szCs w:val="18"/>
          <w:lang w:val="en-GB"/>
        </w:rPr>
        <w:t>easons for exceptional changes to study programme abroad: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02"/>
      </w:tblGrid>
      <w:tr w:rsidR="006120E0" w:rsidRPr="00E07603" w:rsidTr="007256A4">
        <w:trPr>
          <w:jc w:val="center"/>
        </w:trPr>
        <w:tc>
          <w:tcPr>
            <w:tcW w:w="4502" w:type="dxa"/>
            <w:shd w:val="clear" w:color="auto" w:fill="auto"/>
          </w:tcPr>
          <w:p w:rsidR="006120E0" w:rsidRPr="007256A4" w:rsidRDefault="006120E0" w:rsidP="00D60DE0">
            <w:pPr>
              <w:pStyle w:val="Tekstfusnote"/>
              <w:spacing w:before="80" w:after="80"/>
              <w:ind w:left="0" w:firstLine="0"/>
              <w:rPr>
                <w:rFonts w:ascii="Verdana" w:hAnsi="Verdana" w:cs="Calibri"/>
                <w:b/>
                <w:i/>
                <w:iCs/>
                <w:sz w:val="18"/>
                <w:szCs w:val="18"/>
                <w:u w:val="single"/>
                <w:lang w:val="en-GB"/>
              </w:rPr>
            </w:pPr>
            <w:r w:rsidRPr="007256A4">
              <w:rPr>
                <w:rFonts w:ascii="Verdana" w:hAnsi="Verdana" w:cs="Calibri"/>
                <w:b/>
                <w:i/>
                <w:iCs/>
                <w:sz w:val="18"/>
                <w:szCs w:val="18"/>
                <w:lang w:val="en-GB"/>
              </w:rPr>
              <w:t>Reasons for deleting a component</w:t>
            </w:r>
          </w:p>
        </w:tc>
        <w:tc>
          <w:tcPr>
            <w:tcW w:w="4502" w:type="dxa"/>
            <w:shd w:val="clear" w:color="auto" w:fill="auto"/>
          </w:tcPr>
          <w:p w:rsidR="006120E0" w:rsidRPr="007256A4" w:rsidRDefault="006120E0" w:rsidP="00D60DE0">
            <w:pPr>
              <w:pStyle w:val="Tekstfusnote"/>
              <w:spacing w:before="80" w:after="80"/>
              <w:ind w:left="0" w:firstLine="0"/>
              <w:rPr>
                <w:rFonts w:ascii="Verdana" w:hAnsi="Verdana" w:cs="Calibri"/>
                <w:b/>
                <w:i/>
                <w:iCs/>
                <w:sz w:val="18"/>
                <w:szCs w:val="18"/>
                <w:u w:val="single"/>
                <w:lang w:val="en-GB"/>
              </w:rPr>
            </w:pPr>
            <w:r w:rsidRPr="007256A4">
              <w:rPr>
                <w:rFonts w:ascii="Verdana" w:hAnsi="Verdana" w:cs="Calibri"/>
                <w:b/>
                <w:i/>
                <w:iCs/>
                <w:sz w:val="18"/>
                <w:szCs w:val="18"/>
                <w:lang w:val="en-GB"/>
              </w:rPr>
              <w:t>Reason for adding a component</w:t>
            </w:r>
          </w:p>
        </w:tc>
      </w:tr>
      <w:tr w:rsidR="006120E0" w:rsidRPr="00C96793" w:rsidTr="007256A4">
        <w:trPr>
          <w:jc w:val="center"/>
        </w:trPr>
        <w:tc>
          <w:tcPr>
            <w:tcW w:w="4502" w:type="dxa"/>
            <w:shd w:val="clear" w:color="auto" w:fill="auto"/>
          </w:tcPr>
          <w:p w:rsidR="006120E0" w:rsidRPr="00C96793" w:rsidRDefault="006120E0" w:rsidP="00D60DE0">
            <w:pPr>
              <w:pStyle w:val="Tekstfusnote"/>
              <w:spacing w:before="80" w:after="80"/>
              <w:ind w:left="0" w:firstLine="0"/>
              <w:rPr>
                <w:rFonts w:ascii="Verdana" w:hAnsi="Verdana" w:cs="Calibri"/>
                <w:sz w:val="18"/>
                <w:szCs w:val="18"/>
                <w:u w:val="single"/>
                <w:lang w:val="en-GB"/>
              </w:rPr>
            </w:pPr>
            <w:r w:rsidRPr="00C96793">
              <w:rPr>
                <w:rFonts w:ascii="Verdana" w:hAnsi="Verdana" w:cs="Calibri"/>
                <w:sz w:val="18"/>
                <w:szCs w:val="18"/>
                <w:lang w:val="en-GB"/>
              </w:rPr>
              <w:t>1. Previously selected educational component is not available at receiving institution</w:t>
            </w:r>
          </w:p>
        </w:tc>
        <w:tc>
          <w:tcPr>
            <w:tcW w:w="4502" w:type="dxa"/>
            <w:shd w:val="clear" w:color="auto" w:fill="auto"/>
          </w:tcPr>
          <w:p w:rsidR="006120E0" w:rsidRPr="00C96793" w:rsidRDefault="006120E0" w:rsidP="00D60DE0">
            <w:pPr>
              <w:pStyle w:val="Tekstfusnote"/>
              <w:spacing w:before="80" w:after="80"/>
              <w:ind w:left="0" w:firstLine="0"/>
              <w:rPr>
                <w:rFonts w:ascii="Verdana" w:hAnsi="Verdana" w:cs="Calibri"/>
                <w:sz w:val="18"/>
                <w:szCs w:val="18"/>
                <w:u w:val="single"/>
                <w:lang w:val="en-GB"/>
              </w:rPr>
            </w:pPr>
            <w:r w:rsidRPr="00C96793">
              <w:rPr>
                <w:rFonts w:ascii="Verdana" w:hAnsi="Verdana" w:cs="Calibri"/>
                <w:sz w:val="18"/>
                <w:szCs w:val="18"/>
                <w:lang w:val="en-GB"/>
              </w:rPr>
              <w:t>5. Substituting a deleted component</w:t>
            </w:r>
          </w:p>
        </w:tc>
      </w:tr>
      <w:tr w:rsidR="006120E0" w:rsidRPr="00C96793" w:rsidTr="007256A4">
        <w:trPr>
          <w:jc w:val="center"/>
        </w:trPr>
        <w:tc>
          <w:tcPr>
            <w:tcW w:w="4502" w:type="dxa"/>
            <w:shd w:val="clear" w:color="auto" w:fill="auto"/>
          </w:tcPr>
          <w:p w:rsidR="006120E0" w:rsidRPr="00C96793" w:rsidRDefault="006120E0" w:rsidP="00D60DE0">
            <w:pPr>
              <w:pStyle w:val="Tekstfusnote"/>
              <w:spacing w:before="80" w:after="80"/>
              <w:ind w:left="0" w:firstLine="0"/>
              <w:rPr>
                <w:rFonts w:ascii="Verdana" w:hAnsi="Verdana" w:cs="Calibri"/>
                <w:sz w:val="18"/>
                <w:szCs w:val="18"/>
                <w:u w:val="single"/>
                <w:lang w:val="en-GB"/>
              </w:rPr>
            </w:pPr>
            <w:r w:rsidRPr="00C96793">
              <w:rPr>
                <w:rFonts w:ascii="Verdana" w:hAnsi="Verdana" w:cs="Calibri"/>
                <w:sz w:val="18"/>
                <w:szCs w:val="18"/>
                <w:lang w:val="en-GB"/>
              </w:rPr>
              <w:t>2. Component is in a different language than previously specified in the course catalogue</w:t>
            </w:r>
          </w:p>
        </w:tc>
        <w:tc>
          <w:tcPr>
            <w:tcW w:w="4502" w:type="dxa"/>
            <w:shd w:val="clear" w:color="auto" w:fill="auto"/>
          </w:tcPr>
          <w:p w:rsidR="006120E0" w:rsidRPr="00C96793" w:rsidRDefault="006120E0" w:rsidP="00D60DE0">
            <w:pPr>
              <w:pStyle w:val="Tekstfusnote"/>
              <w:spacing w:before="80" w:after="80"/>
              <w:ind w:left="0" w:firstLine="0"/>
              <w:rPr>
                <w:rFonts w:ascii="Verdana" w:hAnsi="Verdana" w:cs="Calibri"/>
                <w:sz w:val="18"/>
                <w:szCs w:val="18"/>
                <w:u w:val="single"/>
                <w:lang w:val="en-GB"/>
              </w:rPr>
            </w:pPr>
            <w:r w:rsidRPr="00C96793">
              <w:rPr>
                <w:rFonts w:ascii="Verdana" w:hAnsi="Verdana" w:cs="Calibri"/>
                <w:sz w:val="18"/>
                <w:szCs w:val="18"/>
                <w:lang w:val="en-GB"/>
              </w:rPr>
              <w:t>6. Extending the mobility period</w:t>
            </w:r>
          </w:p>
        </w:tc>
      </w:tr>
      <w:tr w:rsidR="006120E0" w:rsidRPr="00C96793" w:rsidTr="007256A4">
        <w:trPr>
          <w:jc w:val="center"/>
        </w:trPr>
        <w:tc>
          <w:tcPr>
            <w:tcW w:w="4502" w:type="dxa"/>
            <w:shd w:val="clear" w:color="auto" w:fill="auto"/>
          </w:tcPr>
          <w:p w:rsidR="006120E0" w:rsidRPr="00C96793" w:rsidRDefault="006120E0" w:rsidP="00D60DE0">
            <w:pPr>
              <w:pStyle w:val="Tekstfusnote"/>
              <w:spacing w:before="80" w:after="80"/>
              <w:ind w:left="0" w:firstLine="0"/>
              <w:rPr>
                <w:rFonts w:ascii="Verdana" w:hAnsi="Verdana" w:cs="Calibri"/>
                <w:sz w:val="18"/>
                <w:szCs w:val="18"/>
                <w:lang w:val="en-GB"/>
              </w:rPr>
            </w:pPr>
            <w:r w:rsidRPr="00C96793">
              <w:rPr>
                <w:rFonts w:ascii="Verdana" w:hAnsi="Verdana" w:cs="Calibri"/>
                <w:sz w:val="18"/>
                <w:szCs w:val="18"/>
                <w:lang w:val="en-GB"/>
              </w:rPr>
              <w:t>3. Timetable conflict</w:t>
            </w:r>
          </w:p>
        </w:tc>
        <w:tc>
          <w:tcPr>
            <w:tcW w:w="4502" w:type="dxa"/>
            <w:shd w:val="clear" w:color="auto" w:fill="auto"/>
          </w:tcPr>
          <w:p w:rsidR="006120E0" w:rsidRPr="00C96793" w:rsidRDefault="006120E0" w:rsidP="00D60DE0">
            <w:pPr>
              <w:pStyle w:val="Tekstfusnote"/>
              <w:spacing w:before="80" w:after="80"/>
              <w:ind w:left="0" w:firstLine="0"/>
              <w:rPr>
                <w:rFonts w:ascii="Verdana" w:hAnsi="Verdana" w:cs="Calibri"/>
                <w:sz w:val="18"/>
                <w:szCs w:val="18"/>
                <w:u w:val="single"/>
                <w:lang w:val="en-GB"/>
              </w:rPr>
            </w:pPr>
            <w:r w:rsidRPr="00C96793">
              <w:rPr>
                <w:rFonts w:ascii="Verdana" w:hAnsi="Verdana" w:cs="Calibri"/>
                <w:sz w:val="18"/>
                <w:szCs w:val="18"/>
                <w:lang w:val="en-GB"/>
              </w:rPr>
              <w:t>7. Other (please specify)</w:t>
            </w:r>
          </w:p>
        </w:tc>
      </w:tr>
      <w:tr w:rsidR="006120E0" w:rsidRPr="00C96793" w:rsidTr="007256A4">
        <w:trPr>
          <w:jc w:val="center"/>
        </w:trPr>
        <w:tc>
          <w:tcPr>
            <w:tcW w:w="4502" w:type="dxa"/>
            <w:shd w:val="clear" w:color="auto" w:fill="auto"/>
          </w:tcPr>
          <w:p w:rsidR="006120E0" w:rsidRPr="00C96793" w:rsidRDefault="006120E0" w:rsidP="00D60DE0">
            <w:pPr>
              <w:pStyle w:val="Tekstfusnote"/>
              <w:spacing w:before="80" w:after="80"/>
              <w:ind w:left="0" w:firstLine="0"/>
              <w:rPr>
                <w:rFonts w:ascii="Verdana" w:hAnsi="Verdana" w:cs="Calibri"/>
                <w:sz w:val="18"/>
                <w:szCs w:val="18"/>
                <w:lang w:val="en-GB"/>
              </w:rPr>
            </w:pPr>
            <w:r w:rsidRPr="00C96793">
              <w:rPr>
                <w:rFonts w:ascii="Verdana" w:hAnsi="Verdana" w:cs="Calibri"/>
                <w:sz w:val="18"/>
                <w:szCs w:val="18"/>
                <w:lang w:val="en-GB"/>
              </w:rPr>
              <w:t>4. Other (please specify)</w:t>
            </w:r>
          </w:p>
        </w:tc>
        <w:tc>
          <w:tcPr>
            <w:tcW w:w="4502" w:type="dxa"/>
            <w:shd w:val="clear" w:color="auto" w:fill="auto"/>
          </w:tcPr>
          <w:p w:rsidR="006120E0" w:rsidRPr="00C96793" w:rsidRDefault="006120E0" w:rsidP="00D60DE0">
            <w:pPr>
              <w:pStyle w:val="Tekstfusnote"/>
              <w:spacing w:before="80" w:after="80"/>
              <w:ind w:left="0" w:firstLine="0"/>
              <w:rPr>
                <w:rFonts w:ascii="Verdana" w:hAnsi="Verdana" w:cs="Calibri"/>
                <w:sz w:val="18"/>
                <w:szCs w:val="18"/>
                <w:u w:val="single"/>
                <w:lang w:val="en-GB"/>
              </w:rPr>
            </w:pPr>
          </w:p>
        </w:tc>
      </w:tr>
    </w:tbl>
    <w:p w:rsidR="006120E0" w:rsidRDefault="006120E0" w:rsidP="0021609D">
      <w:pPr>
        <w:pStyle w:val="Tekstkrajnjebiljeke"/>
        <w:rPr>
          <w:lang w:val="en-GB"/>
        </w:rPr>
      </w:pPr>
    </w:p>
    <w:p w:rsidR="006120E0" w:rsidRDefault="006120E0" w:rsidP="0021609D">
      <w:pPr>
        <w:pStyle w:val="Tekstkrajnjebiljeke"/>
        <w:rPr>
          <w:lang w:val="en-GB"/>
        </w:rPr>
      </w:pPr>
    </w:p>
    <w:p w:rsidR="006120E0" w:rsidRDefault="006120E0" w:rsidP="0021609D">
      <w:pPr>
        <w:pStyle w:val="Tekstkrajnjebiljeke"/>
        <w:rPr>
          <w:lang w:val="en-GB"/>
        </w:rPr>
      </w:pPr>
    </w:p>
    <w:p w:rsidR="006120E0" w:rsidRDefault="006120E0" w:rsidP="0021609D">
      <w:pPr>
        <w:pStyle w:val="Tekstkrajnjebiljeke"/>
        <w:rPr>
          <w:lang w:val="en-GB"/>
        </w:rPr>
      </w:pPr>
    </w:p>
    <w:p w:rsidR="006120E0" w:rsidRPr="001D7425" w:rsidRDefault="006120E0" w:rsidP="00706F63">
      <w:pPr>
        <w:spacing w:after="0"/>
        <w:rPr>
          <w:rFonts w:ascii="Verdana" w:hAnsi="Verdana"/>
          <w:b/>
          <w:sz w:val="20"/>
          <w:u w:val="single"/>
        </w:rPr>
      </w:pPr>
      <w:r>
        <w:rPr>
          <w:rFonts w:ascii="Verdana" w:hAnsi="Verdana"/>
          <w:b/>
          <w:sz w:val="20"/>
          <w:u w:val="single"/>
        </w:rPr>
        <w:t>Overview</w:t>
      </w:r>
      <w:r w:rsidRPr="001D7425">
        <w:rPr>
          <w:rFonts w:ascii="Verdana" w:hAnsi="Verdana"/>
          <w:b/>
          <w:sz w:val="20"/>
          <w:u w:val="single"/>
        </w:rPr>
        <w:t xml:space="preserve"> ISCED Codes:</w:t>
      </w:r>
    </w:p>
    <w:p w:rsidR="006120E0" w:rsidRPr="001D7425" w:rsidRDefault="006120E0" w:rsidP="00706F63">
      <w:pPr>
        <w:spacing w:after="0"/>
        <w:rPr>
          <w:rFonts w:ascii="Verdana" w:hAnsi="Verdana"/>
          <w:sz w:val="20"/>
        </w:rPr>
      </w:pPr>
    </w:p>
    <w:tbl>
      <w:tblPr>
        <w:tblW w:w="9654" w:type="dxa"/>
        <w:tblInd w:w="55" w:type="dxa"/>
        <w:tblCellMar>
          <w:left w:w="70" w:type="dxa"/>
          <w:right w:w="70" w:type="dxa"/>
        </w:tblCellMar>
        <w:tblLook w:val="04A0" w:firstRow="1" w:lastRow="0" w:firstColumn="1" w:lastColumn="0" w:noHBand="0" w:noVBand="1"/>
      </w:tblPr>
      <w:tblGrid>
        <w:gridCol w:w="4827"/>
        <w:gridCol w:w="4827"/>
      </w:tblGrid>
      <w:tr w:rsidR="006120E0" w:rsidRPr="00FD13B5" w:rsidTr="00FD13B5">
        <w:trPr>
          <w:trHeight w:val="315"/>
        </w:trPr>
        <w:tc>
          <w:tcPr>
            <w:tcW w:w="482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6120E0" w:rsidRPr="00FD13B5" w:rsidRDefault="006120E0" w:rsidP="00FD13B5">
            <w:pPr>
              <w:spacing w:after="0"/>
              <w:jc w:val="left"/>
              <w:rPr>
                <w:rFonts w:ascii="Verdana" w:hAnsi="Verdana"/>
                <w:b/>
                <w:bCs/>
                <w:color w:val="000000"/>
                <w:sz w:val="18"/>
                <w:lang w:eastAsia="de-AT"/>
              </w:rPr>
            </w:pPr>
            <w:r w:rsidRPr="00FD13B5">
              <w:rPr>
                <w:rFonts w:ascii="Verdana" w:hAnsi="Verdana"/>
                <w:b/>
                <w:bCs/>
                <w:color w:val="000000"/>
                <w:sz w:val="18"/>
                <w:lang w:eastAsia="de-AT"/>
              </w:rPr>
              <w:t>ISCED Code</w:t>
            </w:r>
          </w:p>
        </w:tc>
        <w:tc>
          <w:tcPr>
            <w:tcW w:w="4827" w:type="dxa"/>
            <w:tcBorders>
              <w:top w:val="single" w:sz="4" w:space="0" w:color="auto"/>
              <w:left w:val="nil"/>
              <w:bottom w:val="single" w:sz="4" w:space="0" w:color="auto"/>
              <w:right w:val="single" w:sz="4" w:space="0" w:color="auto"/>
            </w:tcBorders>
            <w:shd w:val="clear" w:color="000000" w:fill="BFBFBF"/>
            <w:vAlign w:val="center"/>
            <w:hideMark/>
          </w:tcPr>
          <w:p w:rsidR="006120E0" w:rsidRPr="00FD13B5" w:rsidRDefault="006120E0" w:rsidP="00FD13B5">
            <w:pPr>
              <w:spacing w:after="0"/>
              <w:jc w:val="left"/>
              <w:rPr>
                <w:rFonts w:ascii="Verdana" w:hAnsi="Verdana"/>
                <w:b/>
                <w:bCs/>
                <w:color w:val="000000"/>
                <w:sz w:val="18"/>
                <w:lang w:eastAsia="de-AT"/>
              </w:rPr>
            </w:pPr>
            <w:r w:rsidRPr="00FD13B5">
              <w:rPr>
                <w:rFonts w:ascii="Verdana" w:hAnsi="Verdana"/>
                <w:b/>
                <w:bCs/>
                <w:color w:val="000000"/>
                <w:sz w:val="18"/>
                <w:lang w:eastAsia="de-AT"/>
              </w:rPr>
              <w:t>Degree Programmes at Uni Graz</w:t>
            </w:r>
          </w:p>
        </w:tc>
      </w:tr>
      <w:tr w:rsidR="006120E0" w:rsidRPr="00E07603" w:rsidTr="00FD13B5">
        <w:trPr>
          <w:trHeight w:val="48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0110: Education, not further defined (05.0, 05.1 - 1, 14, 140)</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en-US" w:eastAsia="de-AT"/>
              </w:rPr>
            </w:pPr>
            <w:r w:rsidRPr="00FD13B5">
              <w:rPr>
                <w:rFonts w:ascii="Verdana" w:hAnsi="Verdana"/>
                <w:color w:val="000000"/>
                <w:sz w:val="18"/>
                <w:szCs w:val="18"/>
                <w:lang w:val="en-US" w:eastAsia="de-AT"/>
              </w:rPr>
              <w:t>Pedagogy, Social Pedagogy, Continuing Education, Inclusive Education</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0215: Music and performing arts (03.2, 03.3 - 212)</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Musicology</w:t>
            </w:r>
          </w:p>
        </w:tc>
      </w:tr>
      <w:tr w:rsidR="006120E0" w:rsidRPr="00FD13B5" w:rsidTr="00FD13B5">
        <w:trPr>
          <w:trHeight w:val="527"/>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en-US" w:eastAsia="de-AT"/>
              </w:rPr>
            </w:pPr>
            <w:r w:rsidRPr="00FD13B5">
              <w:rPr>
                <w:rFonts w:ascii="Verdana" w:hAnsi="Verdana"/>
                <w:color w:val="000000"/>
                <w:sz w:val="18"/>
                <w:szCs w:val="18"/>
                <w:lang w:val="en-US" w:eastAsia="de-AT"/>
              </w:rPr>
              <w:t>0220: Humanities (except languages), not further defined (08.0 - 2, 22, 220)</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Jewish Studies</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0221: Religion and theology (08.2 - 221)</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Theology</w:t>
            </w:r>
          </w:p>
        </w:tc>
      </w:tr>
      <w:tr w:rsidR="006120E0" w:rsidRPr="00E07603" w:rsidTr="00FD13B5">
        <w:trPr>
          <w:trHeight w:val="808"/>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0222: History and archaeology (03.6, 08.3, 08.4 - 225)</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en-US" w:eastAsia="de-AT"/>
              </w:rPr>
            </w:pPr>
            <w:r w:rsidRPr="00FD13B5">
              <w:rPr>
                <w:rFonts w:ascii="Verdana" w:hAnsi="Verdana"/>
                <w:color w:val="000000"/>
                <w:sz w:val="18"/>
                <w:szCs w:val="18"/>
                <w:lang w:val="en-US" w:eastAsia="de-AT"/>
              </w:rPr>
              <w:t>(Ancient) History, Archeology, Art History, EUROMACHS, History of the South-Eastern Europe, South Eastern European Studies</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0223: Philosophy and ethics (08.1 - 226)</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Philosophy</w:t>
            </w:r>
          </w:p>
        </w:tc>
      </w:tr>
      <w:tr w:rsidR="006120E0" w:rsidRPr="00FD13B5" w:rsidTr="00FD13B5">
        <w:trPr>
          <w:trHeight w:val="513"/>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en-US" w:eastAsia="de-AT"/>
              </w:rPr>
            </w:pPr>
            <w:r w:rsidRPr="00FD13B5">
              <w:rPr>
                <w:rFonts w:ascii="Verdana" w:hAnsi="Verdana"/>
                <w:color w:val="000000"/>
                <w:sz w:val="18"/>
                <w:szCs w:val="18"/>
                <w:lang w:val="en-US" w:eastAsia="de-AT"/>
              </w:rPr>
              <w:t>0229: Humanities (except languages), not elsewhere classified (08.9 - 229)</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Europ. Ethnology</w:t>
            </w:r>
          </w:p>
        </w:tc>
      </w:tr>
      <w:tr w:rsidR="006120E0" w:rsidRPr="00E07603" w:rsidTr="00FD13B5">
        <w:trPr>
          <w:trHeight w:val="704"/>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0231: Language acquisition (09.0, 09.2, 09.5, 09.6 - 222)</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en-US" w:eastAsia="de-AT"/>
              </w:rPr>
            </w:pPr>
            <w:r w:rsidRPr="00FD13B5">
              <w:rPr>
                <w:rFonts w:ascii="Verdana" w:hAnsi="Verdana"/>
                <w:color w:val="000000"/>
                <w:sz w:val="18"/>
                <w:szCs w:val="18"/>
                <w:lang w:val="en-US" w:eastAsia="de-AT"/>
              </w:rPr>
              <w:t>English and American Studies, Bosnian/Serbian/ Croatian, German Language and Literature, Romance Studies, Russian, Slovenian</w:t>
            </w:r>
          </w:p>
        </w:tc>
      </w:tr>
      <w:tr w:rsidR="006120E0" w:rsidRPr="00FD13B5" w:rsidTr="00FD13B5">
        <w:trPr>
          <w:trHeight w:val="630"/>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0232: Literature and linguistics (09.1, 09.3, 09.4, 09.7 - 223)</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de-AT" w:eastAsia="de-AT"/>
              </w:rPr>
            </w:pPr>
            <w:r w:rsidRPr="00FD13B5">
              <w:rPr>
                <w:rFonts w:ascii="Verdana" w:hAnsi="Verdana"/>
                <w:color w:val="000000"/>
                <w:sz w:val="18"/>
                <w:szCs w:val="18"/>
                <w:lang w:val="de-AT" w:eastAsia="de-AT"/>
              </w:rPr>
              <w:t>Interpreting, Linguistics, Translation</w:t>
            </w:r>
          </w:p>
        </w:tc>
      </w:tr>
      <w:tr w:rsidR="006120E0" w:rsidRPr="00E07603" w:rsidTr="00FD13B5">
        <w:trPr>
          <w:trHeight w:val="483"/>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en-US" w:eastAsia="de-AT"/>
              </w:rPr>
            </w:pPr>
            <w:r w:rsidRPr="00FD13B5">
              <w:rPr>
                <w:rFonts w:ascii="Verdana" w:hAnsi="Verdana"/>
                <w:color w:val="000000"/>
                <w:sz w:val="18"/>
                <w:szCs w:val="18"/>
                <w:lang w:val="en-US" w:eastAsia="de-AT"/>
              </w:rPr>
              <w:t>0310: Social and behavioural sciences, not further defined (14.0 - 3, 31, 310)</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de-AT" w:eastAsia="de-AT"/>
              </w:rPr>
            </w:pPr>
            <w:r w:rsidRPr="00FD13B5">
              <w:rPr>
                <w:rFonts w:ascii="Verdana" w:hAnsi="Verdana"/>
                <w:color w:val="000000"/>
                <w:sz w:val="18"/>
                <w:szCs w:val="18"/>
                <w:lang w:val="de-AT" w:eastAsia="de-AT"/>
              </w:rPr>
              <w:t>Gender Studies, Interdisciplinary Gender Studies</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0311: Economics (14.3 - 314)</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Economics, Environmental System Sciences Economics</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0313: Psychology (14.4 - 311)</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Psychology</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0314: Sociology and cultural studies (14.2, 14.7, 14.8 - 312)</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Sociology, Cultural Sociology</w:t>
            </w:r>
          </w:p>
        </w:tc>
      </w:tr>
      <w:tr w:rsidR="006120E0" w:rsidRPr="00E07603" w:rsidTr="00FD13B5">
        <w:trPr>
          <w:trHeight w:val="630"/>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en-US" w:eastAsia="de-AT"/>
              </w:rPr>
            </w:pPr>
            <w:r w:rsidRPr="00FD13B5">
              <w:rPr>
                <w:rFonts w:ascii="Verdana" w:hAnsi="Verdana"/>
                <w:color w:val="000000"/>
                <w:sz w:val="18"/>
                <w:szCs w:val="18"/>
                <w:lang w:val="en-US" w:eastAsia="de-AT"/>
              </w:rPr>
              <w:t>0410: Business and administration, not further defined (04.0, 04.1, 04.2 - 3, 34, 340)</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en-US" w:eastAsia="de-AT"/>
              </w:rPr>
            </w:pPr>
            <w:r w:rsidRPr="00FD13B5">
              <w:rPr>
                <w:rFonts w:ascii="Verdana" w:hAnsi="Verdana"/>
                <w:color w:val="000000"/>
                <w:sz w:val="18"/>
                <w:szCs w:val="18"/>
                <w:lang w:val="en-US" w:eastAsia="de-AT"/>
              </w:rPr>
              <w:t>Business Administration, Business Education and Development, Environmental System Sciences Business Administration</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0421: Law (10.0, 10.1, 10.2, 10.3 - 3, 38, 380)</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Law</w:t>
            </w:r>
          </w:p>
        </w:tc>
      </w:tr>
      <w:tr w:rsidR="006120E0" w:rsidRPr="00E07603" w:rsidTr="00FD13B5">
        <w:trPr>
          <w:trHeight w:val="747"/>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0511: Biology (13.0, 13.1, 13.4, 13.6 - 421)</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en-US" w:eastAsia="de-AT"/>
              </w:rPr>
            </w:pPr>
            <w:r w:rsidRPr="00FD13B5">
              <w:rPr>
                <w:rFonts w:ascii="Verdana" w:hAnsi="Verdana"/>
                <w:color w:val="000000"/>
                <w:sz w:val="18"/>
                <w:szCs w:val="18"/>
                <w:lang w:val="en-US" w:eastAsia="de-AT"/>
              </w:rPr>
              <w:t>Biology, Molecular Biology, Molecular Microbiology, Ecology and Evolutionary Biology, Plant Sciences, Behavioural Physiology</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0512: Biochemistry (13.0, 13.1, 13.4, 13.6 - 421)</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Biochemistry</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0521: Environmental sciences (422)</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Environmental System Sciences</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0531: Chemistry (13.3 - 442)</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Chemistry, Technical Chemistry</w:t>
            </w:r>
          </w:p>
        </w:tc>
      </w:tr>
      <w:tr w:rsidR="006120E0" w:rsidRPr="00E07603" w:rsidTr="00FD13B5">
        <w:trPr>
          <w:trHeight w:val="961"/>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0532: Earth sciences (07.0, 07.1, 07.2, 07.3 - 443)</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val="en-US" w:eastAsia="de-AT"/>
              </w:rPr>
            </w:pPr>
            <w:r w:rsidRPr="00FD13B5">
              <w:rPr>
                <w:rFonts w:ascii="Verdana" w:hAnsi="Verdana"/>
                <w:color w:val="000000"/>
                <w:sz w:val="18"/>
                <w:szCs w:val="18"/>
                <w:lang w:val="en-US" w:eastAsia="de-AT"/>
              </w:rPr>
              <w:t>Earth Sciences, Geography, Mountain Geography and Climatology, Sustainable Urban and Regional Development, Sustainable Development, Environmental System Sciences Geography</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0533: Physics (13.2, 13.5, 13.7 - 441)</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Physics</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0541: Mathematics (11.1 - 461)</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Mathematics</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0916: Pharmacy (12.5 - 727)</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Pharmaceutical Sciences</w:t>
            </w:r>
          </w:p>
        </w:tc>
      </w:tr>
      <w:tr w:rsidR="006120E0" w:rsidRPr="00FD13B5" w:rsidTr="00FD13B5">
        <w:trPr>
          <w:trHeight w:val="315"/>
        </w:trPr>
        <w:tc>
          <w:tcPr>
            <w:tcW w:w="4827" w:type="dxa"/>
            <w:tcBorders>
              <w:top w:val="nil"/>
              <w:left w:val="single" w:sz="4" w:space="0" w:color="auto"/>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1014: Sports (16.1 - 813)</w:t>
            </w:r>
          </w:p>
        </w:tc>
        <w:tc>
          <w:tcPr>
            <w:tcW w:w="4827" w:type="dxa"/>
            <w:tcBorders>
              <w:top w:val="nil"/>
              <w:left w:val="nil"/>
              <w:bottom w:val="single" w:sz="4" w:space="0" w:color="auto"/>
              <w:right w:val="single" w:sz="4" w:space="0" w:color="auto"/>
            </w:tcBorders>
            <w:shd w:val="clear" w:color="auto" w:fill="auto"/>
            <w:hideMark/>
          </w:tcPr>
          <w:p w:rsidR="006120E0" w:rsidRPr="00FD13B5" w:rsidRDefault="006120E0" w:rsidP="00FD13B5">
            <w:pPr>
              <w:spacing w:after="0"/>
              <w:jc w:val="left"/>
              <w:rPr>
                <w:rFonts w:ascii="Verdana" w:hAnsi="Verdana"/>
                <w:color w:val="000000"/>
                <w:sz w:val="18"/>
                <w:szCs w:val="18"/>
                <w:lang w:eastAsia="de-AT"/>
              </w:rPr>
            </w:pPr>
            <w:r w:rsidRPr="00FD13B5">
              <w:rPr>
                <w:rFonts w:ascii="Verdana" w:hAnsi="Verdana"/>
                <w:color w:val="000000"/>
                <w:sz w:val="18"/>
                <w:szCs w:val="18"/>
                <w:lang w:eastAsia="de-AT"/>
              </w:rPr>
              <w:t>Sports Science and Kinesiology</w:t>
            </w:r>
          </w:p>
        </w:tc>
      </w:tr>
    </w:tbl>
    <w:p w:rsidR="006120E0" w:rsidRPr="00B84C2E" w:rsidRDefault="006120E0" w:rsidP="0021609D">
      <w:pPr>
        <w:pStyle w:val="Tekstkrajnjebiljeke"/>
        <w:rPr>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2"/>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0E0" w:rsidRPr="003A73EF" w:rsidRDefault="006120E0" w:rsidP="003A73EF">
    <w:pPr>
      <w:pStyle w:val="Podnoje"/>
      <w:ind w:right="0"/>
      <w:jc w:val="center"/>
      <w:rPr>
        <w:rFonts w:ascii="Verdana" w:hAnsi="Verdana"/>
      </w:rPr>
    </w:pPr>
    <w:r w:rsidRPr="003A73EF">
      <w:rPr>
        <w:rFonts w:ascii="Verdana" w:hAnsi="Verdana"/>
      </w:rPr>
      <w:fldChar w:fldCharType="begin"/>
    </w:r>
    <w:r w:rsidRPr="003A73EF">
      <w:rPr>
        <w:rFonts w:ascii="Verdana" w:hAnsi="Verdana"/>
      </w:rPr>
      <w:instrText xml:space="preserve"> PAGE   \* MERGEFORMAT </w:instrText>
    </w:r>
    <w:r w:rsidRPr="003A73EF">
      <w:rPr>
        <w:rFonts w:ascii="Verdana" w:hAnsi="Verdana"/>
      </w:rPr>
      <w:fldChar w:fldCharType="separate"/>
    </w:r>
    <w:r w:rsidR="00D21910">
      <w:rPr>
        <w:rFonts w:ascii="Verdana" w:hAnsi="Verdana"/>
        <w:noProof/>
      </w:rPr>
      <w:t>3</w:t>
    </w:r>
    <w:r w:rsidRPr="003A73EF">
      <w:rPr>
        <w:rFonts w:ascii="Verdana" w:hAnsi="Verdana"/>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0E0" w:rsidRDefault="006120E0">
    <w:pPr>
      <w:pStyle w:val="Podnoje"/>
    </w:pPr>
  </w:p>
  <w:p w:rsidR="006120E0" w:rsidRPr="00910BEB" w:rsidRDefault="006120E0"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8A6" w:rsidRDefault="007858A6">
      <w:r>
        <w:separator/>
      </w:r>
    </w:p>
  </w:footnote>
  <w:footnote w:type="continuationSeparator" w:id="0">
    <w:p w:rsidR="007858A6" w:rsidRDefault="007858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0E0" w:rsidRPr="00B76983" w:rsidRDefault="009724C1" w:rsidP="003A73EF">
    <w:pPr>
      <w:tabs>
        <w:tab w:val="left" w:pos="3119"/>
      </w:tabs>
      <w:spacing w:after="0"/>
      <w:jc w:val="right"/>
      <w:rPr>
        <w:rFonts w:ascii="Verdana" w:hAnsi="Verdana"/>
        <w:b/>
        <w:color w:val="003CB4"/>
        <w:sz w:val="16"/>
        <w:szCs w:val="16"/>
        <w:lang w:val="en-GB"/>
      </w:rPr>
    </w:pPr>
    <w:r>
      <w:rPr>
        <w:noProof/>
        <w:lang w:val="en-US"/>
      </w:rPr>
      <w:drawing>
        <wp:anchor distT="0" distB="0" distL="114300" distR="114300" simplePos="0" relativeHeight="251658240" behindDoc="0" locked="0" layoutInCell="1" allowOverlap="1">
          <wp:simplePos x="0" y="0"/>
          <wp:positionH relativeFrom="margin">
            <wp:posOffset>-1905</wp:posOffset>
          </wp:positionH>
          <wp:positionV relativeFrom="margin">
            <wp:posOffset>-501015</wp:posOffset>
          </wp:positionV>
          <wp:extent cx="1833245" cy="372110"/>
          <wp:effectExtent l="0" t="0" r="0" b="0"/>
          <wp:wrapSquare wrapText="bothSides"/>
          <wp:docPr id="8"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6120E0" w:rsidRPr="00B76983">
      <w:rPr>
        <w:rFonts w:ascii="Verdana" w:hAnsi="Verdana"/>
        <w:b/>
        <w:color w:val="003CB4"/>
        <w:sz w:val="16"/>
        <w:szCs w:val="16"/>
        <w:lang w:val="en-GB"/>
      </w:rPr>
      <w:t>Higher Education</w:t>
    </w:r>
  </w:p>
  <w:p w:rsidR="006120E0" w:rsidRDefault="006120E0" w:rsidP="003A73EF">
    <w:pPr>
      <w:tabs>
        <w:tab w:val="left" w:pos="3119"/>
      </w:tabs>
      <w:spacing w:after="0"/>
      <w:jc w:val="right"/>
      <w:rPr>
        <w:rFonts w:ascii="Verdana" w:hAnsi="Verdana"/>
        <w:b/>
        <w:color w:val="003CB4"/>
        <w:sz w:val="16"/>
        <w:szCs w:val="16"/>
        <w:lang w:val="en-GB"/>
      </w:rPr>
    </w:pPr>
    <w:r>
      <w:rPr>
        <w:rFonts w:ascii="Verdana" w:hAnsi="Verdana"/>
        <w:b/>
        <w:color w:val="003CB4"/>
        <w:sz w:val="16"/>
        <w:szCs w:val="16"/>
        <w:lang w:val="en-GB"/>
      </w:rPr>
      <w:t>ANNEX I - Learning Agreement</w:t>
    </w:r>
  </w:p>
  <w:p w:rsidR="006120E0" w:rsidRPr="00C641D1" w:rsidRDefault="00D21910" w:rsidP="003A73EF">
    <w:pPr>
      <w:tabs>
        <w:tab w:val="left" w:pos="3119"/>
      </w:tabs>
      <w:spacing w:after="0"/>
      <w:jc w:val="right"/>
      <w:rPr>
        <w:rFonts w:ascii="Verdana" w:hAnsi="Verdana"/>
        <w:b/>
        <w:color w:val="003CB4"/>
        <w:sz w:val="16"/>
        <w:szCs w:val="16"/>
        <w:lang w:val="en-GB"/>
      </w:rPr>
    </w:pPr>
    <w:r>
      <w:rPr>
        <w:rFonts w:ascii="Verdana" w:hAnsi="Verdana"/>
        <w:b/>
        <w:color w:val="003CB4"/>
        <w:sz w:val="16"/>
        <w:szCs w:val="16"/>
        <w:lang w:val="en-GB"/>
      </w:rPr>
      <w:t>Academic year 2022</w:t>
    </w:r>
    <w:r w:rsidR="006120E0">
      <w:rPr>
        <w:rFonts w:ascii="Verdana" w:hAnsi="Verdana"/>
        <w:b/>
        <w:color w:val="003CB4"/>
        <w:sz w:val="16"/>
        <w:szCs w:val="16"/>
        <w:lang w:val="en-GB"/>
      </w:rPr>
      <w:t>/2</w:t>
    </w:r>
    <w:r>
      <w:rPr>
        <w:rFonts w:ascii="Verdana" w:hAnsi="Verdana"/>
        <w:b/>
        <w:color w:val="003CB4"/>
        <w:sz w:val="16"/>
        <w:szCs w:val="16"/>
        <w:lang w:val="en-GB"/>
      </w:rPr>
      <w:t>3</w:t>
    </w:r>
  </w:p>
  <w:p w:rsidR="006120E0" w:rsidRPr="00967BFC" w:rsidRDefault="006120E0" w:rsidP="002775A2">
    <w:pPr>
      <w:pStyle w:val="Zaglavlje"/>
      <w:pBdr>
        <w:bottom w:val="single" w:sz="4" w:space="1" w:color="auto"/>
      </w:pBdr>
      <w:tabs>
        <w:tab w:val="clear" w:pos="8306"/>
      </w:tabs>
      <w:spacing w:after="0"/>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0E0" w:rsidRPr="00865FC1" w:rsidRDefault="006120E0" w:rsidP="00E01AAA">
    <w:pPr>
      <w:pStyle w:val="Zaglavlje"/>
      <w:spacing w:after="0"/>
      <w:jc w:val="center"/>
      <w:rPr>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Brojevi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Grafikeoznake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6"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7"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573EC6"/>
    <w:multiLevelType w:val="hybridMultilevel"/>
    <w:tmpl w:val="9814C59E"/>
    <w:lvl w:ilvl="0" w:tplc="A4362E00">
      <w:start w:val="1"/>
      <w:numFmt w:val="bullet"/>
      <w:pStyle w:val="Bulletpoint1"/>
      <w:lvlText w:val=""/>
      <w:lvlJc w:val="left"/>
      <w:pPr>
        <w:ind w:left="1080" w:hanging="360"/>
      </w:pPr>
      <w:rPr>
        <w:rFonts w:ascii="Symbol" w:hAnsi="Symbol" w:hint="default"/>
        <w:color w:val="002395"/>
      </w:rPr>
    </w:lvl>
    <w:lvl w:ilvl="1" w:tplc="418AD384" w:tentative="1">
      <w:start w:val="1"/>
      <w:numFmt w:val="bullet"/>
      <w:lvlText w:val="o"/>
      <w:lvlJc w:val="left"/>
      <w:pPr>
        <w:ind w:left="1800" w:hanging="360"/>
      </w:pPr>
      <w:rPr>
        <w:rFonts w:ascii="Courier New" w:hAnsi="Courier New" w:cs="Courier New" w:hint="default"/>
      </w:rPr>
    </w:lvl>
    <w:lvl w:ilvl="2" w:tplc="EA404BE6" w:tentative="1">
      <w:start w:val="1"/>
      <w:numFmt w:val="bullet"/>
      <w:lvlText w:val=""/>
      <w:lvlJc w:val="left"/>
      <w:pPr>
        <w:ind w:left="2520" w:hanging="360"/>
      </w:pPr>
      <w:rPr>
        <w:rFonts w:ascii="Wingdings" w:hAnsi="Wingdings" w:hint="default"/>
      </w:rPr>
    </w:lvl>
    <w:lvl w:ilvl="3" w:tplc="3CDE6C72" w:tentative="1">
      <w:start w:val="1"/>
      <w:numFmt w:val="bullet"/>
      <w:lvlText w:val=""/>
      <w:lvlJc w:val="left"/>
      <w:pPr>
        <w:ind w:left="3240" w:hanging="360"/>
      </w:pPr>
      <w:rPr>
        <w:rFonts w:ascii="Symbol" w:hAnsi="Symbol" w:hint="default"/>
      </w:rPr>
    </w:lvl>
    <w:lvl w:ilvl="4" w:tplc="D1FEB0CC" w:tentative="1">
      <w:start w:val="1"/>
      <w:numFmt w:val="bullet"/>
      <w:lvlText w:val="o"/>
      <w:lvlJc w:val="left"/>
      <w:pPr>
        <w:ind w:left="3960" w:hanging="360"/>
      </w:pPr>
      <w:rPr>
        <w:rFonts w:ascii="Courier New" w:hAnsi="Courier New" w:cs="Courier New" w:hint="default"/>
      </w:rPr>
    </w:lvl>
    <w:lvl w:ilvl="5" w:tplc="351AAD0E" w:tentative="1">
      <w:start w:val="1"/>
      <w:numFmt w:val="bullet"/>
      <w:lvlText w:val=""/>
      <w:lvlJc w:val="left"/>
      <w:pPr>
        <w:ind w:left="4680" w:hanging="360"/>
      </w:pPr>
      <w:rPr>
        <w:rFonts w:ascii="Wingdings" w:hAnsi="Wingdings" w:hint="default"/>
      </w:rPr>
    </w:lvl>
    <w:lvl w:ilvl="6" w:tplc="9E60347A" w:tentative="1">
      <w:start w:val="1"/>
      <w:numFmt w:val="bullet"/>
      <w:lvlText w:val=""/>
      <w:lvlJc w:val="left"/>
      <w:pPr>
        <w:ind w:left="5400" w:hanging="360"/>
      </w:pPr>
      <w:rPr>
        <w:rFonts w:ascii="Symbol" w:hAnsi="Symbol" w:hint="default"/>
      </w:rPr>
    </w:lvl>
    <w:lvl w:ilvl="7" w:tplc="9FF4FBDE" w:tentative="1">
      <w:start w:val="1"/>
      <w:numFmt w:val="bullet"/>
      <w:lvlText w:val="o"/>
      <w:lvlJc w:val="left"/>
      <w:pPr>
        <w:ind w:left="6120" w:hanging="360"/>
      </w:pPr>
      <w:rPr>
        <w:rFonts w:ascii="Courier New" w:hAnsi="Courier New" w:cs="Courier New" w:hint="default"/>
      </w:rPr>
    </w:lvl>
    <w:lvl w:ilvl="8" w:tplc="FE9EC216" w:tentative="1">
      <w:start w:val="1"/>
      <w:numFmt w:val="bullet"/>
      <w:lvlText w:val=""/>
      <w:lvlJc w:val="left"/>
      <w:pPr>
        <w:ind w:left="6840" w:hanging="360"/>
      </w:pPr>
      <w:rPr>
        <w:rFonts w:ascii="Wingdings" w:hAnsi="Wingdings" w:hint="default"/>
      </w:rPr>
    </w:lvl>
  </w:abstractNum>
  <w:abstractNum w:abstractNumId="9"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17" w15:restartNumberingAfterBreak="0">
    <w:nsid w:val="41AF1523"/>
    <w:multiLevelType w:val="hybridMultilevel"/>
    <w:tmpl w:val="38103490"/>
    <w:lvl w:ilvl="0" w:tplc="7A68871A">
      <w:start w:val="1"/>
      <w:numFmt w:val="bullet"/>
      <w:pStyle w:val="List51"/>
      <w:lvlText w:val=""/>
      <w:lvlJc w:val="left"/>
      <w:pPr>
        <w:ind w:left="720" w:hanging="360"/>
      </w:pPr>
      <w:rPr>
        <w:rFonts w:ascii="Wingdings" w:hAnsi="Wingdings" w:hint="default"/>
      </w:rPr>
    </w:lvl>
    <w:lvl w:ilvl="1" w:tplc="9B966AFE" w:tentative="1">
      <w:start w:val="1"/>
      <w:numFmt w:val="bullet"/>
      <w:lvlText w:val="o"/>
      <w:lvlJc w:val="left"/>
      <w:pPr>
        <w:ind w:left="1440" w:hanging="360"/>
      </w:pPr>
      <w:rPr>
        <w:rFonts w:ascii="Courier New" w:hAnsi="Courier New" w:cs="Courier New" w:hint="default"/>
      </w:rPr>
    </w:lvl>
    <w:lvl w:ilvl="2" w:tplc="2CF2C042" w:tentative="1">
      <w:start w:val="1"/>
      <w:numFmt w:val="bullet"/>
      <w:lvlText w:val=""/>
      <w:lvlJc w:val="left"/>
      <w:pPr>
        <w:ind w:left="2160" w:hanging="360"/>
      </w:pPr>
      <w:rPr>
        <w:rFonts w:ascii="Wingdings" w:hAnsi="Wingdings" w:hint="default"/>
      </w:rPr>
    </w:lvl>
    <w:lvl w:ilvl="3" w:tplc="3684EAAC" w:tentative="1">
      <w:start w:val="1"/>
      <w:numFmt w:val="bullet"/>
      <w:lvlText w:val=""/>
      <w:lvlJc w:val="left"/>
      <w:pPr>
        <w:ind w:left="2880" w:hanging="360"/>
      </w:pPr>
      <w:rPr>
        <w:rFonts w:ascii="Symbol" w:hAnsi="Symbol" w:hint="default"/>
      </w:rPr>
    </w:lvl>
    <w:lvl w:ilvl="4" w:tplc="7AB00ECC" w:tentative="1">
      <w:start w:val="1"/>
      <w:numFmt w:val="bullet"/>
      <w:lvlText w:val="o"/>
      <w:lvlJc w:val="left"/>
      <w:pPr>
        <w:ind w:left="3600" w:hanging="360"/>
      </w:pPr>
      <w:rPr>
        <w:rFonts w:ascii="Courier New" w:hAnsi="Courier New" w:cs="Courier New" w:hint="default"/>
      </w:rPr>
    </w:lvl>
    <w:lvl w:ilvl="5" w:tplc="1C04267E" w:tentative="1">
      <w:start w:val="1"/>
      <w:numFmt w:val="bullet"/>
      <w:lvlText w:val=""/>
      <w:lvlJc w:val="left"/>
      <w:pPr>
        <w:ind w:left="4320" w:hanging="360"/>
      </w:pPr>
      <w:rPr>
        <w:rFonts w:ascii="Wingdings" w:hAnsi="Wingdings" w:hint="default"/>
      </w:rPr>
    </w:lvl>
    <w:lvl w:ilvl="6" w:tplc="2CAE7AFE" w:tentative="1">
      <w:start w:val="1"/>
      <w:numFmt w:val="bullet"/>
      <w:lvlText w:val=""/>
      <w:lvlJc w:val="left"/>
      <w:pPr>
        <w:ind w:left="5040" w:hanging="360"/>
      </w:pPr>
      <w:rPr>
        <w:rFonts w:ascii="Symbol" w:hAnsi="Symbol" w:hint="default"/>
      </w:rPr>
    </w:lvl>
    <w:lvl w:ilvl="7" w:tplc="EB9656B8" w:tentative="1">
      <w:start w:val="1"/>
      <w:numFmt w:val="bullet"/>
      <w:lvlText w:val="o"/>
      <w:lvlJc w:val="left"/>
      <w:pPr>
        <w:ind w:left="5760" w:hanging="360"/>
      </w:pPr>
      <w:rPr>
        <w:rFonts w:ascii="Courier New" w:hAnsi="Courier New" w:cs="Courier New" w:hint="default"/>
      </w:rPr>
    </w:lvl>
    <w:lvl w:ilvl="8" w:tplc="320A00E8" w:tentative="1">
      <w:start w:val="1"/>
      <w:numFmt w:val="bullet"/>
      <w:lvlText w:val=""/>
      <w:lvlJc w:val="left"/>
      <w:pPr>
        <w:ind w:left="6480" w:hanging="360"/>
      </w:pPr>
      <w:rPr>
        <w:rFonts w:ascii="Wingdings" w:hAnsi="Wingdings" w:hint="default"/>
      </w:rPr>
    </w:lvl>
  </w:abstractNum>
  <w:abstractNum w:abstractNumId="18" w15:restartNumberingAfterBreak="0">
    <w:nsid w:val="42EA5981"/>
    <w:multiLevelType w:val="hybridMultilevel"/>
    <w:tmpl w:val="D38E81CC"/>
    <w:lvl w:ilvl="0" w:tplc="8D7435AC">
      <w:start w:val="1"/>
      <w:numFmt w:val="bullet"/>
      <w:pStyle w:val="List6"/>
      <w:lvlText w:val=""/>
      <w:lvlJc w:val="left"/>
      <w:pPr>
        <w:ind w:left="720" w:hanging="360"/>
      </w:pPr>
      <w:rPr>
        <w:rFonts w:ascii="Wingdings" w:hAnsi="Wingdings" w:hint="default"/>
      </w:rPr>
    </w:lvl>
    <w:lvl w:ilvl="1" w:tplc="803C05E4">
      <w:numFmt w:val="bullet"/>
      <w:lvlText w:val="•"/>
      <w:lvlJc w:val="left"/>
      <w:pPr>
        <w:ind w:left="1440" w:hanging="360"/>
      </w:pPr>
      <w:rPr>
        <w:rFonts w:ascii="Verdana" w:eastAsia="Times New Roman" w:hAnsi="Verdana" w:cs="Arial" w:hint="default"/>
      </w:rPr>
    </w:lvl>
    <w:lvl w:ilvl="2" w:tplc="35F2E740" w:tentative="1">
      <w:start w:val="1"/>
      <w:numFmt w:val="bullet"/>
      <w:lvlText w:val=""/>
      <w:lvlJc w:val="left"/>
      <w:pPr>
        <w:ind w:left="2160" w:hanging="360"/>
      </w:pPr>
      <w:rPr>
        <w:rFonts w:ascii="Wingdings" w:hAnsi="Wingdings" w:hint="default"/>
      </w:rPr>
    </w:lvl>
    <w:lvl w:ilvl="3" w:tplc="01B4B9EA" w:tentative="1">
      <w:start w:val="1"/>
      <w:numFmt w:val="bullet"/>
      <w:lvlText w:val=""/>
      <w:lvlJc w:val="left"/>
      <w:pPr>
        <w:ind w:left="2880" w:hanging="360"/>
      </w:pPr>
      <w:rPr>
        <w:rFonts w:ascii="Symbol" w:hAnsi="Symbol" w:hint="default"/>
      </w:rPr>
    </w:lvl>
    <w:lvl w:ilvl="4" w:tplc="D02E33BC" w:tentative="1">
      <w:start w:val="1"/>
      <w:numFmt w:val="bullet"/>
      <w:lvlText w:val="o"/>
      <w:lvlJc w:val="left"/>
      <w:pPr>
        <w:ind w:left="3600" w:hanging="360"/>
      </w:pPr>
      <w:rPr>
        <w:rFonts w:ascii="Courier New" w:hAnsi="Courier New" w:cs="Courier New" w:hint="default"/>
      </w:rPr>
    </w:lvl>
    <w:lvl w:ilvl="5" w:tplc="243A5122" w:tentative="1">
      <w:start w:val="1"/>
      <w:numFmt w:val="bullet"/>
      <w:lvlText w:val=""/>
      <w:lvlJc w:val="left"/>
      <w:pPr>
        <w:ind w:left="4320" w:hanging="360"/>
      </w:pPr>
      <w:rPr>
        <w:rFonts w:ascii="Wingdings" w:hAnsi="Wingdings" w:hint="default"/>
      </w:rPr>
    </w:lvl>
    <w:lvl w:ilvl="6" w:tplc="EFF2CDEE" w:tentative="1">
      <w:start w:val="1"/>
      <w:numFmt w:val="bullet"/>
      <w:lvlText w:val=""/>
      <w:lvlJc w:val="left"/>
      <w:pPr>
        <w:ind w:left="5040" w:hanging="360"/>
      </w:pPr>
      <w:rPr>
        <w:rFonts w:ascii="Symbol" w:hAnsi="Symbol" w:hint="default"/>
      </w:rPr>
    </w:lvl>
    <w:lvl w:ilvl="7" w:tplc="B97AFAEA" w:tentative="1">
      <w:start w:val="1"/>
      <w:numFmt w:val="bullet"/>
      <w:lvlText w:val="o"/>
      <w:lvlJc w:val="left"/>
      <w:pPr>
        <w:ind w:left="5760" w:hanging="360"/>
      </w:pPr>
      <w:rPr>
        <w:rFonts w:ascii="Courier New" w:hAnsi="Courier New" w:cs="Courier New" w:hint="default"/>
      </w:rPr>
    </w:lvl>
    <w:lvl w:ilvl="8" w:tplc="AF78264C" w:tentative="1">
      <w:start w:val="1"/>
      <w:numFmt w:val="bullet"/>
      <w:lvlText w:val=""/>
      <w:lvlJc w:val="left"/>
      <w:pPr>
        <w:ind w:left="6480" w:hanging="360"/>
      </w:pPr>
      <w:rPr>
        <w:rFonts w:ascii="Wingdings" w:hAnsi="Wingdings" w:hint="default"/>
      </w:rPr>
    </w:lvl>
  </w:abstractNum>
  <w:abstractNum w:abstractNumId="1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0" w15:restartNumberingAfterBreak="0">
    <w:nsid w:val="47287C7B"/>
    <w:multiLevelType w:val="hybridMultilevel"/>
    <w:tmpl w:val="7E642392"/>
    <w:lvl w:ilvl="0" w:tplc="CC1C0CE6">
      <w:start w:val="1"/>
      <w:numFmt w:val="bullet"/>
      <w:lvlText w:val=""/>
      <w:lvlJc w:val="left"/>
      <w:pPr>
        <w:ind w:left="360" w:hanging="360"/>
      </w:pPr>
      <w:rPr>
        <w:rFonts w:ascii="Wingdings" w:eastAsia="Times New Roman" w:hAnsi="Wingdings" w:cs="Calibri" w:hint="default"/>
        <w:b w:val="0"/>
        <w:color w:val="auto"/>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1"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27"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28"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9"/>
  </w:num>
  <w:num w:numId="4">
    <w:abstractNumId w:val="16"/>
  </w:num>
  <w:num w:numId="5">
    <w:abstractNumId w:val="11"/>
  </w:num>
  <w:num w:numId="6">
    <w:abstractNumId w:val="15"/>
  </w:num>
  <w:num w:numId="7">
    <w:abstractNumId w:val="26"/>
  </w:num>
  <w:num w:numId="8">
    <w:abstractNumId w:val="27"/>
  </w:num>
  <w:num w:numId="9">
    <w:abstractNumId w:val="13"/>
  </w:num>
  <w:num w:numId="10">
    <w:abstractNumId w:val="25"/>
  </w:num>
  <w:num w:numId="11">
    <w:abstractNumId w:val="24"/>
  </w:num>
  <w:num w:numId="12">
    <w:abstractNumId w:val="19"/>
  </w:num>
  <w:num w:numId="13">
    <w:abstractNumId w:val="23"/>
  </w:num>
  <w:num w:numId="14">
    <w:abstractNumId w:val="10"/>
  </w:num>
  <w:num w:numId="15">
    <w:abstractNumId w:val="14"/>
  </w:num>
  <w:num w:numId="16">
    <w:abstractNumId w:val="7"/>
  </w:num>
  <w:num w:numId="17">
    <w:abstractNumId w:val="12"/>
  </w:num>
  <w:num w:numId="18">
    <w:abstractNumId w:val="28"/>
  </w:num>
  <w:num w:numId="19">
    <w:abstractNumId w:val="22"/>
  </w:num>
  <w:num w:numId="20">
    <w:abstractNumId w:val="8"/>
  </w:num>
  <w:num w:numId="21">
    <w:abstractNumId w:val="17"/>
  </w:num>
  <w:num w:numId="22">
    <w:abstractNumId w:val="18"/>
  </w:num>
  <w:num w:numId="23">
    <w:abstractNumId w:val="21"/>
  </w:num>
  <w:num w:numId="24">
    <w:abstractNumId w:val="20"/>
  </w:num>
  <w:num w:numId="25">
    <w:abstractNumId w:val="9"/>
  </w:num>
  <w:num w:numId="26">
    <w:abstractNumId w:val="9"/>
  </w:num>
  <w:num w:numId="27">
    <w:abstractNumId w:val="9"/>
  </w:num>
  <w:num w:numId="28">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Reetkatablice"/>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2EE8"/>
    <w:rsid w:val="000035FC"/>
    <w:rsid w:val="0000451C"/>
    <w:rsid w:val="000078D2"/>
    <w:rsid w:val="000100FE"/>
    <w:rsid w:val="00010309"/>
    <w:rsid w:val="00011966"/>
    <w:rsid w:val="00012209"/>
    <w:rsid w:val="00012BD6"/>
    <w:rsid w:val="000130A9"/>
    <w:rsid w:val="00014383"/>
    <w:rsid w:val="00014945"/>
    <w:rsid w:val="00014C4D"/>
    <w:rsid w:val="00015B0A"/>
    <w:rsid w:val="000175AD"/>
    <w:rsid w:val="00025A01"/>
    <w:rsid w:val="00026066"/>
    <w:rsid w:val="00030154"/>
    <w:rsid w:val="00030B0F"/>
    <w:rsid w:val="00030D4D"/>
    <w:rsid w:val="00031BF4"/>
    <w:rsid w:val="000322B4"/>
    <w:rsid w:val="00035B93"/>
    <w:rsid w:val="000415E2"/>
    <w:rsid w:val="000420DD"/>
    <w:rsid w:val="0004347D"/>
    <w:rsid w:val="00043DA6"/>
    <w:rsid w:val="000446C7"/>
    <w:rsid w:val="00044ED6"/>
    <w:rsid w:val="00046C79"/>
    <w:rsid w:val="00047456"/>
    <w:rsid w:val="00050692"/>
    <w:rsid w:val="00052009"/>
    <w:rsid w:val="000566D0"/>
    <w:rsid w:val="000605C0"/>
    <w:rsid w:val="000607F9"/>
    <w:rsid w:val="00060AB1"/>
    <w:rsid w:val="000624B2"/>
    <w:rsid w:val="00062E29"/>
    <w:rsid w:val="00066336"/>
    <w:rsid w:val="00071507"/>
    <w:rsid w:val="00071695"/>
    <w:rsid w:val="0007337F"/>
    <w:rsid w:val="00073505"/>
    <w:rsid w:val="0007372E"/>
    <w:rsid w:val="00081568"/>
    <w:rsid w:val="00082002"/>
    <w:rsid w:val="0008206C"/>
    <w:rsid w:val="000846B0"/>
    <w:rsid w:val="000862E2"/>
    <w:rsid w:val="00086940"/>
    <w:rsid w:val="0008774C"/>
    <w:rsid w:val="000905BF"/>
    <w:rsid w:val="00090DBE"/>
    <w:rsid w:val="00091B57"/>
    <w:rsid w:val="00092123"/>
    <w:rsid w:val="00092B8D"/>
    <w:rsid w:val="00093015"/>
    <w:rsid w:val="00093526"/>
    <w:rsid w:val="000938A7"/>
    <w:rsid w:val="000942F7"/>
    <w:rsid w:val="00094313"/>
    <w:rsid w:val="00094F5F"/>
    <w:rsid w:val="00095156"/>
    <w:rsid w:val="00097276"/>
    <w:rsid w:val="000A256B"/>
    <w:rsid w:val="000A5297"/>
    <w:rsid w:val="000A5458"/>
    <w:rsid w:val="000A5496"/>
    <w:rsid w:val="000A61A4"/>
    <w:rsid w:val="000B0EBD"/>
    <w:rsid w:val="000B11B2"/>
    <w:rsid w:val="000B4B01"/>
    <w:rsid w:val="000B538B"/>
    <w:rsid w:val="000B5D52"/>
    <w:rsid w:val="000B6149"/>
    <w:rsid w:val="000B62F1"/>
    <w:rsid w:val="000B6D25"/>
    <w:rsid w:val="000B6F98"/>
    <w:rsid w:val="000B6FE5"/>
    <w:rsid w:val="000C2E3A"/>
    <w:rsid w:val="000C302E"/>
    <w:rsid w:val="000C3FD3"/>
    <w:rsid w:val="000C5996"/>
    <w:rsid w:val="000C79D1"/>
    <w:rsid w:val="000C7A4E"/>
    <w:rsid w:val="000C7F5A"/>
    <w:rsid w:val="000D0FD8"/>
    <w:rsid w:val="000D37B6"/>
    <w:rsid w:val="000D4146"/>
    <w:rsid w:val="000D4388"/>
    <w:rsid w:val="000D5252"/>
    <w:rsid w:val="000D6320"/>
    <w:rsid w:val="000E004C"/>
    <w:rsid w:val="000E0A70"/>
    <w:rsid w:val="000E3662"/>
    <w:rsid w:val="000F00CF"/>
    <w:rsid w:val="000F1813"/>
    <w:rsid w:val="000F1E63"/>
    <w:rsid w:val="000F48F1"/>
    <w:rsid w:val="000F614A"/>
    <w:rsid w:val="00100A4A"/>
    <w:rsid w:val="00101AD8"/>
    <w:rsid w:val="00101D27"/>
    <w:rsid w:val="001026EB"/>
    <w:rsid w:val="00102A58"/>
    <w:rsid w:val="0010339F"/>
    <w:rsid w:val="001034A4"/>
    <w:rsid w:val="00103C5C"/>
    <w:rsid w:val="00104418"/>
    <w:rsid w:val="00104BB6"/>
    <w:rsid w:val="00104E48"/>
    <w:rsid w:val="001053D1"/>
    <w:rsid w:val="00105F07"/>
    <w:rsid w:val="001063F4"/>
    <w:rsid w:val="00107DA8"/>
    <w:rsid w:val="00107DCC"/>
    <w:rsid w:val="001112CC"/>
    <w:rsid w:val="00111C6D"/>
    <w:rsid w:val="0011402D"/>
    <w:rsid w:val="001156CD"/>
    <w:rsid w:val="001166B5"/>
    <w:rsid w:val="0011681E"/>
    <w:rsid w:val="00120E8D"/>
    <w:rsid w:val="00121ECE"/>
    <w:rsid w:val="00122475"/>
    <w:rsid w:val="00123225"/>
    <w:rsid w:val="00123954"/>
    <w:rsid w:val="00123F1B"/>
    <w:rsid w:val="00124689"/>
    <w:rsid w:val="001251BA"/>
    <w:rsid w:val="0012527B"/>
    <w:rsid w:val="00125A38"/>
    <w:rsid w:val="001264FF"/>
    <w:rsid w:val="00130137"/>
    <w:rsid w:val="00130213"/>
    <w:rsid w:val="00131EEF"/>
    <w:rsid w:val="00133E2A"/>
    <w:rsid w:val="001347BA"/>
    <w:rsid w:val="00135752"/>
    <w:rsid w:val="00136138"/>
    <w:rsid w:val="00140769"/>
    <w:rsid w:val="00142A0B"/>
    <w:rsid w:val="00142E7C"/>
    <w:rsid w:val="001507B9"/>
    <w:rsid w:val="00151D39"/>
    <w:rsid w:val="0015235B"/>
    <w:rsid w:val="00152BBD"/>
    <w:rsid w:val="0015351B"/>
    <w:rsid w:val="00154F27"/>
    <w:rsid w:val="0015507D"/>
    <w:rsid w:val="0015521A"/>
    <w:rsid w:val="00155F8B"/>
    <w:rsid w:val="00157579"/>
    <w:rsid w:val="001640FA"/>
    <w:rsid w:val="001645EE"/>
    <w:rsid w:val="00170246"/>
    <w:rsid w:val="00173624"/>
    <w:rsid w:val="00181A1E"/>
    <w:rsid w:val="00181BCF"/>
    <w:rsid w:val="00183A28"/>
    <w:rsid w:val="00185102"/>
    <w:rsid w:val="001901AA"/>
    <w:rsid w:val="001903D7"/>
    <w:rsid w:val="0019175E"/>
    <w:rsid w:val="00195104"/>
    <w:rsid w:val="00195D27"/>
    <w:rsid w:val="001967DA"/>
    <w:rsid w:val="00196A96"/>
    <w:rsid w:val="00197969"/>
    <w:rsid w:val="001A0ABB"/>
    <w:rsid w:val="001A160E"/>
    <w:rsid w:val="001A1A67"/>
    <w:rsid w:val="001A1F7E"/>
    <w:rsid w:val="001A3654"/>
    <w:rsid w:val="001A3C8E"/>
    <w:rsid w:val="001A47E4"/>
    <w:rsid w:val="001A4F87"/>
    <w:rsid w:val="001A687E"/>
    <w:rsid w:val="001A7671"/>
    <w:rsid w:val="001A7876"/>
    <w:rsid w:val="001B0BB8"/>
    <w:rsid w:val="001B1D29"/>
    <w:rsid w:val="001B2370"/>
    <w:rsid w:val="001B3E0C"/>
    <w:rsid w:val="001B4291"/>
    <w:rsid w:val="001B438C"/>
    <w:rsid w:val="001B601A"/>
    <w:rsid w:val="001C13EE"/>
    <w:rsid w:val="001C23D0"/>
    <w:rsid w:val="001C4019"/>
    <w:rsid w:val="001C4572"/>
    <w:rsid w:val="001C6092"/>
    <w:rsid w:val="001D3295"/>
    <w:rsid w:val="001D5524"/>
    <w:rsid w:val="001D56D5"/>
    <w:rsid w:val="001D5AAB"/>
    <w:rsid w:val="001E0A7F"/>
    <w:rsid w:val="001E0F6A"/>
    <w:rsid w:val="001E13D3"/>
    <w:rsid w:val="001E5F6D"/>
    <w:rsid w:val="001E6D64"/>
    <w:rsid w:val="001E7693"/>
    <w:rsid w:val="001F4CB2"/>
    <w:rsid w:val="001F59C5"/>
    <w:rsid w:val="001F6040"/>
    <w:rsid w:val="001F6A51"/>
    <w:rsid w:val="001F7077"/>
    <w:rsid w:val="00200B0B"/>
    <w:rsid w:val="00204AA2"/>
    <w:rsid w:val="002067A1"/>
    <w:rsid w:val="002104BD"/>
    <w:rsid w:val="002115B6"/>
    <w:rsid w:val="0021201F"/>
    <w:rsid w:val="00213AD3"/>
    <w:rsid w:val="00214987"/>
    <w:rsid w:val="00214C24"/>
    <w:rsid w:val="0021609D"/>
    <w:rsid w:val="00216B30"/>
    <w:rsid w:val="00220646"/>
    <w:rsid w:val="00221831"/>
    <w:rsid w:val="00222F3E"/>
    <w:rsid w:val="00223E44"/>
    <w:rsid w:val="002246F5"/>
    <w:rsid w:val="0022619D"/>
    <w:rsid w:val="0022666A"/>
    <w:rsid w:val="00226AF8"/>
    <w:rsid w:val="002270FF"/>
    <w:rsid w:val="0022740E"/>
    <w:rsid w:val="0022745E"/>
    <w:rsid w:val="002277D3"/>
    <w:rsid w:val="00230F50"/>
    <w:rsid w:val="00233738"/>
    <w:rsid w:val="00234AFB"/>
    <w:rsid w:val="00235F01"/>
    <w:rsid w:val="002367E6"/>
    <w:rsid w:val="00237378"/>
    <w:rsid w:val="00240340"/>
    <w:rsid w:val="0024301D"/>
    <w:rsid w:val="00244CF4"/>
    <w:rsid w:val="002452DB"/>
    <w:rsid w:val="0024577B"/>
    <w:rsid w:val="0024637F"/>
    <w:rsid w:val="00247002"/>
    <w:rsid w:val="0025070D"/>
    <w:rsid w:val="00251021"/>
    <w:rsid w:val="00254201"/>
    <w:rsid w:val="00255678"/>
    <w:rsid w:val="00255692"/>
    <w:rsid w:val="00255C91"/>
    <w:rsid w:val="002566DA"/>
    <w:rsid w:val="00260F2A"/>
    <w:rsid w:val="00261147"/>
    <w:rsid w:val="00262F89"/>
    <w:rsid w:val="0026452C"/>
    <w:rsid w:val="00266ED9"/>
    <w:rsid w:val="0026795B"/>
    <w:rsid w:val="00267D33"/>
    <w:rsid w:val="00271299"/>
    <w:rsid w:val="00271FDB"/>
    <w:rsid w:val="00272732"/>
    <w:rsid w:val="002743D3"/>
    <w:rsid w:val="00275E00"/>
    <w:rsid w:val="00275E55"/>
    <w:rsid w:val="0027654E"/>
    <w:rsid w:val="0027658C"/>
    <w:rsid w:val="002775A2"/>
    <w:rsid w:val="00277A20"/>
    <w:rsid w:val="002800E4"/>
    <w:rsid w:val="00280F15"/>
    <w:rsid w:val="002818BA"/>
    <w:rsid w:val="00281909"/>
    <w:rsid w:val="00281AB1"/>
    <w:rsid w:val="00282256"/>
    <w:rsid w:val="00284E56"/>
    <w:rsid w:val="00285534"/>
    <w:rsid w:val="0028765D"/>
    <w:rsid w:val="002877DD"/>
    <w:rsid w:val="0029059C"/>
    <w:rsid w:val="00291118"/>
    <w:rsid w:val="002920EB"/>
    <w:rsid w:val="00293F9F"/>
    <w:rsid w:val="00294057"/>
    <w:rsid w:val="002952D3"/>
    <w:rsid w:val="002A0192"/>
    <w:rsid w:val="002A35F3"/>
    <w:rsid w:val="002A3EE7"/>
    <w:rsid w:val="002A4B4F"/>
    <w:rsid w:val="002A4BFD"/>
    <w:rsid w:val="002A5574"/>
    <w:rsid w:val="002A64FF"/>
    <w:rsid w:val="002A6814"/>
    <w:rsid w:val="002A6C24"/>
    <w:rsid w:val="002A726D"/>
    <w:rsid w:val="002A7CBE"/>
    <w:rsid w:val="002B0E73"/>
    <w:rsid w:val="002B210D"/>
    <w:rsid w:val="002B287E"/>
    <w:rsid w:val="002B4323"/>
    <w:rsid w:val="002B50DA"/>
    <w:rsid w:val="002B628A"/>
    <w:rsid w:val="002B767D"/>
    <w:rsid w:val="002C041F"/>
    <w:rsid w:val="002C2644"/>
    <w:rsid w:val="002C43F7"/>
    <w:rsid w:val="002C55E2"/>
    <w:rsid w:val="002C7787"/>
    <w:rsid w:val="002C7CC4"/>
    <w:rsid w:val="002D15F4"/>
    <w:rsid w:val="002D1ECC"/>
    <w:rsid w:val="002D2C3E"/>
    <w:rsid w:val="002D31AD"/>
    <w:rsid w:val="002D39EC"/>
    <w:rsid w:val="002D52C0"/>
    <w:rsid w:val="002D70EE"/>
    <w:rsid w:val="002D7210"/>
    <w:rsid w:val="002D72DE"/>
    <w:rsid w:val="002E0266"/>
    <w:rsid w:val="002E1B5D"/>
    <w:rsid w:val="002E2055"/>
    <w:rsid w:val="002E2FBF"/>
    <w:rsid w:val="002E402B"/>
    <w:rsid w:val="002E4CAD"/>
    <w:rsid w:val="002E782C"/>
    <w:rsid w:val="002F07EA"/>
    <w:rsid w:val="002F1058"/>
    <w:rsid w:val="002F1592"/>
    <w:rsid w:val="002F2EEF"/>
    <w:rsid w:val="002F33A7"/>
    <w:rsid w:val="002F350B"/>
    <w:rsid w:val="002F3E78"/>
    <w:rsid w:val="002F4663"/>
    <w:rsid w:val="00301E52"/>
    <w:rsid w:val="00303679"/>
    <w:rsid w:val="003044E0"/>
    <w:rsid w:val="00305816"/>
    <w:rsid w:val="003103C1"/>
    <w:rsid w:val="00311B04"/>
    <w:rsid w:val="0031320E"/>
    <w:rsid w:val="00314143"/>
    <w:rsid w:val="0031518D"/>
    <w:rsid w:val="00315958"/>
    <w:rsid w:val="00315AFB"/>
    <w:rsid w:val="00320895"/>
    <w:rsid w:val="00320BED"/>
    <w:rsid w:val="003211B3"/>
    <w:rsid w:val="003215E9"/>
    <w:rsid w:val="0032299C"/>
    <w:rsid w:val="003254E8"/>
    <w:rsid w:val="00325BE1"/>
    <w:rsid w:val="00327F70"/>
    <w:rsid w:val="003315D9"/>
    <w:rsid w:val="00331937"/>
    <w:rsid w:val="003331F9"/>
    <w:rsid w:val="00334344"/>
    <w:rsid w:val="00334E08"/>
    <w:rsid w:val="003366B5"/>
    <w:rsid w:val="003416C6"/>
    <w:rsid w:val="003416C8"/>
    <w:rsid w:val="00342156"/>
    <w:rsid w:val="00342414"/>
    <w:rsid w:val="00342C1C"/>
    <w:rsid w:val="0034307E"/>
    <w:rsid w:val="003436A1"/>
    <w:rsid w:val="00343D6F"/>
    <w:rsid w:val="003506C3"/>
    <w:rsid w:val="00350D85"/>
    <w:rsid w:val="00353988"/>
    <w:rsid w:val="00353E58"/>
    <w:rsid w:val="00354F60"/>
    <w:rsid w:val="003559A5"/>
    <w:rsid w:val="003566D6"/>
    <w:rsid w:val="00356AC6"/>
    <w:rsid w:val="0035727D"/>
    <w:rsid w:val="00360F1E"/>
    <w:rsid w:val="00361777"/>
    <w:rsid w:val="00363061"/>
    <w:rsid w:val="00363D33"/>
    <w:rsid w:val="00363FAF"/>
    <w:rsid w:val="00364CD8"/>
    <w:rsid w:val="00370AE6"/>
    <w:rsid w:val="0037192C"/>
    <w:rsid w:val="00371C48"/>
    <w:rsid w:val="003752F8"/>
    <w:rsid w:val="0037601B"/>
    <w:rsid w:val="003764D3"/>
    <w:rsid w:val="00376BFB"/>
    <w:rsid w:val="003775BC"/>
    <w:rsid w:val="00380180"/>
    <w:rsid w:val="00380FDD"/>
    <w:rsid w:val="003824D5"/>
    <w:rsid w:val="003831A3"/>
    <w:rsid w:val="00385900"/>
    <w:rsid w:val="00386406"/>
    <w:rsid w:val="00386FAD"/>
    <w:rsid w:val="00390C8C"/>
    <w:rsid w:val="0039110A"/>
    <w:rsid w:val="00391688"/>
    <w:rsid w:val="003923BA"/>
    <w:rsid w:val="00394229"/>
    <w:rsid w:val="0039424E"/>
    <w:rsid w:val="00394BF9"/>
    <w:rsid w:val="00395003"/>
    <w:rsid w:val="00396A9C"/>
    <w:rsid w:val="00396E01"/>
    <w:rsid w:val="00397B14"/>
    <w:rsid w:val="003A0BE0"/>
    <w:rsid w:val="003A3312"/>
    <w:rsid w:val="003A37CD"/>
    <w:rsid w:val="003A3F6A"/>
    <w:rsid w:val="003A4315"/>
    <w:rsid w:val="003A4447"/>
    <w:rsid w:val="003A4FCA"/>
    <w:rsid w:val="003A5B1B"/>
    <w:rsid w:val="003A73EF"/>
    <w:rsid w:val="003A7498"/>
    <w:rsid w:val="003B1A24"/>
    <w:rsid w:val="003B1C2F"/>
    <w:rsid w:val="003B39DD"/>
    <w:rsid w:val="003B4448"/>
    <w:rsid w:val="003B5580"/>
    <w:rsid w:val="003B6B9F"/>
    <w:rsid w:val="003B6EAA"/>
    <w:rsid w:val="003C0BCA"/>
    <w:rsid w:val="003C1440"/>
    <w:rsid w:val="003C1AAB"/>
    <w:rsid w:val="003C2D83"/>
    <w:rsid w:val="003C4371"/>
    <w:rsid w:val="003C496C"/>
    <w:rsid w:val="003C5E5B"/>
    <w:rsid w:val="003C67DC"/>
    <w:rsid w:val="003C7CEB"/>
    <w:rsid w:val="003D0705"/>
    <w:rsid w:val="003D0F82"/>
    <w:rsid w:val="003D159E"/>
    <w:rsid w:val="003D4688"/>
    <w:rsid w:val="003D591B"/>
    <w:rsid w:val="003D7C14"/>
    <w:rsid w:val="003D7EC0"/>
    <w:rsid w:val="003E1C05"/>
    <w:rsid w:val="003E1CCA"/>
    <w:rsid w:val="003E22AE"/>
    <w:rsid w:val="003E33E9"/>
    <w:rsid w:val="003E356D"/>
    <w:rsid w:val="003E4698"/>
    <w:rsid w:val="003E4EBF"/>
    <w:rsid w:val="003E71BA"/>
    <w:rsid w:val="003E79D9"/>
    <w:rsid w:val="003F1BC9"/>
    <w:rsid w:val="003F41FD"/>
    <w:rsid w:val="003F5071"/>
    <w:rsid w:val="00400033"/>
    <w:rsid w:val="00400CAE"/>
    <w:rsid w:val="00400E8E"/>
    <w:rsid w:val="004010EE"/>
    <w:rsid w:val="00402406"/>
    <w:rsid w:val="004040D6"/>
    <w:rsid w:val="00405B3E"/>
    <w:rsid w:val="00410597"/>
    <w:rsid w:val="004113AE"/>
    <w:rsid w:val="00411576"/>
    <w:rsid w:val="00413837"/>
    <w:rsid w:val="00415654"/>
    <w:rsid w:val="00416964"/>
    <w:rsid w:val="00420001"/>
    <w:rsid w:val="004202FC"/>
    <w:rsid w:val="00422BC5"/>
    <w:rsid w:val="004241CD"/>
    <w:rsid w:val="00424233"/>
    <w:rsid w:val="00425C86"/>
    <w:rsid w:val="004268DD"/>
    <w:rsid w:val="00426B6E"/>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2BBF"/>
    <w:rsid w:val="00454778"/>
    <w:rsid w:val="00455233"/>
    <w:rsid w:val="00455819"/>
    <w:rsid w:val="00456831"/>
    <w:rsid w:val="00456FC8"/>
    <w:rsid w:val="0045702B"/>
    <w:rsid w:val="0045773E"/>
    <w:rsid w:val="00457E4B"/>
    <w:rsid w:val="00460355"/>
    <w:rsid w:val="0046086D"/>
    <w:rsid w:val="00461A0D"/>
    <w:rsid w:val="00462037"/>
    <w:rsid w:val="00462281"/>
    <w:rsid w:val="00462572"/>
    <w:rsid w:val="004629BE"/>
    <w:rsid w:val="00463271"/>
    <w:rsid w:val="004635F9"/>
    <w:rsid w:val="00470CE2"/>
    <w:rsid w:val="00470DBD"/>
    <w:rsid w:val="00472588"/>
    <w:rsid w:val="004735C5"/>
    <w:rsid w:val="00473CFE"/>
    <w:rsid w:val="0047458A"/>
    <w:rsid w:val="0047470E"/>
    <w:rsid w:val="0047490C"/>
    <w:rsid w:val="00476FD2"/>
    <w:rsid w:val="004777BF"/>
    <w:rsid w:val="00477C0F"/>
    <w:rsid w:val="00480AA2"/>
    <w:rsid w:val="004846F9"/>
    <w:rsid w:val="0048489E"/>
    <w:rsid w:val="00490CA2"/>
    <w:rsid w:val="004943F7"/>
    <w:rsid w:val="004969F1"/>
    <w:rsid w:val="004A19CA"/>
    <w:rsid w:val="004A19DD"/>
    <w:rsid w:val="004A41E3"/>
    <w:rsid w:val="004A4C16"/>
    <w:rsid w:val="004A6099"/>
    <w:rsid w:val="004B00A1"/>
    <w:rsid w:val="004B4C99"/>
    <w:rsid w:val="004B4D19"/>
    <w:rsid w:val="004B507C"/>
    <w:rsid w:val="004B6F5F"/>
    <w:rsid w:val="004C0DF9"/>
    <w:rsid w:val="004C1431"/>
    <w:rsid w:val="004C374B"/>
    <w:rsid w:val="004C6DC4"/>
    <w:rsid w:val="004C7A26"/>
    <w:rsid w:val="004D133E"/>
    <w:rsid w:val="004D3D71"/>
    <w:rsid w:val="004D5046"/>
    <w:rsid w:val="004D51C6"/>
    <w:rsid w:val="004D58E6"/>
    <w:rsid w:val="004D5A20"/>
    <w:rsid w:val="004D6B9A"/>
    <w:rsid w:val="004D746F"/>
    <w:rsid w:val="004D7BDF"/>
    <w:rsid w:val="004E0D52"/>
    <w:rsid w:val="004E0E28"/>
    <w:rsid w:val="004E4820"/>
    <w:rsid w:val="004E5358"/>
    <w:rsid w:val="004E5A42"/>
    <w:rsid w:val="004E67E1"/>
    <w:rsid w:val="004E770A"/>
    <w:rsid w:val="004F3617"/>
    <w:rsid w:val="004F38D5"/>
    <w:rsid w:val="004F5483"/>
    <w:rsid w:val="005004B5"/>
    <w:rsid w:val="00502C5C"/>
    <w:rsid w:val="00503DA8"/>
    <w:rsid w:val="005061CC"/>
    <w:rsid w:val="00506408"/>
    <w:rsid w:val="00506A90"/>
    <w:rsid w:val="00507980"/>
    <w:rsid w:val="00515E4F"/>
    <w:rsid w:val="00516478"/>
    <w:rsid w:val="00520A31"/>
    <w:rsid w:val="0052273B"/>
    <w:rsid w:val="005228FF"/>
    <w:rsid w:val="00522AEF"/>
    <w:rsid w:val="0052556E"/>
    <w:rsid w:val="00525767"/>
    <w:rsid w:val="005259DC"/>
    <w:rsid w:val="0052630D"/>
    <w:rsid w:val="005265A6"/>
    <w:rsid w:val="00527369"/>
    <w:rsid w:val="00535080"/>
    <w:rsid w:val="005354D8"/>
    <w:rsid w:val="00535659"/>
    <w:rsid w:val="00536EE5"/>
    <w:rsid w:val="00537797"/>
    <w:rsid w:val="005377CB"/>
    <w:rsid w:val="00537BF5"/>
    <w:rsid w:val="00540FF6"/>
    <w:rsid w:val="00541A35"/>
    <w:rsid w:val="00542908"/>
    <w:rsid w:val="00546165"/>
    <w:rsid w:val="005466DD"/>
    <w:rsid w:val="0054698A"/>
    <w:rsid w:val="0054729A"/>
    <w:rsid w:val="0055048B"/>
    <w:rsid w:val="00550EDA"/>
    <w:rsid w:val="00551095"/>
    <w:rsid w:val="0055434B"/>
    <w:rsid w:val="00555E26"/>
    <w:rsid w:val="00555F5E"/>
    <w:rsid w:val="00557325"/>
    <w:rsid w:val="00557D61"/>
    <w:rsid w:val="00560D24"/>
    <w:rsid w:val="00562DC9"/>
    <w:rsid w:val="005655B4"/>
    <w:rsid w:val="00565A17"/>
    <w:rsid w:val="005677CD"/>
    <w:rsid w:val="00570E1C"/>
    <w:rsid w:val="0057109C"/>
    <w:rsid w:val="0057142F"/>
    <w:rsid w:val="00571903"/>
    <w:rsid w:val="00572343"/>
    <w:rsid w:val="00574B09"/>
    <w:rsid w:val="00576233"/>
    <w:rsid w:val="00577E85"/>
    <w:rsid w:val="00580466"/>
    <w:rsid w:val="00582E52"/>
    <w:rsid w:val="005848E1"/>
    <w:rsid w:val="00585996"/>
    <w:rsid w:val="00585E8C"/>
    <w:rsid w:val="00587D2B"/>
    <w:rsid w:val="00590FA1"/>
    <w:rsid w:val="005931F7"/>
    <w:rsid w:val="00593D06"/>
    <w:rsid w:val="00594309"/>
    <w:rsid w:val="00594729"/>
    <w:rsid w:val="00595FA2"/>
    <w:rsid w:val="005970CB"/>
    <w:rsid w:val="005977C7"/>
    <w:rsid w:val="005A4856"/>
    <w:rsid w:val="005A4FF1"/>
    <w:rsid w:val="005A591F"/>
    <w:rsid w:val="005A6207"/>
    <w:rsid w:val="005B0DDB"/>
    <w:rsid w:val="005B0E96"/>
    <w:rsid w:val="005B11B2"/>
    <w:rsid w:val="005B401C"/>
    <w:rsid w:val="005B408D"/>
    <w:rsid w:val="005B710A"/>
    <w:rsid w:val="005B71F8"/>
    <w:rsid w:val="005C1373"/>
    <w:rsid w:val="005C1976"/>
    <w:rsid w:val="005C2304"/>
    <w:rsid w:val="005C2B34"/>
    <w:rsid w:val="005C3904"/>
    <w:rsid w:val="005C3E9B"/>
    <w:rsid w:val="005C6017"/>
    <w:rsid w:val="005D2852"/>
    <w:rsid w:val="005D2CE3"/>
    <w:rsid w:val="005D5129"/>
    <w:rsid w:val="005D51A6"/>
    <w:rsid w:val="005D53FF"/>
    <w:rsid w:val="005D747B"/>
    <w:rsid w:val="005E0179"/>
    <w:rsid w:val="005E1290"/>
    <w:rsid w:val="005E132C"/>
    <w:rsid w:val="005E17AD"/>
    <w:rsid w:val="005E1A47"/>
    <w:rsid w:val="005E2C84"/>
    <w:rsid w:val="005E386C"/>
    <w:rsid w:val="005E3D86"/>
    <w:rsid w:val="005E3EEA"/>
    <w:rsid w:val="005F0173"/>
    <w:rsid w:val="005F172D"/>
    <w:rsid w:val="005F1B3E"/>
    <w:rsid w:val="005F2088"/>
    <w:rsid w:val="005F2094"/>
    <w:rsid w:val="005F3745"/>
    <w:rsid w:val="005F3FC8"/>
    <w:rsid w:val="005F49D5"/>
    <w:rsid w:val="005F4C7A"/>
    <w:rsid w:val="005F750B"/>
    <w:rsid w:val="00600968"/>
    <w:rsid w:val="00600B72"/>
    <w:rsid w:val="00601AB7"/>
    <w:rsid w:val="00601B08"/>
    <w:rsid w:val="00601F78"/>
    <w:rsid w:val="0060255A"/>
    <w:rsid w:val="006028FD"/>
    <w:rsid w:val="00602E3D"/>
    <w:rsid w:val="006044C9"/>
    <w:rsid w:val="0060554A"/>
    <w:rsid w:val="00607217"/>
    <w:rsid w:val="00607894"/>
    <w:rsid w:val="00610FCF"/>
    <w:rsid w:val="006113BB"/>
    <w:rsid w:val="00611E32"/>
    <w:rsid w:val="006120E0"/>
    <w:rsid w:val="00612D71"/>
    <w:rsid w:val="00612E8C"/>
    <w:rsid w:val="00612F3C"/>
    <w:rsid w:val="00613E7B"/>
    <w:rsid w:val="0061407E"/>
    <w:rsid w:val="00614193"/>
    <w:rsid w:val="006150FF"/>
    <w:rsid w:val="00615603"/>
    <w:rsid w:val="00615D04"/>
    <w:rsid w:val="00616AE0"/>
    <w:rsid w:val="00617B24"/>
    <w:rsid w:val="006221FA"/>
    <w:rsid w:val="00622C9C"/>
    <w:rsid w:val="00622FA7"/>
    <w:rsid w:val="00623C28"/>
    <w:rsid w:val="00623CC2"/>
    <w:rsid w:val="00624721"/>
    <w:rsid w:val="006261DD"/>
    <w:rsid w:val="006301F7"/>
    <w:rsid w:val="006317BB"/>
    <w:rsid w:val="00632AAD"/>
    <w:rsid w:val="00633774"/>
    <w:rsid w:val="00633D2E"/>
    <w:rsid w:val="00633D8B"/>
    <w:rsid w:val="00634B3E"/>
    <w:rsid w:val="0063581C"/>
    <w:rsid w:val="0063796C"/>
    <w:rsid w:val="00640398"/>
    <w:rsid w:val="00640943"/>
    <w:rsid w:val="0064178A"/>
    <w:rsid w:val="00641F44"/>
    <w:rsid w:val="006421B3"/>
    <w:rsid w:val="00642A41"/>
    <w:rsid w:val="006434B6"/>
    <w:rsid w:val="006455DC"/>
    <w:rsid w:val="006462D1"/>
    <w:rsid w:val="006469CB"/>
    <w:rsid w:val="00647770"/>
    <w:rsid w:val="00647FDA"/>
    <w:rsid w:val="006501B7"/>
    <w:rsid w:val="00650FF6"/>
    <w:rsid w:val="006520BD"/>
    <w:rsid w:val="00652A67"/>
    <w:rsid w:val="0065353E"/>
    <w:rsid w:val="006541A7"/>
    <w:rsid w:val="00655CF2"/>
    <w:rsid w:val="006606B2"/>
    <w:rsid w:val="00660DEA"/>
    <w:rsid w:val="00660EDB"/>
    <w:rsid w:val="00660F1F"/>
    <w:rsid w:val="00662AD4"/>
    <w:rsid w:val="00662F98"/>
    <w:rsid w:val="006643F2"/>
    <w:rsid w:val="00667705"/>
    <w:rsid w:val="006677CA"/>
    <w:rsid w:val="006744CF"/>
    <w:rsid w:val="006749CB"/>
    <w:rsid w:val="00675DCA"/>
    <w:rsid w:val="00676B6E"/>
    <w:rsid w:val="006773B3"/>
    <w:rsid w:val="00677EF6"/>
    <w:rsid w:val="006803B8"/>
    <w:rsid w:val="00680A26"/>
    <w:rsid w:val="006825F3"/>
    <w:rsid w:val="0068325A"/>
    <w:rsid w:val="006852C7"/>
    <w:rsid w:val="00690DA5"/>
    <w:rsid w:val="00690E97"/>
    <w:rsid w:val="006914AD"/>
    <w:rsid w:val="00693561"/>
    <w:rsid w:val="00693978"/>
    <w:rsid w:val="00693A7C"/>
    <w:rsid w:val="00694128"/>
    <w:rsid w:val="00694912"/>
    <w:rsid w:val="006960AD"/>
    <w:rsid w:val="0069676C"/>
    <w:rsid w:val="006A0F4C"/>
    <w:rsid w:val="006A41B0"/>
    <w:rsid w:val="006A4F58"/>
    <w:rsid w:val="006A5EA5"/>
    <w:rsid w:val="006A5F25"/>
    <w:rsid w:val="006A6301"/>
    <w:rsid w:val="006A7CF6"/>
    <w:rsid w:val="006A7D87"/>
    <w:rsid w:val="006B05EB"/>
    <w:rsid w:val="006B2165"/>
    <w:rsid w:val="006B22AA"/>
    <w:rsid w:val="006B304B"/>
    <w:rsid w:val="006B39E9"/>
    <w:rsid w:val="006B62D0"/>
    <w:rsid w:val="006B63AE"/>
    <w:rsid w:val="006B656E"/>
    <w:rsid w:val="006C028D"/>
    <w:rsid w:val="006C0A02"/>
    <w:rsid w:val="006C11A4"/>
    <w:rsid w:val="006C1F62"/>
    <w:rsid w:val="006C3273"/>
    <w:rsid w:val="006C41A1"/>
    <w:rsid w:val="006C500C"/>
    <w:rsid w:val="006C5B58"/>
    <w:rsid w:val="006C6516"/>
    <w:rsid w:val="006C72BD"/>
    <w:rsid w:val="006D0382"/>
    <w:rsid w:val="006D05AA"/>
    <w:rsid w:val="006D13C5"/>
    <w:rsid w:val="006D43BE"/>
    <w:rsid w:val="006D540A"/>
    <w:rsid w:val="006D541D"/>
    <w:rsid w:val="006D578F"/>
    <w:rsid w:val="006D6BE1"/>
    <w:rsid w:val="006D7785"/>
    <w:rsid w:val="006D79B4"/>
    <w:rsid w:val="006E591B"/>
    <w:rsid w:val="006E7006"/>
    <w:rsid w:val="006F0AD2"/>
    <w:rsid w:val="006F220F"/>
    <w:rsid w:val="006F26A4"/>
    <w:rsid w:val="006F3042"/>
    <w:rsid w:val="006F30F0"/>
    <w:rsid w:val="006F4221"/>
    <w:rsid w:val="006F44FD"/>
    <w:rsid w:val="006F5710"/>
    <w:rsid w:val="006F57DE"/>
    <w:rsid w:val="006F6EA3"/>
    <w:rsid w:val="0070242A"/>
    <w:rsid w:val="00703F67"/>
    <w:rsid w:val="00705836"/>
    <w:rsid w:val="007064C9"/>
    <w:rsid w:val="00706F63"/>
    <w:rsid w:val="00707098"/>
    <w:rsid w:val="00711FB9"/>
    <w:rsid w:val="0071242D"/>
    <w:rsid w:val="007127CF"/>
    <w:rsid w:val="007129F4"/>
    <w:rsid w:val="00713494"/>
    <w:rsid w:val="00716A65"/>
    <w:rsid w:val="00717CFD"/>
    <w:rsid w:val="00721BAF"/>
    <w:rsid w:val="007223BF"/>
    <w:rsid w:val="007256A4"/>
    <w:rsid w:val="00727BA7"/>
    <w:rsid w:val="00727E46"/>
    <w:rsid w:val="007306FD"/>
    <w:rsid w:val="00730DBC"/>
    <w:rsid w:val="0073286B"/>
    <w:rsid w:val="00733844"/>
    <w:rsid w:val="007351DE"/>
    <w:rsid w:val="007354C7"/>
    <w:rsid w:val="007359A2"/>
    <w:rsid w:val="00736113"/>
    <w:rsid w:val="0073637B"/>
    <w:rsid w:val="00737902"/>
    <w:rsid w:val="007405AF"/>
    <w:rsid w:val="0074151D"/>
    <w:rsid w:val="00742775"/>
    <w:rsid w:val="007427B4"/>
    <w:rsid w:val="00742DC1"/>
    <w:rsid w:val="007464C7"/>
    <w:rsid w:val="00747ACF"/>
    <w:rsid w:val="00752FD5"/>
    <w:rsid w:val="00754134"/>
    <w:rsid w:val="0075468B"/>
    <w:rsid w:val="0076113D"/>
    <w:rsid w:val="007628D2"/>
    <w:rsid w:val="00762D06"/>
    <w:rsid w:val="00763067"/>
    <w:rsid w:val="00763ABA"/>
    <w:rsid w:val="007673FA"/>
    <w:rsid w:val="00767F39"/>
    <w:rsid w:val="00772119"/>
    <w:rsid w:val="00773036"/>
    <w:rsid w:val="00773250"/>
    <w:rsid w:val="00773A3B"/>
    <w:rsid w:val="00775212"/>
    <w:rsid w:val="007809F8"/>
    <w:rsid w:val="007812AB"/>
    <w:rsid w:val="007818F3"/>
    <w:rsid w:val="0078210D"/>
    <w:rsid w:val="0078369E"/>
    <w:rsid w:val="007858A6"/>
    <w:rsid w:val="00785D38"/>
    <w:rsid w:val="00786905"/>
    <w:rsid w:val="00786F93"/>
    <w:rsid w:val="00791769"/>
    <w:rsid w:val="00792367"/>
    <w:rsid w:val="007927B1"/>
    <w:rsid w:val="00792AA6"/>
    <w:rsid w:val="00795836"/>
    <w:rsid w:val="007A09AE"/>
    <w:rsid w:val="007A0ADC"/>
    <w:rsid w:val="007A1742"/>
    <w:rsid w:val="007A1E9B"/>
    <w:rsid w:val="007A44AB"/>
    <w:rsid w:val="007A4813"/>
    <w:rsid w:val="007A4E66"/>
    <w:rsid w:val="007A6012"/>
    <w:rsid w:val="007A772C"/>
    <w:rsid w:val="007A7994"/>
    <w:rsid w:val="007B134E"/>
    <w:rsid w:val="007B1B7D"/>
    <w:rsid w:val="007B293E"/>
    <w:rsid w:val="007B2CAC"/>
    <w:rsid w:val="007B3F1B"/>
    <w:rsid w:val="007B4067"/>
    <w:rsid w:val="007B4529"/>
    <w:rsid w:val="007B7CE2"/>
    <w:rsid w:val="007C04EE"/>
    <w:rsid w:val="007C0ACB"/>
    <w:rsid w:val="007C0FDD"/>
    <w:rsid w:val="007C2B15"/>
    <w:rsid w:val="007C3B41"/>
    <w:rsid w:val="007C3EF9"/>
    <w:rsid w:val="007C550B"/>
    <w:rsid w:val="007D0129"/>
    <w:rsid w:val="007D4427"/>
    <w:rsid w:val="007D46C5"/>
    <w:rsid w:val="007D4F1B"/>
    <w:rsid w:val="007D5385"/>
    <w:rsid w:val="007D6641"/>
    <w:rsid w:val="007D669D"/>
    <w:rsid w:val="007D78D3"/>
    <w:rsid w:val="007E0B89"/>
    <w:rsid w:val="007E0DE9"/>
    <w:rsid w:val="007E1AA2"/>
    <w:rsid w:val="007E293D"/>
    <w:rsid w:val="007E2F6C"/>
    <w:rsid w:val="007E347D"/>
    <w:rsid w:val="007E35FC"/>
    <w:rsid w:val="007E4B17"/>
    <w:rsid w:val="007E589E"/>
    <w:rsid w:val="007E7290"/>
    <w:rsid w:val="007E7468"/>
    <w:rsid w:val="007F0F8D"/>
    <w:rsid w:val="007F183D"/>
    <w:rsid w:val="007F2282"/>
    <w:rsid w:val="007F32B9"/>
    <w:rsid w:val="007F5E06"/>
    <w:rsid w:val="007F687B"/>
    <w:rsid w:val="007F6B95"/>
    <w:rsid w:val="007F6F00"/>
    <w:rsid w:val="007F754C"/>
    <w:rsid w:val="007F7B4F"/>
    <w:rsid w:val="00800CC5"/>
    <w:rsid w:val="008019C5"/>
    <w:rsid w:val="00801E9A"/>
    <w:rsid w:val="00801EB4"/>
    <w:rsid w:val="00804F07"/>
    <w:rsid w:val="008056FA"/>
    <w:rsid w:val="008076F1"/>
    <w:rsid w:val="00807A4F"/>
    <w:rsid w:val="00812E3E"/>
    <w:rsid w:val="00814DD9"/>
    <w:rsid w:val="008158EB"/>
    <w:rsid w:val="008169E7"/>
    <w:rsid w:val="008229D0"/>
    <w:rsid w:val="00822E96"/>
    <w:rsid w:val="00827215"/>
    <w:rsid w:val="00827D3F"/>
    <w:rsid w:val="008318D5"/>
    <w:rsid w:val="00831FDB"/>
    <w:rsid w:val="00832D56"/>
    <w:rsid w:val="00833DC4"/>
    <w:rsid w:val="00834938"/>
    <w:rsid w:val="00836F1F"/>
    <w:rsid w:val="00837C60"/>
    <w:rsid w:val="00841A91"/>
    <w:rsid w:val="008428C9"/>
    <w:rsid w:val="00842E74"/>
    <w:rsid w:val="00844512"/>
    <w:rsid w:val="00844846"/>
    <w:rsid w:val="008452DA"/>
    <w:rsid w:val="00846806"/>
    <w:rsid w:val="0084773D"/>
    <w:rsid w:val="00851569"/>
    <w:rsid w:val="0085156C"/>
    <w:rsid w:val="008521B8"/>
    <w:rsid w:val="00852A36"/>
    <w:rsid w:val="00853A8B"/>
    <w:rsid w:val="00853BE6"/>
    <w:rsid w:val="008577D4"/>
    <w:rsid w:val="00860C4D"/>
    <w:rsid w:val="00861182"/>
    <w:rsid w:val="00862BF4"/>
    <w:rsid w:val="0086346C"/>
    <w:rsid w:val="0086494D"/>
    <w:rsid w:val="0086496E"/>
    <w:rsid w:val="00865BF3"/>
    <w:rsid w:val="00865D30"/>
    <w:rsid w:val="00865FC1"/>
    <w:rsid w:val="0086757F"/>
    <w:rsid w:val="00870559"/>
    <w:rsid w:val="00870EFB"/>
    <w:rsid w:val="00871DB6"/>
    <w:rsid w:val="0087272D"/>
    <w:rsid w:val="0087555F"/>
    <w:rsid w:val="00875832"/>
    <w:rsid w:val="008805B1"/>
    <w:rsid w:val="00881082"/>
    <w:rsid w:val="008818F5"/>
    <w:rsid w:val="00881A71"/>
    <w:rsid w:val="00887FA6"/>
    <w:rsid w:val="008911C0"/>
    <w:rsid w:val="00892062"/>
    <w:rsid w:val="0089360E"/>
    <w:rsid w:val="00894C5C"/>
    <w:rsid w:val="00896487"/>
    <w:rsid w:val="00896913"/>
    <w:rsid w:val="00897B11"/>
    <w:rsid w:val="008A12C6"/>
    <w:rsid w:val="008A1931"/>
    <w:rsid w:val="008A3540"/>
    <w:rsid w:val="008A46E1"/>
    <w:rsid w:val="008A525B"/>
    <w:rsid w:val="008A5417"/>
    <w:rsid w:val="008A654F"/>
    <w:rsid w:val="008A66DE"/>
    <w:rsid w:val="008A6CC0"/>
    <w:rsid w:val="008A70C2"/>
    <w:rsid w:val="008A7A45"/>
    <w:rsid w:val="008B03EC"/>
    <w:rsid w:val="008B0B29"/>
    <w:rsid w:val="008B0FCF"/>
    <w:rsid w:val="008B5B2A"/>
    <w:rsid w:val="008B6FA5"/>
    <w:rsid w:val="008B75A2"/>
    <w:rsid w:val="008B7ABA"/>
    <w:rsid w:val="008C0EE8"/>
    <w:rsid w:val="008C2716"/>
    <w:rsid w:val="008C3649"/>
    <w:rsid w:val="008C6905"/>
    <w:rsid w:val="008D1391"/>
    <w:rsid w:val="008D3327"/>
    <w:rsid w:val="008D39EF"/>
    <w:rsid w:val="008D4337"/>
    <w:rsid w:val="008E0763"/>
    <w:rsid w:val="008E2E9F"/>
    <w:rsid w:val="008E432F"/>
    <w:rsid w:val="008F048B"/>
    <w:rsid w:val="008F2AC6"/>
    <w:rsid w:val="008F4E9D"/>
    <w:rsid w:val="008F5B44"/>
    <w:rsid w:val="008F5CB4"/>
    <w:rsid w:val="008F5E15"/>
    <w:rsid w:val="008F6473"/>
    <w:rsid w:val="008F739E"/>
    <w:rsid w:val="0090092D"/>
    <w:rsid w:val="00900A82"/>
    <w:rsid w:val="00900C5A"/>
    <w:rsid w:val="00901387"/>
    <w:rsid w:val="00902B1C"/>
    <w:rsid w:val="00907137"/>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2CED"/>
    <w:rsid w:val="009349E8"/>
    <w:rsid w:val="00934F2C"/>
    <w:rsid w:val="009356D2"/>
    <w:rsid w:val="009360ED"/>
    <w:rsid w:val="00937213"/>
    <w:rsid w:val="00937BA5"/>
    <w:rsid w:val="009401DD"/>
    <w:rsid w:val="0094078C"/>
    <w:rsid w:val="009411ED"/>
    <w:rsid w:val="009417EE"/>
    <w:rsid w:val="00941861"/>
    <w:rsid w:val="009418A3"/>
    <w:rsid w:val="00942103"/>
    <w:rsid w:val="00944DE9"/>
    <w:rsid w:val="009463FC"/>
    <w:rsid w:val="00947DE7"/>
    <w:rsid w:val="009519A8"/>
    <w:rsid w:val="0095201B"/>
    <w:rsid w:val="009526B0"/>
    <w:rsid w:val="00954FBD"/>
    <w:rsid w:val="00960648"/>
    <w:rsid w:val="00960C38"/>
    <w:rsid w:val="00960CBD"/>
    <w:rsid w:val="00961092"/>
    <w:rsid w:val="00961613"/>
    <w:rsid w:val="00961702"/>
    <w:rsid w:val="00961B4C"/>
    <w:rsid w:val="00961B90"/>
    <w:rsid w:val="00965B22"/>
    <w:rsid w:val="00965D17"/>
    <w:rsid w:val="0096616A"/>
    <w:rsid w:val="00966432"/>
    <w:rsid w:val="00967BFC"/>
    <w:rsid w:val="009724C1"/>
    <w:rsid w:val="009726AC"/>
    <w:rsid w:val="00972EE7"/>
    <w:rsid w:val="00973919"/>
    <w:rsid w:val="00973A58"/>
    <w:rsid w:val="00974D7E"/>
    <w:rsid w:val="00975871"/>
    <w:rsid w:val="00975998"/>
    <w:rsid w:val="009816B3"/>
    <w:rsid w:val="00981B06"/>
    <w:rsid w:val="00982B62"/>
    <w:rsid w:val="00986174"/>
    <w:rsid w:val="00987231"/>
    <w:rsid w:val="0098738E"/>
    <w:rsid w:val="00991496"/>
    <w:rsid w:val="00991746"/>
    <w:rsid w:val="009917CB"/>
    <w:rsid w:val="009934FE"/>
    <w:rsid w:val="00995725"/>
    <w:rsid w:val="00996304"/>
    <w:rsid w:val="00996B38"/>
    <w:rsid w:val="00997FFC"/>
    <w:rsid w:val="009A11CE"/>
    <w:rsid w:val="009A264D"/>
    <w:rsid w:val="009A396A"/>
    <w:rsid w:val="009A39E6"/>
    <w:rsid w:val="009A4A80"/>
    <w:rsid w:val="009B0365"/>
    <w:rsid w:val="009B18BB"/>
    <w:rsid w:val="009B2CDE"/>
    <w:rsid w:val="009B2E4A"/>
    <w:rsid w:val="009B4E44"/>
    <w:rsid w:val="009B7169"/>
    <w:rsid w:val="009B7C02"/>
    <w:rsid w:val="009C0029"/>
    <w:rsid w:val="009C044D"/>
    <w:rsid w:val="009C0DBC"/>
    <w:rsid w:val="009C0E7C"/>
    <w:rsid w:val="009C128A"/>
    <w:rsid w:val="009C2166"/>
    <w:rsid w:val="009C403B"/>
    <w:rsid w:val="009C4E15"/>
    <w:rsid w:val="009C6541"/>
    <w:rsid w:val="009D1896"/>
    <w:rsid w:val="009D365E"/>
    <w:rsid w:val="009D43A7"/>
    <w:rsid w:val="009D4AC6"/>
    <w:rsid w:val="009D558F"/>
    <w:rsid w:val="009D56E5"/>
    <w:rsid w:val="009E1C65"/>
    <w:rsid w:val="009E1DBD"/>
    <w:rsid w:val="009E7D00"/>
    <w:rsid w:val="009F0636"/>
    <w:rsid w:val="009F06E8"/>
    <w:rsid w:val="009F5B4D"/>
    <w:rsid w:val="009F6B7E"/>
    <w:rsid w:val="00A014BD"/>
    <w:rsid w:val="00A02E7C"/>
    <w:rsid w:val="00A0401F"/>
    <w:rsid w:val="00A05452"/>
    <w:rsid w:val="00A05C55"/>
    <w:rsid w:val="00A06088"/>
    <w:rsid w:val="00A072EE"/>
    <w:rsid w:val="00A10C2F"/>
    <w:rsid w:val="00A12886"/>
    <w:rsid w:val="00A12DE3"/>
    <w:rsid w:val="00A14901"/>
    <w:rsid w:val="00A2035E"/>
    <w:rsid w:val="00A20D7A"/>
    <w:rsid w:val="00A22108"/>
    <w:rsid w:val="00A23822"/>
    <w:rsid w:val="00A23C0A"/>
    <w:rsid w:val="00A24DCC"/>
    <w:rsid w:val="00A24EEB"/>
    <w:rsid w:val="00A255FF"/>
    <w:rsid w:val="00A264C8"/>
    <w:rsid w:val="00A26F3C"/>
    <w:rsid w:val="00A26FF7"/>
    <w:rsid w:val="00A27FFB"/>
    <w:rsid w:val="00A30224"/>
    <w:rsid w:val="00A30718"/>
    <w:rsid w:val="00A30B06"/>
    <w:rsid w:val="00A321F1"/>
    <w:rsid w:val="00A32DD9"/>
    <w:rsid w:val="00A33544"/>
    <w:rsid w:val="00A34985"/>
    <w:rsid w:val="00A36427"/>
    <w:rsid w:val="00A36AFF"/>
    <w:rsid w:val="00A37693"/>
    <w:rsid w:val="00A37B51"/>
    <w:rsid w:val="00A37D3B"/>
    <w:rsid w:val="00A40261"/>
    <w:rsid w:val="00A41285"/>
    <w:rsid w:val="00A42EDC"/>
    <w:rsid w:val="00A4398E"/>
    <w:rsid w:val="00A446E8"/>
    <w:rsid w:val="00A4526F"/>
    <w:rsid w:val="00A45B25"/>
    <w:rsid w:val="00A46125"/>
    <w:rsid w:val="00A46B2C"/>
    <w:rsid w:val="00A46DDD"/>
    <w:rsid w:val="00A4700E"/>
    <w:rsid w:val="00A4746C"/>
    <w:rsid w:val="00A5118C"/>
    <w:rsid w:val="00A54C8C"/>
    <w:rsid w:val="00A55206"/>
    <w:rsid w:val="00A62C2D"/>
    <w:rsid w:val="00A63976"/>
    <w:rsid w:val="00A67307"/>
    <w:rsid w:val="00A712F9"/>
    <w:rsid w:val="00A72CB7"/>
    <w:rsid w:val="00A73378"/>
    <w:rsid w:val="00A740AA"/>
    <w:rsid w:val="00A74F63"/>
    <w:rsid w:val="00A75AC5"/>
    <w:rsid w:val="00A77243"/>
    <w:rsid w:val="00A8095D"/>
    <w:rsid w:val="00A80CBB"/>
    <w:rsid w:val="00A80D68"/>
    <w:rsid w:val="00A84302"/>
    <w:rsid w:val="00A84466"/>
    <w:rsid w:val="00A84544"/>
    <w:rsid w:val="00A84A17"/>
    <w:rsid w:val="00A85860"/>
    <w:rsid w:val="00A8784C"/>
    <w:rsid w:val="00A87B8B"/>
    <w:rsid w:val="00A87C4F"/>
    <w:rsid w:val="00A912C5"/>
    <w:rsid w:val="00A91321"/>
    <w:rsid w:val="00A94D3C"/>
    <w:rsid w:val="00A95EB6"/>
    <w:rsid w:val="00A969E4"/>
    <w:rsid w:val="00AA02E9"/>
    <w:rsid w:val="00AA0AF4"/>
    <w:rsid w:val="00AA1AA5"/>
    <w:rsid w:val="00AA56A3"/>
    <w:rsid w:val="00AA6CF0"/>
    <w:rsid w:val="00AA7C13"/>
    <w:rsid w:val="00AB0C57"/>
    <w:rsid w:val="00AB0CFB"/>
    <w:rsid w:val="00AB1329"/>
    <w:rsid w:val="00AB23AD"/>
    <w:rsid w:val="00AB35D2"/>
    <w:rsid w:val="00AB4084"/>
    <w:rsid w:val="00AB59BC"/>
    <w:rsid w:val="00AB6448"/>
    <w:rsid w:val="00AB6470"/>
    <w:rsid w:val="00AC1B51"/>
    <w:rsid w:val="00AC2ADC"/>
    <w:rsid w:val="00AC39C7"/>
    <w:rsid w:val="00AC3A15"/>
    <w:rsid w:val="00AC3DDD"/>
    <w:rsid w:val="00AC57BC"/>
    <w:rsid w:val="00AD21EF"/>
    <w:rsid w:val="00AD394A"/>
    <w:rsid w:val="00AD4D4B"/>
    <w:rsid w:val="00AD4D51"/>
    <w:rsid w:val="00AD530C"/>
    <w:rsid w:val="00AD66BB"/>
    <w:rsid w:val="00AD754C"/>
    <w:rsid w:val="00AE2EE2"/>
    <w:rsid w:val="00AE4B27"/>
    <w:rsid w:val="00AE60BB"/>
    <w:rsid w:val="00AE6EA7"/>
    <w:rsid w:val="00AE7B1F"/>
    <w:rsid w:val="00AF1AC7"/>
    <w:rsid w:val="00AF2293"/>
    <w:rsid w:val="00AF2CBB"/>
    <w:rsid w:val="00AF484B"/>
    <w:rsid w:val="00AF57BF"/>
    <w:rsid w:val="00AF5D92"/>
    <w:rsid w:val="00B03101"/>
    <w:rsid w:val="00B0338E"/>
    <w:rsid w:val="00B036A7"/>
    <w:rsid w:val="00B063DF"/>
    <w:rsid w:val="00B10CCA"/>
    <w:rsid w:val="00B1101E"/>
    <w:rsid w:val="00B12480"/>
    <w:rsid w:val="00B1257C"/>
    <w:rsid w:val="00B13BA9"/>
    <w:rsid w:val="00B14FCB"/>
    <w:rsid w:val="00B15429"/>
    <w:rsid w:val="00B1712B"/>
    <w:rsid w:val="00B1769E"/>
    <w:rsid w:val="00B17C8F"/>
    <w:rsid w:val="00B21726"/>
    <w:rsid w:val="00B24354"/>
    <w:rsid w:val="00B24D10"/>
    <w:rsid w:val="00B251DF"/>
    <w:rsid w:val="00B256DE"/>
    <w:rsid w:val="00B27759"/>
    <w:rsid w:val="00B31214"/>
    <w:rsid w:val="00B3471F"/>
    <w:rsid w:val="00B37B6A"/>
    <w:rsid w:val="00B4050A"/>
    <w:rsid w:val="00B418E9"/>
    <w:rsid w:val="00B422F5"/>
    <w:rsid w:val="00B425C0"/>
    <w:rsid w:val="00B444A2"/>
    <w:rsid w:val="00B47C46"/>
    <w:rsid w:val="00B47FF2"/>
    <w:rsid w:val="00B51966"/>
    <w:rsid w:val="00B53D2E"/>
    <w:rsid w:val="00B55BA4"/>
    <w:rsid w:val="00B605D8"/>
    <w:rsid w:val="00B60A9E"/>
    <w:rsid w:val="00B6179F"/>
    <w:rsid w:val="00B626A6"/>
    <w:rsid w:val="00B6334B"/>
    <w:rsid w:val="00B63ACD"/>
    <w:rsid w:val="00B645D1"/>
    <w:rsid w:val="00B64FD3"/>
    <w:rsid w:val="00B65C9E"/>
    <w:rsid w:val="00B66239"/>
    <w:rsid w:val="00B67611"/>
    <w:rsid w:val="00B6764E"/>
    <w:rsid w:val="00B708E6"/>
    <w:rsid w:val="00B70D46"/>
    <w:rsid w:val="00B71396"/>
    <w:rsid w:val="00B726CA"/>
    <w:rsid w:val="00B7446B"/>
    <w:rsid w:val="00B74C8E"/>
    <w:rsid w:val="00B750FF"/>
    <w:rsid w:val="00B75114"/>
    <w:rsid w:val="00B76983"/>
    <w:rsid w:val="00B774FA"/>
    <w:rsid w:val="00B81572"/>
    <w:rsid w:val="00B81686"/>
    <w:rsid w:val="00B834A7"/>
    <w:rsid w:val="00B83A5A"/>
    <w:rsid w:val="00B84C2E"/>
    <w:rsid w:val="00B8729A"/>
    <w:rsid w:val="00B9193E"/>
    <w:rsid w:val="00B9285C"/>
    <w:rsid w:val="00B92F23"/>
    <w:rsid w:val="00B94AB7"/>
    <w:rsid w:val="00B95205"/>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2440"/>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243C"/>
    <w:rsid w:val="00BE2929"/>
    <w:rsid w:val="00BE35FF"/>
    <w:rsid w:val="00BE46DF"/>
    <w:rsid w:val="00BE7D1C"/>
    <w:rsid w:val="00BF054D"/>
    <w:rsid w:val="00BF1A9D"/>
    <w:rsid w:val="00BF562E"/>
    <w:rsid w:val="00BF674E"/>
    <w:rsid w:val="00BF6AA3"/>
    <w:rsid w:val="00C0051E"/>
    <w:rsid w:val="00C00584"/>
    <w:rsid w:val="00C00F93"/>
    <w:rsid w:val="00C010A9"/>
    <w:rsid w:val="00C019E9"/>
    <w:rsid w:val="00C02386"/>
    <w:rsid w:val="00C02926"/>
    <w:rsid w:val="00C043B4"/>
    <w:rsid w:val="00C0507D"/>
    <w:rsid w:val="00C050AB"/>
    <w:rsid w:val="00C05528"/>
    <w:rsid w:val="00C05937"/>
    <w:rsid w:val="00C05F7A"/>
    <w:rsid w:val="00C06E27"/>
    <w:rsid w:val="00C074C2"/>
    <w:rsid w:val="00C07B71"/>
    <w:rsid w:val="00C11F74"/>
    <w:rsid w:val="00C132BB"/>
    <w:rsid w:val="00C14BC8"/>
    <w:rsid w:val="00C157D0"/>
    <w:rsid w:val="00C15FC8"/>
    <w:rsid w:val="00C16D3A"/>
    <w:rsid w:val="00C1758D"/>
    <w:rsid w:val="00C225B2"/>
    <w:rsid w:val="00C23AD9"/>
    <w:rsid w:val="00C24534"/>
    <w:rsid w:val="00C25E5D"/>
    <w:rsid w:val="00C27622"/>
    <w:rsid w:val="00C3020A"/>
    <w:rsid w:val="00C3116D"/>
    <w:rsid w:val="00C31174"/>
    <w:rsid w:val="00C32674"/>
    <w:rsid w:val="00C33C2A"/>
    <w:rsid w:val="00C34C58"/>
    <w:rsid w:val="00C35B58"/>
    <w:rsid w:val="00C35C0F"/>
    <w:rsid w:val="00C37917"/>
    <w:rsid w:val="00C379BE"/>
    <w:rsid w:val="00C41C73"/>
    <w:rsid w:val="00C426EA"/>
    <w:rsid w:val="00C42946"/>
    <w:rsid w:val="00C42CEB"/>
    <w:rsid w:val="00C4368F"/>
    <w:rsid w:val="00C44096"/>
    <w:rsid w:val="00C459E4"/>
    <w:rsid w:val="00C45CD8"/>
    <w:rsid w:val="00C46140"/>
    <w:rsid w:val="00C51E92"/>
    <w:rsid w:val="00C5251A"/>
    <w:rsid w:val="00C5445C"/>
    <w:rsid w:val="00C5464F"/>
    <w:rsid w:val="00C5691A"/>
    <w:rsid w:val="00C60042"/>
    <w:rsid w:val="00C60B0E"/>
    <w:rsid w:val="00C60BB3"/>
    <w:rsid w:val="00C622C7"/>
    <w:rsid w:val="00C62C56"/>
    <w:rsid w:val="00C63472"/>
    <w:rsid w:val="00C641D1"/>
    <w:rsid w:val="00C64987"/>
    <w:rsid w:val="00C65B49"/>
    <w:rsid w:val="00C708EE"/>
    <w:rsid w:val="00C70E42"/>
    <w:rsid w:val="00C70EF8"/>
    <w:rsid w:val="00C71077"/>
    <w:rsid w:val="00C718BD"/>
    <w:rsid w:val="00C71B12"/>
    <w:rsid w:val="00C71E2F"/>
    <w:rsid w:val="00C71F6F"/>
    <w:rsid w:val="00C807EB"/>
    <w:rsid w:val="00C81F73"/>
    <w:rsid w:val="00C8235A"/>
    <w:rsid w:val="00C83C7A"/>
    <w:rsid w:val="00C86A68"/>
    <w:rsid w:val="00C8724E"/>
    <w:rsid w:val="00C87B33"/>
    <w:rsid w:val="00C93A20"/>
    <w:rsid w:val="00C945E7"/>
    <w:rsid w:val="00C94CFF"/>
    <w:rsid w:val="00C958FA"/>
    <w:rsid w:val="00C95DED"/>
    <w:rsid w:val="00C96793"/>
    <w:rsid w:val="00C97F30"/>
    <w:rsid w:val="00CA0164"/>
    <w:rsid w:val="00CA12CF"/>
    <w:rsid w:val="00CA4AC5"/>
    <w:rsid w:val="00CA53F3"/>
    <w:rsid w:val="00CA59E7"/>
    <w:rsid w:val="00CA614B"/>
    <w:rsid w:val="00CA6B4C"/>
    <w:rsid w:val="00CA7987"/>
    <w:rsid w:val="00CA79F8"/>
    <w:rsid w:val="00CB3E9E"/>
    <w:rsid w:val="00CB7DBF"/>
    <w:rsid w:val="00CC0A3F"/>
    <w:rsid w:val="00CC1900"/>
    <w:rsid w:val="00CC24F7"/>
    <w:rsid w:val="00CC43F4"/>
    <w:rsid w:val="00CC5B54"/>
    <w:rsid w:val="00CC62B7"/>
    <w:rsid w:val="00CC690A"/>
    <w:rsid w:val="00CD08CF"/>
    <w:rsid w:val="00CD5C17"/>
    <w:rsid w:val="00CD5E32"/>
    <w:rsid w:val="00CE0792"/>
    <w:rsid w:val="00CE1808"/>
    <w:rsid w:val="00CE1982"/>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05DC1"/>
    <w:rsid w:val="00D10B14"/>
    <w:rsid w:val="00D1312B"/>
    <w:rsid w:val="00D1319D"/>
    <w:rsid w:val="00D13357"/>
    <w:rsid w:val="00D14BBA"/>
    <w:rsid w:val="00D20A59"/>
    <w:rsid w:val="00D21198"/>
    <w:rsid w:val="00D21395"/>
    <w:rsid w:val="00D21910"/>
    <w:rsid w:val="00D21AA8"/>
    <w:rsid w:val="00D22282"/>
    <w:rsid w:val="00D25401"/>
    <w:rsid w:val="00D26745"/>
    <w:rsid w:val="00D267DE"/>
    <w:rsid w:val="00D319B1"/>
    <w:rsid w:val="00D33364"/>
    <w:rsid w:val="00D353E4"/>
    <w:rsid w:val="00D35AB6"/>
    <w:rsid w:val="00D3709C"/>
    <w:rsid w:val="00D3744A"/>
    <w:rsid w:val="00D3782E"/>
    <w:rsid w:val="00D40040"/>
    <w:rsid w:val="00D4082F"/>
    <w:rsid w:val="00D423A9"/>
    <w:rsid w:val="00D43462"/>
    <w:rsid w:val="00D44D48"/>
    <w:rsid w:val="00D44E0A"/>
    <w:rsid w:val="00D462C9"/>
    <w:rsid w:val="00D473F5"/>
    <w:rsid w:val="00D52101"/>
    <w:rsid w:val="00D527CA"/>
    <w:rsid w:val="00D531A4"/>
    <w:rsid w:val="00D5338F"/>
    <w:rsid w:val="00D54C28"/>
    <w:rsid w:val="00D561D4"/>
    <w:rsid w:val="00D5669B"/>
    <w:rsid w:val="00D56C86"/>
    <w:rsid w:val="00D578D6"/>
    <w:rsid w:val="00D60DE0"/>
    <w:rsid w:val="00D611AC"/>
    <w:rsid w:val="00D61752"/>
    <w:rsid w:val="00D6181A"/>
    <w:rsid w:val="00D63776"/>
    <w:rsid w:val="00D644A0"/>
    <w:rsid w:val="00D657D4"/>
    <w:rsid w:val="00D700C2"/>
    <w:rsid w:val="00D72EA4"/>
    <w:rsid w:val="00D7496E"/>
    <w:rsid w:val="00D7615F"/>
    <w:rsid w:val="00D766ED"/>
    <w:rsid w:val="00D8022C"/>
    <w:rsid w:val="00D80714"/>
    <w:rsid w:val="00D81C07"/>
    <w:rsid w:val="00D82184"/>
    <w:rsid w:val="00D822EA"/>
    <w:rsid w:val="00D839C4"/>
    <w:rsid w:val="00D83A5F"/>
    <w:rsid w:val="00D83C0C"/>
    <w:rsid w:val="00D8798B"/>
    <w:rsid w:val="00D91DFA"/>
    <w:rsid w:val="00D92E75"/>
    <w:rsid w:val="00D93E20"/>
    <w:rsid w:val="00D95648"/>
    <w:rsid w:val="00D96461"/>
    <w:rsid w:val="00D9680C"/>
    <w:rsid w:val="00DA1A7A"/>
    <w:rsid w:val="00DA27B6"/>
    <w:rsid w:val="00DA2E6F"/>
    <w:rsid w:val="00DA5ED4"/>
    <w:rsid w:val="00DA6822"/>
    <w:rsid w:val="00DA7700"/>
    <w:rsid w:val="00DA7D10"/>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082"/>
    <w:rsid w:val="00DD04F9"/>
    <w:rsid w:val="00DD16FB"/>
    <w:rsid w:val="00DD18A9"/>
    <w:rsid w:val="00DD1E40"/>
    <w:rsid w:val="00DD3172"/>
    <w:rsid w:val="00DD4E5E"/>
    <w:rsid w:val="00DE1B1A"/>
    <w:rsid w:val="00DE2817"/>
    <w:rsid w:val="00DE3EE8"/>
    <w:rsid w:val="00DE59BA"/>
    <w:rsid w:val="00DE5CF8"/>
    <w:rsid w:val="00DE5FA4"/>
    <w:rsid w:val="00DE6436"/>
    <w:rsid w:val="00DE7B28"/>
    <w:rsid w:val="00DF1456"/>
    <w:rsid w:val="00DF1964"/>
    <w:rsid w:val="00DF476D"/>
    <w:rsid w:val="00DF4CEC"/>
    <w:rsid w:val="00DF6B9F"/>
    <w:rsid w:val="00DF7EBC"/>
    <w:rsid w:val="00E003B8"/>
    <w:rsid w:val="00E00E6E"/>
    <w:rsid w:val="00E01AAA"/>
    <w:rsid w:val="00E02506"/>
    <w:rsid w:val="00E02D40"/>
    <w:rsid w:val="00E03434"/>
    <w:rsid w:val="00E03FC9"/>
    <w:rsid w:val="00E0690E"/>
    <w:rsid w:val="00E07603"/>
    <w:rsid w:val="00E103FA"/>
    <w:rsid w:val="00E109D3"/>
    <w:rsid w:val="00E122C2"/>
    <w:rsid w:val="00E13861"/>
    <w:rsid w:val="00E13C4F"/>
    <w:rsid w:val="00E14477"/>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2CAE"/>
    <w:rsid w:val="00E34630"/>
    <w:rsid w:val="00E34E62"/>
    <w:rsid w:val="00E35D4F"/>
    <w:rsid w:val="00E415AE"/>
    <w:rsid w:val="00E42B2A"/>
    <w:rsid w:val="00E430EF"/>
    <w:rsid w:val="00E43A4C"/>
    <w:rsid w:val="00E43E03"/>
    <w:rsid w:val="00E46AF7"/>
    <w:rsid w:val="00E46FFF"/>
    <w:rsid w:val="00E52A1D"/>
    <w:rsid w:val="00E537B2"/>
    <w:rsid w:val="00E579E9"/>
    <w:rsid w:val="00E61645"/>
    <w:rsid w:val="00E61A5E"/>
    <w:rsid w:val="00E62E5E"/>
    <w:rsid w:val="00E652F8"/>
    <w:rsid w:val="00E66166"/>
    <w:rsid w:val="00E67F2F"/>
    <w:rsid w:val="00E704B7"/>
    <w:rsid w:val="00E718ED"/>
    <w:rsid w:val="00E727E3"/>
    <w:rsid w:val="00E72E81"/>
    <w:rsid w:val="00E73170"/>
    <w:rsid w:val="00E76475"/>
    <w:rsid w:val="00E7694C"/>
    <w:rsid w:val="00E77545"/>
    <w:rsid w:val="00E801EE"/>
    <w:rsid w:val="00E81094"/>
    <w:rsid w:val="00E87D46"/>
    <w:rsid w:val="00E90321"/>
    <w:rsid w:val="00E90DFF"/>
    <w:rsid w:val="00E91718"/>
    <w:rsid w:val="00E921EF"/>
    <w:rsid w:val="00E92B4C"/>
    <w:rsid w:val="00E935CE"/>
    <w:rsid w:val="00E96246"/>
    <w:rsid w:val="00E972DD"/>
    <w:rsid w:val="00E97FAD"/>
    <w:rsid w:val="00EA03DD"/>
    <w:rsid w:val="00EA090D"/>
    <w:rsid w:val="00EA1F01"/>
    <w:rsid w:val="00EA3143"/>
    <w:rsid w:val="00EA403C"/>
    <w:rsid w:val="00EA420A"/>
    <w:rsid w:val="00EA5136"/>
    <w:rsid w:val="00EA63A2"/>
    <w:rsid w:val="00EA6EBC"/>
    <w:rsid w:val="00EA769C"/>
    <w:rsid w:val="00EA79B4"/>
    <w:rsid w:val="00EA7F41"/>
    <w:rsid w:val="00EB2FA2"/>
    <w:rsid w:val="00EB36DA"/>
    <w:rsid w:val="00EB465C"/>
    <w:rsid w:val="00EB72FE"/>
    <w:rsid w:val="00EC03D5"/>
    <w:rsid w:val="00EC050F"/>
    <w:rsid w:val="00EC15C9"/>
    <w:rsid w:val="00EC2511"/>
    <w:rsid w:val="00EC5720"/>
    <w:rsid w:val="00EC6FAA"/>
    <w:rsid w:val="00ED067D"/>
    <w:rsid w:val="00ED2053"/>
    <w:rsid w:val="00ED24AE"/>
    <w:rsid w:val="00ED60D4"/>
    <w:rsid w:val="00ED6D0D"/>
    <w:rsid w:val="00ED7B8D"/>
    <w:rsid w:val="00ED7DB2"/>
    <w:rsid w:val="00ED7DE3"/>
    <w:rsid w:val="00ED7ED5"/>
    <w:rsid w:val="00EE0C35"/>
    <w:rsid w:val="00EE0D0E"/>
    <w:rsid w:val="00EE41DE"/>
    <w:rsid w:val="00EE5991"/>
    <w:rsid w:val="00EE60CF"/>
    <w:rsid w:val="00EE73A0"/>
    <w:rsid w:val="00EE7AFA"/>
    <w:rsid w:val="00EF27A9"/>
    <w:rsid w:val="00EF4557"/>
    <w:rsid w:val="00EF52A0"/>
    <w:rsid w:val="00EF532F"/>
    <w:rsid w:val="00EF7057"/>
    <w:rsid w:val="00F00624"/>
    <w:rsid w:val="00F0066C"/>
    <w:rsid w:val="00F006FF"/>
    <w:rsid w:val="00F00A6B"/>
    <w:rsid w:val="00F022B2"/>
    <w:rsid w:val="00F02313"/>
    <w:rsid w:val="00F03DFD"/>
    <w:rsid w:val="00F03EBF"/>
    <w:rsid w:val="00F04AAA"/>
    <w:rsid w:val="00F05661"/>
    <w:rsid w:val="00F06A55"/>
    <w:rsid w:val="00F1017C"/>
    <w:rsid w:val="00F1098A"/>
    <w:rsid w:val="00F11E16"/>
    <w:rsid w:val="00F12EB3"/>
    <w:rsid w:val="00F13C14"/>
    <w:rsid w:val="00F13C9B"/>
    <w:rsid w:val="00F1587C"/>
    <w:rsid w:val="00F163B1"/>
    <w:rsid w:val="00F16E26"/>
    <w:rsid w:val="00F16F70"/>
    <w:rsid w:val="00F17563"/>
    <w:rsid w:val="00F2115D"/>
    <w:rsid w:val="00F21AD6"/>
    <w:rsid w:val="00F2349D"/>
    <w:rsid w:val="00F302F2"/>
    <w:rsid w:val="00F3062F"/>
    <w:rsid w:val="00F32384"/>
    <w:rsid w:val="00F33240"/>
    <w:rsid w:val="00F33743"/>
    <w:rsid w:val="00F42090"/>
    <w:rsid w:val="00F43BC8"/>
    <w:rsid w:val="00F45029"/>
    <w:rsid w:val="00F47C8D"/>
    <w:rsid w:val="00F501D9"/>
    <w:rsid w:val="00F502DD"/>
    <w:rsid w:val="00F50463"/>
    <w:rsid w:val="00F54C1B"/>
    <w:rsid w:val="00F55526"/>
    <w:rsid w:val="00F56055"/>
    <w:rsid w:val="00F56A2F"/>
    <w:rsid w:val="00F56B51"/>
    <w:rsid w:val="00F573E3"/>
    <w:rsid w:val="00F62D7B"/>
    <w:rsid w:val="00F62E8B"/>
    <w:rsid w:val="00F644F5"/>
    <w:rsid w:val="00F6613D"/>
    <w:rsid w:val="00F66A4F"/>
    <w:rsid w:val="00F66C29"/>
    <w:rsid w:val="00F66DE0"/>
    <w:rsid w:val="00F66FA2"/>
    <w:rsid w:val="00F67E14"/>
    <w:rsid w:val="00F70505"/>
    <w:rsid w:val="00F70FCA"/>
    <w:rsid w:val="00F71C4A"/>
    <w:rsid w:val="00F71F55"/>
    <w:rsid w:val="00F7405B"/>
    <w:rsid w:val="00F743D4"/>
    <w:rsid w:val="00F80249"/>
    <w:rsid w:val="00F804A3"/>
    <w:rsid w:val="00F81715"/>
    <w:rsid w:val="00F82BC3"/>
    <w:rsid w:val="00F84532"/>
    <w:rsid w:val="00F854F4"/>
    <w:rsid w:val="00F86698"/>
    <w:rsid w:val="00F86700"/>
    <w:rsid w:val="00F87443"/>
    <w:rsid w:val="00F90ED7"/>
    <w:rsid w:val="00F91E23"/>
    <w:rsid w:val="00F92460"/>
    <w:rsid w:val="00F929C1"/>
    <w:rsid w:val="00F95A38"/>
    <w:rsid w:val="00F97CFF"/>
    <w:rsid w:val="00FA003C"/>
    <w:rsid w:val="00FA1E4F"/>
    <w:rsid w:val="00FA1EB3"/>
    <w:rsid w:val="00FA5173"/>
    <w:rsid w:val="00FA6AA0"/>
    <w:rsid w:val="00FA7449"/>
    <w:rsid w:val="00FB0346"/>
    <w:rsid w:val="00FB07EF"/>
    <w:rsid w:val="00FB4975"/>
    <w:rsid w:val="00FB4C49"/>
    <w:rsid w:val="00FB6911"/>
    <w:rsid w:val="00FB790A"/>
    <w:rsid w:val="00FC00EA"/>
    <w:rsid w:val="00FC0275"/>
    <w:rsid w:val="00FC5421"/>
    <w:rsid w:val="00FC69B2"/>
    <w:rsid w:val="00FC78C2"/>
    <w:rsid w:val="00FD13B5"/>
    <w:rsid w:val="00FD14AF"/>
    <w:rsid w:val="00FD2459"/>
    <w:rsid w:val="00FD2BC9"/>
    <w:rsid w:val="00FD4B24"/>
    <w:rsid w:val="00FD5D67"/>
    <w:rsid w:val="00FD6590"/>
    <w:rsid w:val="00FD7C1A"/>
    <w:rsid w:val="00FE25ED"/>
    <w:rsid w:val="00FE262D"/>
    <w:rsid w:val="00FE3343"/>
    <w:rsid w:val="00FF0871"/>
    <w:rsid w:val="00FF0F95"/>
    <w:rsid w:val="00FF3118"/>
    <w:rsid w:val="00FF3598"/>
    <w:rsid w:val="00FF5D8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326BF4"/>
  <w15:chartTrackingRefBased/>
  <w15:docId w15:val="{FC26ED00-F7C5-43A9-AB5C-8EFC6DB52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FollowedHyperlink" w:uiPriority="99"/>
    <w:lsdException w:name="Strong"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8A7"/>
    <w:pPr>
      <w:spacing w:after="240"/>
      <w:jc w:val="both"/>
    </w:pPr>
    <w:rPr>
      <w:sz w:val="24"/>
      <w:lang w:val="fr-FR" w:eastAsia="en-US"/>
    </w:rPr>
  </w:style>
  <w:style w:type="paragraph" w:styleId="Naslov1">
    <w:name w:val="heading 1"/>
    <w:basedOn w:val="Normal"/>
    <w:next w:val="Text1"/>
    <w:qFormat/>
    <w:rsid w:val="00BF6AA3"/>
    <w:pPr>
      <w:keepNext/>
      <w:numPr>
        <w:numId w:val="3"/>
      </w:numPr>
      <w:spacing w:before="240"/>
      <w:outlineLvl w:val="0"/>
    </w:pPr>
    <w:rPr>
      <w:b/>
      <w:smallCaps/>
    </w:rPr>
  </w:style>
  <w:style w:type="paragraph" w:styleId="Naslov2">
    <w:name w:val="heading 2"/>
    <w:basedOn w:val="Normal"/>
    <w:next w:val="Text2"/>
    <w:qFormat/>
    <w:pPr>
      <w:keepNext/>
      <w:numPr>
        <w:ilvl w:val="1"/>
        <w:numId w:val="3"/>
      </w:numPr>
      <w:outlineLvl w:val="1"/>
    </w:pPr>
    <w:rPr>
      <w:b/>
    </w:rPr>
  </w:style>
  <w:style w:type="paragraph" w:styleId="Naslov3">
    <w:name w:val="heading 3"/>
    <w:basedOn w:val="Normal"/>
    <w:next w:val="Text3"/>
    <w:link w:val="Naslov3Char"/>
    <w:qFormat/>
    <w:pPr>
      <w:keepNext/>
      <w:numPr>
        <w:ilvl w:val="2"/>
        <w:numId w:val="3"/>
      </w:numPr>
      <w:outlineLvl w:val="2"/>
    </w:pPr>
    <w:rPr>
      <w:i/>
    </w:rPr>
  </w:style>
  <w:style w:type="paragraph" w:styleId="Naslov4">
    <w:name w:val="heading 4"/>
    <w:basedOn w:val="Normal"/>
    <w:next w:val="Text4"/>
    <w:link w:val="Naslov4Char"/>
    <w:qFormat/>
    <w:pPr>
      <w:keepNext/>
      <w:numPr>
        <w:ilvl w:val="3"/>
        <w:numId w:val="3"/>
      </w:numPr>
      <w:outlineLvl w:val="3"/>
    </w:pPr>
  </w:style>
  <w:style w:type="paragraph" w:styleId="Naslov5">
    <w:name w:val="heading 5"/>
    <w:basedOn w:val="Normal"/>
    <w:next w:val="Normal"/>
    <w:qFormat/>
    <w:pPr>
      <w:tabs>
        <w:tab w:val="num" w:pos="0"/>
      </w:tabs>
      <w:spacing w:before="240" w:after="60"/>
      <w:outlineLvl w:val="4"/>
    </w:pPr>
    <w:rPr>
      <w:rFonts w:ascii="Arial" w:hAnsi="Arial"/>
      <w:sz w:val="22"/>
    </w:rPr>
  </w:style>
  <w:style w:type="paragraph" w:styleId="Naslov6">
    <w:name w:val="heading 6"/>
    <w:basedOn w:val="Normal"/>
    <w:next w:val="Normal"/>
    <w:qFormat/>
    <w:pPr>
      <w:tabs>
        <w:tab w:val="num" w:pos="0"/>
      </w:tabs>
      <w:spacing w:before="240" w:after="60"/>
      <w:outlineLvl w:val="5"/>
    </w:pPr>
    <w:rPr>
      <w:rFonts w:ascii="Arial" w:hAnsi="Arial"/>
      <w:i/>
      <w:sz w:val="22"/>
    </w:rPr>
  </w:style>
  <w:style w:type="paragraph" w:styleId="Naslov7">
    <w:name w:val="heading 7"/>
    <w:basedOn w:val="Normal"/>
    <w:next w:val="Normal"/>
    <w:qFormat/>
    <w:pPr>
      <w:tabs>
        <w:tab w:val="num" w:pos="0"/>
      </w:tabs>
      <w:spacing w:before="240" w:after="60"/>
      <w:outlineLvl w:val="6"/>
    </w:pPr>
    <w:rPr>
      <w:rFonts w:ascii="Arial" w:hAnsi="Arial"/>
      <w:sz w:val="20"/>
    </w:rPr>
  </w:style>
  <w:style w:type="paragraph" w:styleId="Naslov8">
    <w:name w:val="heading 8"/>
    <w:basedOn w:val="Normal"/>
    <w:next w:val="Normal"/>
    <w:qFormat/>
    <w:pPr>
      <w:tabs>
        <w:tab w:val="num" w:pos="0"/>
      </w:tabs>
      <w:spacing w:before="240" w:after="60"/>
      <w:outlineLvl w:val="7"/>
    </w:pPr>
    <w:rPr>
      <w:rFonts w:ascii="Arial" w:hAnsi="Arial"/>
      <w:i/>
      <w:sz w:val="20"/>
    </w:rPr>
  </w:style>
  <w:style w:type="paragraph" w:styleId="Naslov9">
    <w:name w:val="heading 9"/>
    <w:basedOn w:val="Normal"/>
    <w:next w:val="Normal"/>
    <w:qFormat/>
    <w:pPr>
      <w:tabs>
        <w:tab w:val="num" w:pos="0"/>
      </w:tabs>
      <w:spacing w:before="240" w:after="60"/>
      <w:outlineLvl w:val="8"/>
    </w:pPr>
    <w:rPr>
      <w:rFonts w:ascii="Arial" w:hAnsi="Arial"/>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kteksta">
    <w:name w:val="Block Text"/>
    <w:basedOn w:val="Normal"/>
    <w:pPr>
      <w:spacing w:after="120"/>
      <w:ind w:left="1440" w:right="1440"/>
    </w:pPr>
  </w:style>
  <w:style w:type="paragraph" w:styleId="Tijeloteksta">
    <w:name w:val="Body Text"/>
    <w:basedOn w:val="Normal"/>
    <w:pPr>
      <w:spacing w:after="120"/>
    </w:pPr>
  </w:style>
  <w:style w:type="paragraph" w:styleId="Tijeloteksta2">
    <w:name w:val="Body Text 2"/>
    <w:basedOn w:val="Normal"/>
    <w:pPr>
      <w:spacing w:after="120" w:line="480" w:lineRule="auto"/>
    </w:pPr>
  </w:style>
  <w:style w:type="paragraph" w:styleId="Tijeloteksta3">
    <w:name w:val="Body Text 3"/>
    <w:basedOn w:val="Normal"/>
    <w:pPr>
      <w:spacing w:after="120"/>
    </w:pPr>
    <w:rPr>
      <w:sz w:val="16"/>
    </w:rPr>
  </w:style>
  <w:style w:type="paragraph" w:styleId="Tijeloteksta-prvauvlaka">
    <w:name w:val="Body Text First Indent"/>
    <w:basedOn w:val="Tijeloteksta"/>
    <w:pPr>
      <w:ind w:firstLine="210"/>
    </w:pPr>
  </w:style>
  <w:style w:type="paragraph" w:styleId="Uvuenotijeloteksta">
    <w:name w:val="Body Text Indent"/>
    <w:basedOn w:val="Normal"/>
    <w:pPr>
      <w:spacing w:after="120"/>
      <w:ind w:left="283"/>
    </w:pPr>
  </w:style>
  <w:style w:type="paragraph" w:styleId="Tijeloteksta-prvauvlaka2">
    <w:name w:val="Body Text First Indent 2"/>
    <w:basedOn w:val="Uvuenotijeloteksta"/>
    <w:pPr>
      <w:ind w:firstLine="210"/>
    </w:pPr>
  </w:style>
  <w:style w:type="paragraph" w:styleId="Tijeloteksta-uvlaka2">
    <w:name w:val="Body Text Indent 2"/>
    <w:basedOn w:val="Normal"/>
    <w:pPr>
      <w:spacing w:after="120" w:line="480" w:lineRule="auto"/>
      <w:ind w:left="283"/>
    </w:pPr>
  </w:style>
  <w:style w:type="paragraph" w:styleId="Tijeloteksta-uvlaka3">
    <w:name w:val="Body Text Indent 3"/>
    <w:basedOn w:val="Normal"/>
    <w:pPr>
      <w:spacing w:after="120"/>
      <w:ind w:left="283"/>
    </w:pPr>
    <w:rPr>
      <w:sz w:val="16"/>
    </w:rPr>
  </w:style>
  <w:style w:type="paragraph" w:styleId="Opisslike">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Naslov1"/>
    <w:pPr>
      <w:keepNext/>
      <w:spacing w:after="480"/>
      <w:jc w:val="center"/>
    </w:pPr>
    <w:rPr>
      <w:b/>
      <w:smallCaps/>
      <w:sz w:val="28"/>
    </w:rPr>
  </w:style>
  <w:style w:type="paragraph" w:styleId="Zavretak">
    <w:name w:val="Closing"/>
    <w:basedOn w:val="Normal"/>
    <w:pPr>
      <w:ind w:left="4252"/>
    </w:pPr>
  </w:style>
  <w:style w:type="paragraph" w:styleId="Tekstkomentara">
    <w:name w:val="annotation text"/>
    <w:basedOn w:val="Normal"/>
    <w:link w:val="TekstkomentaraChar"/>
    <w:rPr>
      <w:sz w:val="20"/>
    </w:rPr>
  </w:style>
  <w:style w:type="paragraph" w:styleId="Datum">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Kartadokumenta">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kstkrajnjebiljeke">
    <w:name w:val="endnote text"/>
    <w:basedOn w:val="Normal"/>
    <w:link w:val="TekstkrajnjebiljekeChar"/>
    <w:semiHidden/>
    <w:rPr>
      <w:sz w:val="20"/>
    </w:rPr>
  </w:style>
  <w:style w:type="paragraph" w:styleId="Adresaomotnice">
    <w:name w:val="envelope address"/>
    <w:basedOn w:val="Normal"/>
    <w:pPr>
      <w:framePr w:w="7920" w:h="1980" w:hRule="exact" w:hSpace="180" w:wrap="auto" w:hAnchor="page" w:xAlign="center" w:yAlign="bottom"/>
      <w:spacing w:after="0"/>
    </w:pPr>
  </w:style>
  <w:style w:type="paragraph" w:styleId="Povratnaomotnica">
    <w:name w:val="envelope return"/>
    <w:basedOn w:val="Normal"/>
    <w:pPr>
      <w:spacing w:after="0"/>
    </w:pPr>
    <w:rPr>
      <w:sz w:val="20"/>
    </w:rPr>
  </w:style>
  <w:style w:type="paragraph" w:styleId="Podnoje">
    <w:name w:val="footer"/>
    <w:basedOn w:val="Normal"/>
    <w:link w:val="PodnojeChar"/>
    <w:uiPriority w:val="99"/>
    <w:pPr>
      <w:spacing w:after="0"/>
      <w:ind w:right="-567"/>
      <w:jc w:val="left"/>
    </w:pPr>
    <w:rPr>
      <w:rFonts w:ascii="Arial" w:hAnsi="Arial"/>
      <w:sz w:val="16"/>
      <w:lang w:eastAsia="x-none"/>
    </w:rPr>
  </w:style>
  <w:style w:type="paragraph" w:styleId="Tekstfusnote">
    <w:name w:val="footnote text"/>
    <w:basedOn w:val="Normal"/>
    <w:pPr>
      <w:ind w:left="357" w:hanging="357"/>
    </w:pPr>
    <w:rPr>
      <w:sz w:val="20"/>
    </w:rPr>
  </w:style>
  <w:style w:type="paragraph" w:styleId="Zaglavlje">
    <w:name w:val="header"/>
    <w:basedOn w:val="Normal"/>
    <w:link w:val="ZaglavljeChar"/>
    <w:uiPriority w:val="99"/>
    <w:pPr>
      <w:tabs>
        <w:tab w:val="center" w:pos="4153"/>
        <w:tab w:val="right" w:pos="8306"/>
      </w:tabs>
    </w:pPr>
    <w:rPr>
      <w:lang w:eastAsia="x-none"/>
    </w:rPr>
  </w:style>
  <w:style w:type="paragraph" w:styleId="Indeks1">
    <w:name w:val="index 1"/>
    <w:basedOn w:val="Normal"/>
    <w:next w:val="Normal"/>
    <w:autoRedefine/>
    <w:semiHidden/>
    <w:pPr>
      <w:ind w:left="240" w:hanging="240"/>
    </w:pPr>
  </w:style>
  <w:style w:type="paragraph" w:styleId="Indeks2">
    <w:name w:val="index 2"/>
    <w:basedOn w:val="Normal"/>
    <w:next w:val="Normal"/>
    <w:autoRedefine/>
    <w:semiHidden/>
    <w:pPr>
      <w:ind w:left="480" w:hanging="240"/>
    </w:pPr>
  </w:style>
  <w:style w:type="paragraph" w:styleId="Indeks3">
    <w:name w:val="index 3"/>
    <w:basedOn w:val="Normal"/>
    <w:next w:val="Normal"/>
    <w:autoRedefine/>
    <w:semiHidden/>
    <w:pPr>
      <w:ind w:left="720" w:hanging="240"/>
    </w:pPr>
  </w:style>
  <w:style w:type="paragraph" w:styleId="Indeks4">
    <w:name w:val="index 4"/>
    <w:basedOn w:val="Normal"/>
    <w:next w:val="Normal"/>
    <w:autoRedefine/>
    <w:semiHidden/>
    <w:pPr>
      <w:ind w:left="960" w:hanging="240"/>
    </w:pPr>
  </w:style>
  <w:style w:type="paragraph" w:styleId="Indeks5">
    <w:name w:val="index 5"/>
    <w:basedOn w:val="Normal"/>
    <w:next w:val="Normal"/>
    <w:autoRedefine/>
    <w:semiHidden/>
    <w:pPr>
      <w:ind w:left="1200" w:hanging="240"/>
    </w:pPr>
  </w:style>
  <w:style w:type="paragraph" w:styleId="Indeks6">
    <w:name w:val="index 6"/>
    <w:basedOn w:val="Normal"/>
    <w:next w:val="Normal"/>
    <w:autoRedefine/>
    <w:semiHidden/>
    <w:pPr>
      <w:ind w:left="1440" w:hanging="240"/>
    </w:pPr>
  </w:style>
  <w:style w:type="paragraph" w:styleId="Indeks7">
    <w:name w:val="index 7"/>
    <w:basedOn w:val="Normal"/>
    <w:next w:val="Normal"/>
    <w:autoRedefine/>
    <w:semiHidden/>
    <w:pPr>
      <w:ind w:left="1680" w:hanging="240"/>
    </w:pPr>
  </w:style>
  <w:style w:type="paragraph" w:styleId="Indeks8">
    <w:name w:val="index 8"/>
    <w:basedOn w:val="Normal"/>
    <w:next w:val="Normal"/>
    <w:autoRedefine/>
    <w:semiHidden/>
    <w:pPr>
      <w:ind w:left="1920" w:hanging="240"/>
    </w:pPr>
  </w:style>
  <w:style w:type="paragraph" w:styleId="Indeks9">
    <w:name w:val="index 9"/>
    <w:basedOn w:val="Normal"/>
    <w:next w:val="Normal"/>
    <w:autoRedefine/>
    <w:semiHidden/>
    <w:pPr>
      <w:ind w:left="2160" w:hanging="240"/>
    </w:pPr>
  </w:style>
  <w:style w:type="paragraph" w:styleId="Naslovindeksa">
    <w:name w:val="index heading"/>
    <w:basedOn w:val="Normal"/>
    <w:next w:val="Indeks1"/>
    <w:semiHidden/>
    <w:rPr>
      <w:rFonts w:ascii="Arial" w:hAnsi="Arial"/>
      <w:b/>
    </w:rPr>
  </w:style>
  <w:style w:type="paragraph" w:styleId="Popis">
    <w:name w:val="List"/>
    <w:basedOn w:val="Normal"/>
    <w:pPr>
      <w:ind w:left="283" w:hanging="283"/>
    </w:pPr>
  </w:style>
  <w:style w:type="paragraph" w:styleId="Popis2">
    <w:name w:val="List 2"/>
    <w:basedOn w:val="Normal"/>
    <w:pPr>
      <w:ind w:left="566" w:hanging="283"/>
    </w:pPr>
  </w:style>
  <w:style w:type="paragraph" w:styleId="Popis3">
    <w:name w:val="List 3"/>
    <w:basedOn w:val="Normal"/>
    <w:pPr>
      <w:ind w:left="849" w:hanging="283"/>
    </w:pPr>
  </w:style>
  <w:style w:type="paragraph" w:styleId="Popis4">
    <w:name w:val="List 4"/>
    <w:basedOn w:val="Normal"/>
    <w:pPr>
      <w:ind w:left="1132" w:hanging="283"/>
    </w:pPr>
  </w:style>
  <w:style w:type="paragraph" w:styleId="Popis5">
    <w:name w:val="List 5"/>
    <w:basedOn w:val="Normal"/>
    <w:pPr>
      <w:ind w:left="1415" w:hanging="283"/>
    </w:pPr>
  </w:style>
  <w:style w:type="paragraph" w:styleId="Grafikeoznake">
    <w:name w:val="List Bullet"/>
    <w:basedOn w:val="Normal"/>
    <w:pPr>
      <w:numPr>
        <w:numId w:val="4"/>
      </w:numPr>
    </w:pPr>
  </w:style>
  <w:style w:type="paragraph" w:styleId="Grafikeoznake2">
    <w:name w:val="List Bullet 2"/>
    <w:basedOn w:val="Text2"/>
    <w:pPr>
      <w:numPr>
        <w:numId w:val="6"/>
      </w:numPr>
      <w:tabs>
        <w:tab w:val="clear" w:pos="2302"/>
      </w:tabs>
    </w:pPr>
  </w:style>
  <w:style w:type="paragraph" w:styleId="Grafikeoznake3">
    <w:name w:val="List Bullet 3"/>
    <w:basedOn w:val="Text3"/>
    <w:pPr>
      <w:numPr>
        <w:numId w:val="7"/>
      </w:numPr>
      <w:tabs>
        <w:tab w:val="clear" w:pos="2302"/>
      </w:tabs>
    </w:pPr>
  </w:style>
  <w:style w:type="paragraph" w:styleId="Grafikeoznake4">
    <w:name w:val="List Bullet 4"/>
    <w:basedOn w:val="Text4"/>
    <w:pPr>
      <w:numPr>
        <w:numId w:val="8"/>
      </w:numPr>
      <w:tabs>
        <w:tab w:val="clear" w:pos="2302"/>
      </w:tabs>
    </w:pPr>
  </w:style>
  <w:style w:type="paragraph" w:styleId="Grafikeoznake5">
    <w:name w:val="List Bullet 5"/>
    <w:basedOn w:val="Normal"/>
    <w:autoRedefine/>
    <w:pPr>
      <w:numPr>
        <w:numId w:val="1"/>
      </w:numPr>
    </w:pPr>
  </w:style>
  <w:style w:type="paragraph" w:styleId="Nastavakpopisa">
    <w:name w:val="List Continue"/>
    <w:basedOn w:val="Normal"/>
    <w:pPr>
      <w:spacing w:after="120"/>
      <w:ind w:left="283"/>
    </w:pPr>
  </w:style>
  <w:style w:type="paragraph" w:styleId="Nastavakpopisa2">
    <w:name w:val="List Continue 2"/>
    <w:basedOn w:val="Normal"/>
    <w:pPr>
      <w:spacing w:after="120"/>
      <w:ind w:left="566"/>
    </w:pPr>
  </w:style>
  <w:style w:type="paragraph" w:styleId="Nastavakpopisa3">
    <w:name w:val="List Continue 3"/>
    <w:basedOn w:val="Normal"/>
    <w:pPr>
      <w:spacing w:after="120"/>
      <w:ind w:left="849"/>
    </w:pPr>
  </w:style>
  <w:style w:type="paragraph" w:styleId="Nastavakpopisa4">
    <w:name w:val="List Continue 4"/>
    <w:basedOn w:val="Normal"/>
    <w:pPr>
      <w:spacing w:after="120"/>
      <w:ind w:left="1132"/>
    </w:pPr>
  </w:style>
  <w:style w:type="paragraph" w:styleId="Nastavakpopisa5">
    <w:name w:val="List Continue 5"/>
    <w:basedOn w:val="Normal"/>
    <w:pPr>
      <w:spacing w:after="120"/>
      <w:ind w:left="1415"/>
    </w:pPr>
  </w:style>
  <w:style w:type="paragraph" w:styleId="Brojevi">
    <w:name w:val="List Number"/>
    <w:basedOn w:val="Normal"/>
    <w:pPr>
      <w:numPr>
        <w:numId w:val="14"/>
      </w:numPr>
    </w:pPr>
  </w:style>
  <w:style w:type="paragraph" w:styleId="Brojevi2">
    <w:name w:val="List Number 2"/>
    <w:basedOn w:val="Text2"/>
    <w:pPr>
      <w:numPr>
        <w:numId w:val="16"/>
      </w:numPr>
      <w:tabs>
        <w:tab w:val="clear" w:pos="2302"/>
      </w:tabs>
    </w:pPr>
  </w:style>
  <w:style w:type="paragraph" w:styleId="Brojevi3">
    <w:name w:val="List Number 3"/>
    <w:basedOn w:val="Text3"/>
    <w:pPr>
      <w:numPr>
        <w:numId w:val="17"/>
      </w:numPr>
      <w:tabs>
        <w:tab w:val="clear" w:pos="2302"/>
      </w:tabs>
    </w:pPr>
  </w:style>
  <w:style w:type="paragraph" w:styleId="Brojevi4">
    <w:name w:val="List Number 4"/>
    <w:basedOn w:val="Text4"/>
    <w:pPr>
      <w:numPr>
        <w:numId w:val="18"/>
      </w:numPr>
      <w:tabs>
        <w:tab w:val="clear" w:pos="2302"/>
      </w:tabs>
    </w:pPr>
  </w:style>
  <w:style w:type="paragraph" w:styleId="Brojevi5">
    <w:name w:val="List Number 5"/>
    <w:basedOn w:val="Normal"/>
    <w:pPr>
      <w:numPr>
        <w:numId w:val="2"/>
      </w:numPr>
    </w:pPr>
  </w:style>
  <w:style w:type="paragraph" w:styleId="Tekstmakronaredb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Zaglavljeporuk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Obinouvueno">
    <w:name w:val="Normal Indent"/>
    <w:basedOn w:val="Normal"/>
    <w:link w:val="ObinouvuenoChar"/>
    <w:pPr>
      <w:ind w:left="720"/>
    </w:pPr>
    <w:rPr>
      <w:lang w:eastAsia="x-none"/>
    </w:rPr>
  </w:style>
  <w:style w:type="paragraph" w:styleId="Naslovbiljeke">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Naslov1"/>
    <w:next w:val="Text1"/>
    <w:pPr>
      <w:keepNext w:val="0"/>
      <w:spacing w:before="0"/>
      <w:outlineLvl w:val="9"/>
    </w:pPr>
    <w:rPr>
      <w:b w:val="0"/>
      <w:smallCaps w:val="0"/>
    </w:rPr>
  </w:style>
  <w:style w:type="paragraph" w:customStyle="1" w:styleId="NumPar2">
    <w:name w:val="NumPar 2"/>
    <w:basedOn w:val="Naslov2"/>
    <w:next w:val="Text2"/>
    <w:pPr>
      <w:keepNext w:val="0"/>
      <w:outlineLvl w:val="9"/>
    </w:pPr>
    <w:rPr>
      <w:b w:val="0"/>
    </w:rPr>
  </w:style>
  <w:style w:type="paragraph" w:customStyle="1" w:styleId="NumPar3">
    <w:name w:val="NumPar 3"/>
    <w:basedOn w:val="Naslov3"/>
    <w:next w:val="Text3"/>
    <w:pPr>
      <w:keepNext w:val="0"/>
      <w:outlineLvl w:val="9"/>
    </w:pPr>
    <w:rPr>
      <w:i w:val="0"/>
    </w:rPr>
  </w:style>
  <w:style w:type="paragraph" w:customStyle="1" w:styleId="NumPar4">
    <w:name w:val="NumPar 4"/>
    <w:basedOn w:val="Naslov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Obinitekst">
    <w:name w:val="Plain Text"/>
    <w:basedOn w:val="Normal"/>
    <w:rPr>
      <w:rFonts w:ascii="Courier New" w:hAnsi="Courier New"/>
      <w:sz w:val="20"/>
    </w:rPr>
  </w:style>
  <w:style w:type="paragraph" w:styleId="Pozdrav">
    <w:name w:val="Salutation"/>
    <w:basedOn w:val="Normal"/>
    <w:next w:val="Normal"/>
  </w:style>
  <w:style w:type="paragraph" w:styleId="Potpis">
    <w:name w:val="Signature"/>
    <w:basedOn w:val="Normal"/>
    <w:next w:val="Enclosures"/>
    <w:pPr>
      <w:tabs>
        <w:tab w:val="left" w:pos="5103"/>
      </w:tabs>
      <w:spacing w:before="1200" w:after="0"/>
      <w:ind w:left="5103"/>
      <w:jc w:val="center"/>
    </w:pPr>
  </w:style>
  <w:style w:type="paragraph" w:styleId="Podnaslov">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icaizvora">
    <w:name w:val="table of authorities"/>
    <w:basedOn w:val="Normal"/>
    <w:next w:val="Normal"/>
    <w:semiHidden/>
    <w:pPr>
      <w:ind w:left="240" w:hanging="240"/>
    </w:pPr>
  </w:style>
  <w:style w:type="paragraph" w:styleId="Tablicaslika">
    <w:name w:val="table of figures"/>
    <w:basedOn w:val="Normal"/>
    <w:next w:val="Normal"/>
    <w:semiHidden/>
    <w:pPr>
      <w:ind w:left="480" w:hanging="480"/>
    </w:pPr>
  </w:style>
  <w:style w:type="paragraph" w:styleId="Naslov">
    <w:name w:val="Title"/>
    <w:basedOn w:val="Normal"/>
    <w:next w:val="SubTitle1"/>
    <w:qFormat/>
    <w:pPr>
      <w:spacing w:after="480"/>
      <w:jc w:val="center"/>
    </w:pPr>
    <w:rPr>
      <w:b/>
      <w:kern w:val="28"/>
      <w:sz w:val="48"/>
    </w:rPr>
  </w:style>
  <w:style w:type="paragraph" w:styleId="Naslovtabliceizvora">
    <w:name w:val="toa heading"/>
    <w:basedOn w:val="Normal"/>
    <w:next w:val="Normal"/>
    <w:semiHidden/>
    <w:pPr>
      <w:spacing w:before="120"/>
    </w:pPr>
    <w:rPr>
      <w:rFonts w:ascii="Arial" w:hAnsi="Arial"/>
      <w:b/>
    </w:rPr>
  </w:style>
  <w:style w:type="paragraph" w:styleId="Sadraj1">
    <w:name w:val="toc 1"/>
    <w:basedOn w:val="Normal"/>
    <w:next w:val="Normal"/>
    <w:semiHidden/>
    <w:pPr>
      <w:tabs>
        <w:tab w:val="right" w:leader="dot" w:pos="8640"/>
      </w:tabs>
      <w:spacing w:before="120" w:after="120"/>
      <w:ind w:left="482" w:right="720" w:hanging="482"/>
    </w:pPr>
    <w:rPr>
      <w:caps/>
    </w:rPr>
  </w:style>
  <w:style w:type="paragraph" w:styleId="Sadraj2">
    <w:name w:val="toc 2"/>
    <w:basedOn w:val="Normal"/>
    <w:next w:val="Normal"/>
    <w:semiHidden/>
    <w:pPr>
      <w:tabs>
        <w:tab w:val="right" w:leader="dot" w:pos="8640"/>
      </w:tabs>
      <w:spacing w:before="60" w:after="60"/>
      <w:ind w:left="1077" w:right="720" w:hanging="595"/>
    </w:pPr>
  </w:style>
  <w:style w:type="paragraph" w:styleId="Sadraj3">
    <w:name w:val="toc 3"/>
    <w:basedOn w:val="Normal"/>
    <w:next w:val="Normal"/>
    <w:semiHidden/>
    <w:pPr>
      <w:tabs>
        <w:tab w:val="right" w:leader="dot" w:pos="8640"/>
      </w:tabs>
      <w:spacing w:before="60" w:after="60"/>
      <w:ind w:left="1916" w:right="720" w:hanging="839"/>
    </w:pPr>
  </w:style>
  <w:style w:type="paragraph" w:styleId="Sadraj4">
    <w:name w:val="toc 4"/>
    <w:basedOn w:val="Normal"/>
    <w:next w:val="Normal"/>
    <w:semiHidden/>
    <w:pPr>
      <w:tabs>
        <w:tab w:val="right" w:leader="dot" w:pos="8641"/>
      </w:tabs>
      <w:spacing w:before="60" w:after="60"/>
      <w:ind w:left="2880" w:right="720" w:hanging="964"/>
    </w:pPr>
  </w:style>
  <w:style w:type="paragraph" w:styleId="Sadraj5">
    <w:name w:val="toc 5"/>
    <w:basedOn w:val="Normal"/>
    <w:next w:val="Normal"/>
    <w:semiHidden/>
    <w:pPr>
      <w:tabs>
        <w:tab w:val="right" w:leader="dot" w:pos="8641"/>
      </w:tabs>
      <w:spacing w:before="240" w:after="120"/>
      <w:ind w:right="720"/>
    </w:pPr>
    <w:rPr>
      <w:caps/>
    </w:rPr>
  </w:style>
  <w:style w:type="paragraph" w:styleId="Sadraj6">
    <w:name w:val="toc 6"/>
    <w:basedOn w:val="Normal"/>
    <w:next w:val="Normal"/>
    <w:autoRedefine/>
    <w:semiHidden/>
    <w:pPr>
      <w:ind w:left="1200"/>
    </w:pPr>
  </w:style>
  <w:style w:type="paragraph" w:styleId="Sadraj7">
    <w:name w:val="toc 7"/>
    <w:basedOn w:val="Normal"/>
    <w:next w:val="Normal"/>
    <w:autoRedefine/>
    <w:semiHidden/>
    <w:pPr>
      <w:ind w:left="1440"/>
    </w:pPr>
  </w:style>
  <w:style w:type="paragraph" w:styleId="Sadraj8">
    <w:name w:val="toc 8"/>
    <w:basedOn w:val="Normal"/>
    <w:next w:val="Normal"/>
    <w:autoRedefine/>
    <w:semiHidden/>
    <w:pPr>
      <w:ind w:left="1680"/>
    </w:pPr>
  </w:style>
  <w:style w:type="paragraph" w:styleId="Sadraj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Naslov">
    <w:name w:val="TOC Heading"/>
    <w:basedOn w:val="Normal"/>
    <w:next w:val="Normal"/>
    <w:qFormat/>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eza">
    <w:name w:val="Hyperlink"/>
    <w:rsid w:val="006914AD"/>
    <w:rPr>
      <w:color w:val="0000FF"/>
      <w:u w:val="single"/>
    </w:rPr>
  </w:style>
  <w:style w:type="character" w:styleId="Referencafusnote">
    <w:name w:val="footnote reference"/>
    <w:rsid w:val="00CD08CF"/>
    <w:rPr>
      <w:vertAlign w:val="superscript"/>
    </w:rPr>
  </w:style>
  <w:style w:type="table" w:styleId="Srednjareetka3-Isticanje2">
    <w:name w:val="Medium Grid 3 Accent 2"/>
    <w:basedOn w:val="Obinatablica"/>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kstbalonia">
    <w:name w:val="Balloon Text"/>
    <w:basedOn w:val="Normal"/>
    <w:link w:val="TekstbaloniaCh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odnoje"/>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odnoje"/>
    <w:link w:val="FooterDateChar"/>
    <w:qFormat/>
    <w:rsid w:val="00EE60CF"/>
    <w:pPr>
      <w:tabs>
        <w:tab w:val="right" w:pos="9240"/>
      </w:tabs>
    </w:pPr>
    <w:rPr>
      <w:rFonts w:ascii="Verdana" w:hAnsi="Verdana"/>
      <w:lang w:val="it-IT"/>
    </w:rPr>
  </w:style>
  <w:style w:type="character" w:customStyle="1" w:styleId="PodnojeChar">
    <w:name w:val="Podnožje Char"/>
    <w:link w:val="Podnoje"/>
    <w:uiPriority w:val="99"/>
    <w:rsid w:val="00EE60CF"/>
    <w:rPr>
      <w:rFonts w:ascii="Arial" w:hAnsi="Arial"/>
      <w:sz w:val="16"/>
      <w:lang w:val="fr-FR"/>
    </w:rPr>
  </w:style>
  <w:style w:type="character" w:customStyle="1" w:styleId="ApprovalfooterChar">
    <w:name w:val="Approval_footer Char"/>
    <w:link w:val="Footerapproval"/>
    <w:rsid w:val="00EE60CF"/>
    <w:rPr>
      <w:rFonts w:ascii="Arial" w:hAnsi="Arial"/>
      <w:sz w:val="16"/>
      <w:lang w:val="fr-FR"/>
    </w:rPr>
  </w:style>
  <w:style w:type="paragraph" w:customStyle="1" w:styleId="Seitenzahl1">
    <w:name w:val="Seitenzahl1"/>
    <w:basedOn w:val="Podnoje"/>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ZaglavljeChar">
    <w:name w:val="Zaglavlje Char"/>
    <w:link w:val="Zaglavlje"/>
    <w:uiPriority w:val="99"/>
    <w:rsid w:val="00EE60CF"/>
    <w:rPr>
      <w:sz w:val="24"/>
      <w:lang w:val="fr-FR"/>
    </w:rPr>
  </w:style>
  <w:style w:type="character" w:customStyle="1" w:styleId="PagenumberChar">
    <w:name w:val="Page number Char"/>
    <w:link w:val="Seitenzahl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Obinouvueno"/>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ObinouvuenoChar">
    <w:name w:val="Obično uvučeno Char"/>
    <w:link w:val="Obinouvueno"/>
    <w:rsid w:val="007A4813"/>
    <w:rPr>
      <w:sz w:val="24"/>
      <w:lang w:val="fr-FR"/>
    </w:rPr>
  </w:style>
  <w:style w:type="character" w:customStyle="1" w:styleId="Bulletpoint1Char">
    <w:name w:val="Bullet point1 Char"/>
    <w:link w:val="Bulletpoint1"/>
    <w:rsid w:val="007A4813"/>
    <w:rPr>
      <w:rFonts w:ascii="Verdana" w:hAnsi="Verdana"/>
      <w:lang w:val="fr-FR" w:eastAsia="x-none"/>
    </w:rPr>
  </w:style>
  <w:style w:type="paragraph" w:customStyle="1" w:styleId="BulletPoint2">
    <w:name w:val="Bullet Point 2"/>
    <w:basedOn w:val="Obinouvueno"/>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Reetkatablice">
    <w:name w:val="Table Grid"/>
    <w:basedOn w:val="Obinatablica"/>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Obinatablica"/>
    <w:rsid w:val="00EF7057"/>
    <w:tblPr/>
  </w:style>
  <w:style w:type="table" w:styleId="Elegantnatablica">
    <w:name w:val="Table Elegant"/>
    <w:basedOn w:val="Obinatablica"/>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erencakomentara">
    <w:name w:val="annotation reference"/>
    <w:unhideWhenUsed/>
    <w:rsid w:val="00F0066C"/>
    <w:rPr>
      <w:sz w:val="16"/>
      <w:szCs w:val="16"/>
    </w:rPr>
  </w:style>
  <w:style w:type="character" w:customStyle="1" w:styleId="TekstkomentaraChar">
    <w:name w:val="Tekst komentara Char"/>
    <w:link w:val="Tekstkomentara"/>
    <w:rsid w:val="00F0066C"/>
    <w:rPr>
      <w:lang w:val="fr-FR" w:eastAsia="en-US"/>
    </w:rPr>
  </w:style>
  <w:style w:type="paragraph" w:customStyle="1" w:styleId="Body1">
    <w:name w:val="Body 1"/>
    <w:rsid w:val="007F7B4F"/>
    <w:pPr>
      <w:outlineLvl w:val="0"/>
    </w:pPr>
    <w:rPr>
      <w:rFonts w:eastAsia="Arial Unicode MS"/>
      <w:color w:val="000000"/>
      <w:sz w:val="24"/>
      <w:u w:color="000000"/>
      <w:lang w:val="en-GB" w:eastAsia="en-GB"/>
    </w:rPr>
  </w:style>
  <w:style w:type="paragraph" w:customStyle="1" w:styleId="ImportWordListStyleDefinition1885096063">
    <w:name w:val="Import Word List Style Definition 1885096063"/>
    <w:rsid w:val="007F7B4F"/>
    <w:pPr>
      <w:tabs>
        <w:tab w:val="num" w:pos="1492"/>
      </w:tabs>
      <w:ind w:left="1492" w:hanging="360"/>
    </w:pPr>
    <w:rPr>
      <w:lang w:val="en-GB" w:eastAsia="en-GB"/>
    </w:rPr>
  </w:style>
  <w:style w:type="paragraph" w:customStyle="1" w:styleId="ImportWordListStyleDefinition1851018915">
    <w:name w:val="Import Word List Style Definition 1851018915"/>
    <w:rsid w:val="007F7B4F"/>
    <w:pPr>
      <w:tabs>
        <w:tab w:val="num" w:pos="480"/>
      </w:tabs>
      <w:ind w:left="480" w:hanging="480"/>
    </w:pPr>
    <w:rPr>
      <w:lang w:val="en-GB" w:eastAsia="en-GB"/>
    </w:r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ijeloteksta"/>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val="en-GB"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kstbaloniaChar">
    <w:name w:val="Tekst balončića Char"/>
    <w:link w:val="Tekstbalonia"/>
    <w:uiPriority w:val="99"/>
    <w:semiHidden/>
    <w:rsid w:val="00BA290F"/>
    <w:rPr>
      <w:rFonts w:ascii="Tahoma" w:hAnsi="Tahoma" w:cs="Tahoma"/>
      <w:sz w:val="16"/>
      <w:szCs w:val="16"/>
      <w:lang w:val="fr-FR" w:eastAsia="en-US"/>
    </w:rPr>
  </w:style>
  <w:style w:type="paragraph" w:styleId="Odlomakpopis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Predmetkomentara">
    <w:name w:val="annotation subject"/>
    <w:basedOn w:val="Tekstkomentara"/>
    <w:next w:val="Tekstkomentara"/>
    <w:link w:val="PredmetkomentaraChar"/>
    <w:uiPriority w:val="99"/>
    <w:unhideWhenUsed/>
    <w:rsid w:val="00BA290F"/>
    <w:pPr>
      <w:suppressAutoHyphens/>
      <w:spacing w:after="0"/>
      <w:jc w:val="left"/>
    </w:pPr>
    <w:rPr>
      <w:b/>
      <w:bCs/>
      <w:lang w:val="x-none" w:eastAsia="ar-SA"/>
    </w:rPr>
  </w:style>
  <w:style w:type="character" w:customStyle="1" w:styleId="PredmetkomentaraChar">
    <w:name w:val="Predmet komentara Char"/>
    <w:link w:val="Predmetkomentara"/>
    <w:uiPriority w:val="99"/>
    <w:rsid w:val="00BA290F"/>
    <w:rPr>
      <w:b/>
      <w:bCs/>
      <w:lang w:val="x-none" w:eastAsia="ar-SA"/>
    </w:rPr>
  </w:style>
  <w:style w:type="paragraph" w:styleId="Revizija">
    <w:name w:val="Revision"/>
    <w:hidden/>
    <w:uiPriority w:val="99"/>
    <w:semiHidden/>
    <w:rsid w:val="00BA290F"/>
    <w:rPr>
      <w:sz w:val="24"/>
      <w:szCs w:val="24"/>
      <w:lang w:val="en-GB" w:eastAsia="ar-SA"/>
    </w:rPr>
  </w:style>
  <w:style w:type="character" w:styleId="SlijeenaHiperveza">
    <w:name w:val="FollowedHyperlink"/>
    <w:uiPriority w:val="99"/>
    <w:unhideWhenUsed/>
    <w:rsid w:val="00BA290F"/>
    <w:rPr>
      <w:color w:val="800080"/>
      <w:u w:val="single"/>
    </w:rPr>
  </w:style>
  <w:style w:type="character" w:customStyle="1" w:styleId="Naslov3Char">
    <w:name w:val="Naslov 3 Char"/>
    <w:link w:val="Naslov3"/>
    <w:rsid w:val="005D5129"/>
    <w:rPr>
      <w:i/>
      <w:sz w:val="24"/>
      <w:lang w:val="fr-FR" w:eastAsia="en-US"/>
    </w:rPr>
  </w:style>
  <w:style w:type="character" w:styleId="Referencakrajnjebiljeke">
    <w:name w:val="endnote reference"/>
    <w:rsid w:val="00693A7C"/>
    <w:rPr>
      <w:vertAlign w:val="superscript"/>
    </w:rPr>
  </w:style>
  <w:style w:type="table" w:styleId="Klasinatablica1">
    <w:name w:val="Table Classic 1"/>
    <w:basedOn w:val="Obinatablica"/>
    <w:rsid w:val="00ED6D0D"/>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vijetlatablicareetke1">
    <w:name w:val="Grid Table 1 Light"/>
    <w:basedOn w:val="Obinatablica"/>
    <w:uiPriority w:val="46"/>
    <w:rsid w:val="002775A2"/>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Svijetlareetkatablice">
    <w:name w:val="Grid Table Light"/>
    <w:basedOn w:val="Obinatablica"/>
    <w:uiPriority w:val="40"/>
    <w:rsid w:val="003C1AA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TekstkrajnjebiljekeChar">
    <w:name w:val="Tekst krajnje bilješke Char"/>
    <w:link w:val="Tekstkrajnjebiljeke"/>
    <w:semiHidden/>
    <w:rsid w:val="00F573E3"/>
    <w:rPr>
      <w:lang w:val="fr-FR" w:eastAsia="en-US"/>
    </w:rPr>
  </w:style>
  <w:style w:type="character" w:styleId="Tekstrezerviranogmjesta">
    <w:name w:val="Placeholder Text"/>
    <w:uiPriority w:val="99"/>
    <w:semiHidden/>
    <w:rsid w:val="008A5417"/>
    <w:rPr>
      <w:color w:val="808080"/>
    </w:rPr>
  </w:style>
  <w:style w:type="character" w:customStyle="1" w:styleId="Naslov4Char">
    <w:name w:val="Naslov 4 Char"/>
    <w:link w:val="Naslov4"/>
    <w:rsid w:val="008C3649"/>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222300725">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6160954">
      <w:bodyDiv w:val="1"/>
      <w:marLeft w:val="0"/>
      <w:marRight w:val="0"/>
      <w:marTop w:val="0"/>
      <w:marBottom w:val="0"/>
      <w:divBdr>
        <w:top w:val="none" w:sz="0" w:space="0" w:color="auto"/>
        <w:left w:val="none" w:sz="0" w:space="0" w:color="auto"/>
        <w:bottom w:val="none" w:sz="0" w:space="0" w:color="auto"/>
        <w:right w:val="none" w:sz="0" w:space="0" w:color="auto"/>
      </w:divBdr>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477606587">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597012807">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38967725">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ja.stojkic@sum.b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ja.bijaksic@sum.b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rasmusplus.intl.incoming@uni-graz.at" TargetMode="External"/><Relationship Id="rId4" Type="http://schemas.openxmlformats.org/officeDocument/2006/relationships/settings" Target="settings.xml"/><Relationship Id="rId9" Type="http://schemas.openxmlformats.org/officeDocument/2006/relationships/hyperlink" Target="mailto:rektorat-ms@sum.ba" TargetMode="Externa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4F268-A39C-4467-8AE8-1AF4CABEE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11</TotalTime>
  <Pages>10</Pages>
  <Words>1315</Words>
  <Characters>7497</Characters>
  <Application>Microsoft Office Word</Application>
  <DocSecurity>0</DocSecurity>
  <PresentationFormat>Microsoft Word 11.0</PresentationFormat>
  <Lines>62</Lines>
  <Paragraphs>17</Paragraphs>
  <ScaleCrop>false</ScaleCrop>
  <HeadingPairs>
    <vt:vector size="12" baseType="variant">
      <vt:variant>
        <vt:lpstr>Naslov</vt:lpstr>
      </vt:variant>
      <vt:variant>
        <vt:i4>1</vt:i4>
      </vt:variant>
      <vt:variant>
        <vt:lpstr>Titel</vt:lpstr>
      </vt:variant>
      <vt:variant>
        <vt:i4>1</vt:i4>
      </vt:variant>
      <vt:variant>
        <vt:lpstr>Title</vt:lpstr>
      </vt:variant>
      <vt:variant>
        <vt:i4>1</vt:i4>
      </vt:variant>
      <vt:variant>
        <vt:lpstr>Nosaukums</vt:lpstr>
      </vt:variant>
      <vt:variant>
        <vt:i4>1</vt:i4>
      </vt:variant>
      <vt:variant>
        <vt:lpstr>Titre</vt:lpstr>
      </vt:variant>
      <vt:variant>
        <vt:i4>1</vt:i4>
      </vt:variant>
      <vt:variant>
        <vt:lpstr>Titolo</vt:lpstr>
      </vt:variant>
      <vt:variant>
        <vt:i4>1</vt:i4>
      </vt:variant>
    </vt:vector>
  </HeadingPairs>
  <TitlesOfParts>
    <vt:vector size="6" baseType="lpstr">
      <vt:lpstr/>
      <vt:lpstr/>
      <vt:lpstr/>
      <vt:lpstr/>
      <vt:lpstr/>
      <vt:lpstr> </vt:lpstr>
    </vt:vector>
  </TitlesOfParts>
  <Company>European Commission</Company>
  <LinksUpToDate>false</LinksUpToDate>
  <CharactersWithSpaces>8795</CharactersWithSpaces>
  <SharedDoc>false</SharedDoc>
  <HLinks>
    <vt:vector size="24" baseType="variant">
      <vt:variant>
        <vt:i4>1769588</vt:i4>
      </vt:variant>
      <vt:variant>
        <vt:i4>0</vt:i4>
      </vt:variant>
      <vt:variant>
        <vt:i4>0</vt:i4>
      </vt:variant>
      <vt:variant>
        <vt:i4>5</vt:i4>
      </vt:variant>
      <vt:variant>
        <vt:lpwstr>mailto:erasmusplus.intl.incoming@uni-graz.at</vt:lpwstr>
      </vt:variant>
      <vt:variant>
        <vt:lpwstr/>
      </vt:variant>
      <vt:variant>
        <vt:i4>917518</vt:i4>
      </vt:variant>
      <vt:variant>
        <vt:i4>6</vt:i4>
      </vt:variant>
      <vt:variant>
        <vt:i4>0</vt:i4>
      </vt:variant>
      <vt:variant>
        <vt:i4>5</vt:i4>
      </vt:variant>
      <vt:variant>
        <vt:lpwstr>http://europass.cedefop.europa.eu/en/resources/european-language-levels-cefr</vt:lpwstr>
      </vt:variant>
      <vt:variant>
        <vt:lpwstr/>
      </vt:variant>
      <vt:variant>
        <vt:i4>4259967</vt:i4>
      </vt:variant>
      <vt:variant>
        <vt:i4>3</vt:i4>
      </vt:variant>
      <vt:variant>
        <vt:i4>0</vt:i4>
      </vt:variant>
      <vt:variant>
        <vt:i4>5</vt:i4>
      </vt:variant>
      <vt:variant>
        <vt:lpwstr>http://ec.europa.eu/education/tools/isced-f_en.htm</vt:lpwstr>
      </vt:variant>
      <vt:variant>
        <vt:lpwstr/>
      </vt:variant>
      <vt:variant>
        <vt:i4>4259967</vt:i4>
      </vt:variant>
      <vt:variant>
        <vt:i4>0</vt:i4>
      </vt:variant>
      <vt:variant>
        <vt:i4>0</vt:i4>
      </vt:variant>
      <vt:variant>
        <vt:i4>5</vt:i4>
      </vt:variant>
      <vt:variant>
        <vt:lpwstr>http://ec.europa.eu/education/tools/isced-f_en.htm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sainton;Johannes.Gehringer@ec.europa.eu</dc:creator>
  <cp:keywords>EL4</cp:keywords>
  <cp:lastModifiedBy>Marija</cp:lastModifiedBy>
  <cp:revision>4</cp:revision>
  <cp:lastPrinted>2019-09-18T12:30:00Z</cp:lastPrinted>
  <dcterms:created xsi:type="dcterms:W3CDTF">2021-10-25T11:54:00Z</dcterms:created>
  <dcterms:modified xsi:type="dcterms:W3CDTF">2022-08-23T14:34:00Z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34000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ies>
</file>