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10FB5" w14:textId="6F902599" w:rsidR="00053F0A" w:rsidRDefault="00377526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CE3F53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</w:t>
      </w:r>
      <w:r w:rsidR="00053F0A" w:rsidRP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BETWEEN PROGRAMME 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AND PARTNER COUNTRIES (KA107) 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–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20</w:t>
      </w:r>
      <w:r w:rsidR="00391A9D">
        <w:rPr>
          <w:rFonts w:ascii="Verdana" w:hAnsi="Verdana" w:cs="Arial"/>
          <w:b/>
          <w:color w:val="002060"/>
          <w:sz w:val="36"/>
          <w:szCs w:val="36"/>
          <w:lang w:val="en-GB"/>
        </w:rPr>
        <w:t>2</w:t>
      </w:r>
      <w:r w:rsidR="00DD0262">
        <w:rPr>
          <w:rFonts w:ascii="Verdana" w:hAnsi="Verdana" w:cs="Arial"/>
          <w:b/>
          <w:color w:val="002060"/>
          <w:sz w:val="36"/>
          <w:szCs w:val="36"/>
          <w:lang w:val="en-GB"/>
        </w:rPr>
        <w:t>1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/</w:t>
      </w:r>
      <w:r w:rsidR="00391A9D">
        <w:rPr>
          <w:rFonts w:ascii="Verdana" w:hAnsi="Verdana" w:cs="Arial"/>
          <w:b/>
          <w:color w:val="002060"/>
          <w:sz w:val="36"/>
          <w:szCs w:val="36"/>
          <w:lang w:val="en-GB"/>
        </w:rPr>
        <w:t>202</w:t>
      </w:r>
      <w:r w:rsidR="00DD0262">
        <w:rPr>
          <w:rFonts w:ascii="Verdana" w:hAnsi="Verdana" w:cs="Arial"/>
          <w:b/>
          <w:color w:val="002060"/>
          <w:sz w:val="36"/>
          <w:szCs w:val="36"/>
          <w:lang w:val="en-GB"/>
        </w:rPr>
        <w:t>2</w:t>
      </w:r>
      <w:r w:rsidR="006C542B">
        <w:rPr>
          <w:rFonts w:ascii="Verdana" w:hAnsi="Verdana" w:cs="Arial"/>
          <w:b/>
          <w:color w:val="002060"/>
          <w:sz w:val="36"/>
          <w:szCs w:val="36"/>
          <w:lang w:val="en-GB"/>
        </w:rPr>
        <w:t>__</w:t>
      </w:r>
    </w:p>
    <w:p w14:paraId="4F2F4731" w14:textId="77777777" w:rsidR="00053F0A" w:rsidRDefault="00053F0A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71E30B9C" w:rsidR="00D97FE7" w:rsidRPr="00F550D9" w:rsidRDefault="00D97FE7" w:rsidP="00D97FE7">
      <w:pPr>
        <w:pStyle w:val="Tekstkomentara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="00CE3F53">
        <w:rPr>
          <w:rFonts w:ascii="Verdana" w:hAnsi="Verdana" w:cs="Calibri"/>
          <w:lang w:val="en-GB"/>
        </w:rPr>
        <w:t xml:space="preserve">activity: </w:t>
      </w:r>
      <w:proofErr w:type="gramStart"/>
      <w:r w:rsidR="00CE3F53">
        <w:rPr>
          <w:rFonts w:ascii="Verdana" w:hAnsi="Verdana" w:cs="Calibri"/>
          <w:lang w:val="en-GB"/>
        </w:rPr>
        <w:t xml:space="preserve">from  </w:t>
      </w:r>
      <w:r w:rsidRPr="00CE3F53">
        <w:rPr>
          <w:rFonts w:ascii="Verdana" w:hAnsi="Verdana" w:cs="Calibri"/>
          <w:b/>
          <w:lang w:val="en-GB"/>
        </w:rPr>
        <w:t>[</w:t>
      </w:r>
      <w:proofErr w:type="gramEnd"/>
      <w:r w:rsidR="00DD0262">
        <w:rPr>
          <w:rFonts w:ascii="Verdana" w:hAnsi="Verdana" w:cs="Calibri"/>
          <w:b/>
          <w:lang w:val="en-GB"/>
        </w:rPr>
        <w:t>21</w:t>
      </w:r>
      <w:r w:rsidRPr="00CE3F53">
        <w:rPr>
          <w:rFonts w:ascii="Verdana" w:hAnsi="Verdana" w:cs="Calibri"/>
          <w:b/>
          <w:lang w:val="en-GB"/>
        </w:rPr>
        <w:t>/</w:t>
      </w:r>
      <w:r w:rsidR="00DD0262">
        <w:rPr>
          <w:rFonts w:ascii="Verdana" w:hAnsi="Verdana" w:cs="Calibri"/>
          <w:b/>
          <w:lang w:val="en-GB"/>
        </w:rPr>
        <w:t>03</w:t>
      </w:r>
      <w:r w:rsidRPr="00CE3F53">
        <w:rPr>
          <w:rFonts w:ascii="Verdana" w:hAnsi="Verdana" w:cs="Calibri"/>
          <w:b/>
          <w:lang w:val="en-GB"/>
        </w:rPr>
        <w:t>/</w:t>
      </w:r>
      <w:r w:rsidR="00DD0262">
        <w:rPr>
          <w:rFonts w:ascii="Verdana" w:hAnsi="Verdana" w:cs="Calibri"/>
          <w:b/>
          <w:lang w:val="en-GB"/>
        </w:rPr>
        <w:t>2022</w:t>
      </w:r>
      <w:r w:rsidRPr="00CE3F53">
        <w:rPr>
          <w:rFonts w:ascii="Verdana" w:hAnsi="Verdana" w:cs="Calibri"/>
          <w:b/>
          <w:lang w:val="en-GB"/>
        </w:rPr>
        <w:t>]</w:t>
      </w:r>
      <w:r w:rsidR="00CE3F53">
        <w:rPr>
          <w:rFonts w:ascii="Verdana" w:hAnsi="Verdana" w:cs="Calibri"/>
          <w:lang w:val="en-GB"/>
        </w:rPr>
        <w:t xml:space="preserve">  </w:t>
      </w:r>
      <w:r w:rsidR="00CE3F53" w:rsidRPr="00CE3F53">
        <w:rPr>
          <w:rFonts w:ascii="Verdana" w:hAnsi="Verdana" w:cs="Calibri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till </w:t>
      </w:r>
      <w:r w:rsidR="00CE3F53">
        <w:rPr>
          <w:rFonts w:ascii="Verdana" w:hAnsi="Verdana" w:cs="Calibri"/>
          <w:lang w:val="en-GB"/>
        </w:rPr>
        <w:t xml:space="preserve"> </w:t>
      </w:r>
      <w:r w:rsidRPr="00CE3F53">
        <w:rPr>
          <w:rFonts w:ascii="Verdana" w:hAnsi="Verdana" w:cs="Calibri"/>
          <w:b/>
          <w:lang w:val="en-GB"/>
        </w:rPr>
        <w:t>[</w:t>
      </w:r>
      <w:r w:rsidR="00DD0262">
        <w:rPr>
          <w:rFonts w:ascii="Verdana" w:hAnsi="Verdana" w:cs="Calibri"/>
          <w:b/>
          <w:lang w:val="en-GB"/>
        </w:rPr>
        <w:t>25</w:t>
      </w:r>
      <w:r w:rsidRPr="00CE3F53">
        <w:rPr>
          <w:rFonts w:ascii="Verdana" w:hAnsi="Verdana" w:cs="Calibri"/>
          <w:b/>
          <w:lang w:val="en-GB"/>
        </w:rPr>
        <w:t>/</w:t>
      </w:r>
      <w:r w:rsidR="00DD0262">
        <w:rPr>
          <w:rFonts w:ascii="Verdana" w:hAnsi="Verdana" w:cs="Calibri"/>
          <w:b/>
          <w:lang w:val="en-GB"/>
        </w:rPr>
        <w:t>03</w:t>
      </w:r>
      <w:r w:rsidRPr="00CE3F53">
        <w:rPr>
          <w:rFonts w:ascii="Verdana" w:hAnsi="Verdana" w:cs="Calibri"/>
          <w:b/>
          <w:lang w:val="en-GB"/>
        </w:rPr>
        <w:t>/</w:t>
      </w:r>
      <w:r w:rsidR="00DD0262">
        <w:rPr>
          <w:rFonts w:ascii="Verdana" w:hAnsi="Verdana" w:cs="Calibri"/>
          <w:b/>
          <w:lang w:val="en-GB"/>
        </w:rPr>
        <w:t>2022</w:t>
      </w:r>
      <w:r w:rsidRPr="00CE3F53">
        <w:rPr>
          <w:rFonts w:ascii="Verdana" w:hAnsi="Verdana" w:cs="Calibri"/>
          <w:b/>
          <w:lang w:val="en-GB"/>
        </w:rPr>
        <w:t>]</w:t>
      </w:r>
    </w:p>
    <w:p w14:paraId="5D72C547" w14:textId="1A2F854F" w:rsidR="00887CE1" w:rsidRPr="00437E8C" w:rsidRDefault="00D97FE7" w:rsidP="005D75AB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  <w:r w:rsidRPr="00437E8C">
        <w:rPr>
          <w:rFonts w:ascii="Verdana" w:hAnsi="Verdana" w:cs="Calibri"/>
          <w:sz w:val="20"/>
          <w:lang w:val="en-GB"/>
        </w:rPr>
        <w:t xml:space="preserve">Duration (days) – excluding travel days: </w:t>
      </w:r>
      <w:r w:rsidR="00CE3F53" w:rsidRPr="00437E8C">
        <w:rPr>
          <w:rFonts w:ascii="Verdana" w:hAnsi="Verdana" w:cs="Calibri"/>
          <w:b/>
          <w:sz w:val="20"/>
          <w:lang w:val="en-GB"/>
        </w:rPr>
        <w:t>_</w:t>
      </w:r>
      <w:r w:rsidR="00391A9D">
        <w:rPr>
          <w:rFonts w:ascii="Verdana" w:hAnsi="Verdana" w:cs="Calibri"/>
          <w:b/>
          <w:sz w:val="20"/>
          <w:lang w:val="en-GB"/>
        </w:rPr>
        <w:t>5</w:t>
      </w:r>
      <w:r w:rsidR="00CE3F53" w:rsidRPr="00437E8C">
        <w:rPr>
          <w:rFonts w:ascii="Verdana" w:hAnsi="Verdana" w:cs="Calibri"/>
          <w:b/>
          <w:sz w:val="20"/>
          <w:lang w:val="en-GB"/>
        </w:rPr>
        <w:t>___</w:t>
      </w:r>
      <w:r w:rsidRPr="00437E8C">
        <w:rPr>
          <w:rFonts w:ascii="Verdana" w:hAnsi="Verdana" w:cs="Calibri"/>
          <w:sz w:val="20"/>
          <w:lang w:val="en-GB"/>
        </w:rPr>
        <w:t xml:space="preserve">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719"/>
      </w:tblGrid>
      <w:tr w:rsidR="00377526" w:rsidRPr="007673FA" w14:paraId="5D72C54D" w14:textId="77777777" w:rsidTr="009A40EA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391A9D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719" w:type="dxa"/>
            <w:shd w:val="clear" w:color="auto" w:fill="FFFFFF"/>
          </w:tcPr>
          <w:p w14:paraId="5D72C54C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9A40EA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1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391A9D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Referencakrajnjebiljeke"/>
                <w:rFonts w:ascii="Verdana" w:hAnsi="Verdana" w:cs="Calibri"/>
                <w:sz w:val="20"/>
                <w:lang w:val="en-GB"/>
              </w:rPr>
              <w:endnoteReference w:id="2"/>
            </w:r>
          </w:p>
        </w:tc>
        <w:tc>
          <w:tcPr>
            <w:tcW w:w="2719" w:type="dxa"/>
            <w:shd w:val="clear" w:color="auto" w:fill="FFFFFF"/>
          </w:tcPr>
          <w:p w14:paraId="5D72C551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9A40EA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391A9D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19" w:type="dxa"/>
            <w:shd w:val="clear" w:color="auto" w:fill="FFFFFF"/>
          </w:tcPr>
          <w:p w14:paraId="5D72C556" w14:textId="45505795" w:rsidR="00377526" w:rsidRPr="00560B82" w:rsidRDefault="00D01974" w:rsidP="00391A9D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20</w:t>
            </w:r>
            <w:r w:rsidR="00391A9D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21</w:t>
            </w:r>
            <w:r w:rsidR="00CE3F53"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/20</w:t>
            </w:r>
            <w:r w:rsidR="00391A9D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22</w:t>
            </w:r>
          </w:p>
        </w:tc>
      </w:tr>
      <w:tr w:rsidR="00CC707F" w:rsidRPr="007673FA" w14:paraId="5D72C55C" w14:textId="77777777" w:rsidTr="009A40EA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7258" w:type="dxa"/>
            <w:gridSpan w:val="3"/>
            <w:shd w:val="clear" w:color="auto" w:fill="FFFFFF"/>
          </w:tcPr>
          <w:p w14:paraId="5D72C55B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9A40EA">
      <w:pPr>
        <w:tabs>
          <w:tab w:val="left" w:pos="9781"/>
        </w:tabs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9A40EA">
      <w:pPr>
        <w:tabs>
          <w:tab w:val="left" w:pos="9781"/>
        </w:tabs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719"/>
      </w:tblGrid>
      <w:tr w:rsidR="00887CE1" w:rsidRPr="007673FA" w14:paraId="5D72C563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3D6497EC" w:rsidR="00887CE1" w:rsidRPr="000C063E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r w:rsidRPr="000C063E"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  <w:t>University of Mostar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719" w:type="dxa"/>
            <w:vMerge w:val="restart"/>
            <w:shd w:val="clear" w:color="auto" w:fill="FFFFFF"/>
          </w:tcPr>
          <w:p w14:paraId="5D72C562" w14:textId="7937947A" w:rsidR="00887CE1" w:rsidRPr="007673FA" w:rsidRDefault="00887CE1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3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6" w14:textId="6B07BB99" w:rsidR="00887CE1" w:rsidRPr="009A40E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71" w:type="dxa"/>
            <w:shd w:val="clear" w:color="auto" w:fill="FFFFFF"/>
          </w:tcPr>
          <w:p w14:paraId="5D72C567" w14:textId="644817FC" w:rsidR="00887CE1" w:rsidRPr="007673FA" w:rsidRDefault="000C063E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Mostar</w:t>
            </w: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719" w:type="dxa"/>
            <w:vMerge/>
            <w:shd w:val="clear" w:color="auto" w:fill="FFFFFF"/>
          </w:tcPr>
          <w:p w14:paraId="5D72C569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9A40EA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137DEAB3" w14:textId="77777777" w:rsidR="000C063E" w:rsidRPr="00560B82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Trg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hrvatskih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</w:p>
          <w:p w14:paraId="5D72C56C" w14:textId="5FB3E113" w:rsidR="00377526" w:rsidRPr="007673FA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velikana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1,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Mostar</w:t>
            </w:r>
            <w:proofErr w:type="spellEnd"/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9A40EA">
            <w:pPr>
              <w:tabs>
                <w:tab w:val="left" w:pos="9781"/>
              </w:tabs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4"/>
            </w:r>
          </w:p>
        </w:tc>
        <w:tc>
          <w:tcPr>
            <w:tcW w:w="2719" w:type="dxa"/>
            <w:shd w:val="clear" w:color="auto" w:fill="FFFFFF"/>
          </w:tcPr>
          <w:p w14:paraId="5D72C56E" w14:textId="21B4995C" w:rsidR="00377526" w:rsidRPr="007673FA" w:rsidRDefault="000C063E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BA</w:t>
            </w:r>
          </w:p>
        </w:tc>
      </w:tr>
      <w:tr w:rsidR="00377526" w:rsidRPr="00560B82" w14:paraId="5D72C574" w14:textId="77777777" w:rsidTr="009A40EA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640BD71C" w:rsidR="00377526" w:rsidRPr="00560B82" w:rsidRDefault="009A40EA" w:rsidP="009A40EA">
            <w:pPr>
              <w:tabs>
                <w:tab w:val="left" w:pos="9781"/>
              </w:tabs>
              <w:spacing w:after="0"/>
              <w:ind w:right="15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Ms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Inja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Stojkić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, IRO Head</w:t>
            </w: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719" w:type="dxa"/>
            <w:shd w:val="clear" w:color="auto" w:fill="FFFFFF"/>
          </w:tcPr>
          <w:p w14:paraId="73A04A5A" w14:textId="55DB4B92" w:rsidR="00437E8C" w:rsidRPr="00D721CF" w:rsidRDefault="002D17C4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hyperlink r:id="rId12" w:history="1"/>
            <w:r w:rsidR="000C063E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 </w:t>
            </w:r>
            <w:hyperlink r:id="rId13" w:history="1">
              <w:r w:rsidR="009A40EA" w:rsidRPr="00D721CF">
                <w:rPr>
                  <w:rStyle w:val="Hiperveza"/>
                  <w:rFonts w:ascii="Verdana" w:hAnsi="Verdana" w:cs="Arial"/>
                  <w:b/>
                  <w:sz w:val="16"/>
                  <w:szCs w:val="16"/>
                </w:rPr>
                <w:t>inja.stojkic@sum.ba</w:t>
              </w:r>
            </w:hyperlink>
          </w:p>
          <w:p w14:paraId="5D72C573" w14:textId="2181D974" w:rsidR="009A40EA" w:rsidRPr="00D721CF" w:rsidRDefault="00560B82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r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T. </w:t>
            </w:r>
            <w:r w:rsidR="009A40EA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>+387 36 446 348</w:t>
            </w:r>
          </w:p>
        </w:tc>
      </w:tr>
    </w:tbl>
    <w:p w14:paraId="5D72C575" w14:textId="77777777" w:rsidR="00377526" w:rsidRPr="00D721CF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Referencakrajnjebiljeke"/>
          <w:rFonts w:ascii="Verdana" w:hAnsi="Verdana" w:cs="Arial"/>
          <w:b/>
          <w:color w:val="002060"/>
          <w:szCs w:val="24"/>
          <w:lang w:val="en-GB"/>
        </w:rPr>
        <w:endnoteReference w:id="5"/>
      </w:r>
    </w:p>
    <w:tbl>
      <w:tblPr>
        <w:tblW w:w="95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242"/>
        <w:gridCol w:w="2503"/>
        <w:gridCol w:w="17"/>
        <w:gridCol w:w="1980"/>
        <w:gridCol w:w="16"/>
        <w:gridCol w:w="2684"/>
        <w:gridCol w:w="84"/>
        <w:gridCol w:w="12"/>
      </w:tblGrid>
      <w:tr w:rsidR="004C7069" w:rsidRPr="00AC56F4" w14:paraId="53309790" w14:textId="77777777" w:rsidTr="004C7069">
        <w:trPr>
          <w:trHeight w:val="355"/>
        </w:trPr>
        <w:tc>
          <w:tcPr>
            <w:tcW w:w="2242" w:type="dxa"/>
            <w:shd w:val="clear" w:color="auto" w:fill="FFFFFF"/>
          </w:tcPr>
          <w:p w14:paraId="4D0F40F4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7296" w:type="dxa"/>
            <w:gridSpan w:val="7"/>
            <w:shd w:val="clear" w:color="auto" w:fill="FFFFFF"/>
          </w:tcPr>
          <w:p w14:paraId="5D3B9E31" w14:textId="4C658C2A" w:rsidR="004C7069" w:rsidRPr="00391A9D" w:rsidRDefault="00DD0262" w:rsidP="00DD0262">
            <w:pPr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UNIVERSITY  OF POITIERS</w:t>
            </w:r>
            <w:r w:rsidR="00391A9D" w:rsidRPr="00391A9D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 </w:t>
            </w:r>
          </w:p>
        </w:tc>
      </w:tr>
      <w:tr w:rsidR="004C7069" w:rsidRPr="00391A9D" w14:paraId="1578019A" w14:textId="77777777" w:rsidTr="004C7069">
        <w:trPr>
          <w:trHeight w:val="355"/>
        </w:trPr>
        <w:tc>
          <w:tcPr>
            <w:tcW w:w="2242" w:type="dxa"/>
            <w:shd w:val="clear" w:color="auto" w:fill="FFFFFF"/>
          </w:tcPr>
          <w:p w14:paraId="0A336062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7296" w:type="dxa"/>
            <w:gridSpan w:val="7"/>
            <w:shd w:val="clear" w:color="auto" w:fill="FFFFFF"/>
          </w:tcPr>
          <w:p w14:paraId="700546BF" w14:textId="2AE7076A" w:rsidR="004C7069" w:rsidRPr="005E466D" w:rsidRDefault="00DD0262" w:rsidP="003A0DDC">
            <w:pPr>
              <w:shd w:val="clear" w:color="auto" w:fill="FFFFFF"/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International Relations Office</w:t>
            </w:r>
          </w:p>
        </w:tc>
      </w:tr>
      <w:tr w:rsidR="004C7069" w:rsidRPr="00AC56F4" w14:paraId="322CC100" w14:textId="77777777" w:rsidTr="004C7069">
        <w:trPr>
          <w:trHeight w:val="355"/>
        </w:trPr>
        <w:tc>
          <w:tcPr>
            <w:tcW w:w="2242" w:type="dxa"/>
            <w:shd w:val="clear" w:color="auto" w:fill="FFFFFF"/>
          </w:tcPr>
          <w:p w14:paraId="37E2404C" w14:textId="77777777" w:rsidR="004C7069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7296" w:type="dxa"/>
            <w:gridSpan w:val="7"/>
            <w:shd w:val="clear" w:color="auto" w:fill="FFFFFF"/>
          </w:tcPr>
          <w:p w14:paraId="7DC964CB" w14:textId="21F3724F" w:rsidR="00DD0262" w:rsidRPr="00AC56F4" w:rsidRDefault="00DD0262" w:rsidP="00DD0262">
            <w:pPr>
              <w:shd w:val="clear" w:color="auto" w:fill="FFFFFF"/>
              <w:ind w:right="224"/>
              <w:rPr>
                <w:rFonts w:ascii="Verdana" w:hAnsi="Verdana"/>
                <w:b/>
                <w:color w:val="002060"/>
                <w:sz w:val="20"/>
                <w:lang w:val="es-ES"/>
              </w:rPr>
            </w:pPr>
            <w:proofErr w:type="spellStart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>Hôtel</w:t>
            </w:r>
            <w:proofErr w:type="spellEnd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>Pinet</w:t>
            </w:r>
            <w:proofErr w:type="spellEnd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 xml:space="preserve"> – 15 </w:t>
            </w:r>
            <w:proofErr w:type="spellStart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>rue</w:t>
            </w:r>
            <w:proofErr w:type="spellEnd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 xml:space="preserve"> de </w:t>
            </w:r>
            <w:proofErr w:type="spellStart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>l’</w:t>
            </w:r>
            <w:r w:rsidRPr="00DD0262">
              <w:rPr>
                <w:rFonts w:ascii="Verdana" w:hAnsi="Verdana"/>
                <w:b/>
                <w:color w:val="002060"/>
                <w:sz w:val="20"/>
                <w:lang w:val="es-ES"/>
              </w:rPr>
              <w:t>Hôtel</w:t>
            </w:r>
            <w:proofErr w:type="spellEnd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>Dieu</w:t>
            </w:r>
            <w:proofErr w:type="spellEnd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 xml:space="preserve">, TSA 71117, 86073 Poitiers </w:t>
            </w:r>
            <w:proofErr w:type="spellStart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>Cedex</w:t>
            </w:r>
            <w:proofErr w:type="spellEnd"/>
            <w:r>
              <w:rPr>
                <w:rFonts w:ascii="Verdana" w:hAnsi="Verdana"/>
                <w:b/>
                <w:color w:val="002060"/>
                <w:sz w:val="20"/>
                <w:lang w:val="es-ES"/>
              </w:rPr>
              <w:t xml:space="preserve"> 9</w:t>
            </w:r>
          </w:p>
        </w:tc>
      </w:tr>
      <w:tr w:rsidR="004C7069" w:rsidRPr="00AC56F4" w14:paraId="1DD4F233" w14:textId="77777777" w:rsidTr="004C7069">
        <w:trPr>
          <w:gridAfter w:val="1"/>
          <w:wAfter w:w="12" w:type="dxa"/>
          <w:trHeight w:val="314"/>
        </w:trPr>
        <w:tc>
          <w:tcPr>
            <w:tcW w:w="2242" w:type="dxa"/>
            <w:shd w:val="clear" w:color="auto" w:fill="FFFFFF"/>
          </w:tcPr>
          <w:p w14:paraId="79F4DD36" w14:textId="3C488AC2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lastRenderedPageBreak/>
              <w:t>Erasmus code</w:t>
            </w:r>
            <w:r>
              <w:rPr>
                <w:rStyle w:val="Referencafusnote"/>
                <w:rFonts w:ascii="Verdana" w:hAnsi="Verdana" w:cs="Arial"/>
                <w:sz w:val="20"/>
                <w:lang w:val="en-GB"/>
              </w:rPr>
              <w:footnoteReference w:id="1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41D75402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7CBEA012" w14:textId="77777777" w:rsidR="004C7069" w:rsidRPr="005E466D" w:rsidRDefault="004C7069" w:rsidP="003A0DD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503" w:type="dxa"/>
            <w:shd w:val="clear" w:color="auto" w:fill="FFFFFF"/>
          </w:tcPr>
          <w:p w14:paraId="380FE074" w14:textId="6DCAC058" w:rsidR="004C7069" w:rsidRPr="007673FA" w:rsidRDefault="00C72455" w:rsidP="003A0DDC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C72455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FPOITIER01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54229D2D" w14:textId="77777777" w:rsidR="004C7069" w:rsidRPr="005E466D" w:rsidRDefault="004C7069" w:rsidP="003A0DD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Referencafusnote"/>
                <w:rFonts w:ascii="Verdana" w:hAnsi="Verdana" w:cs="Arial"/>
                <w:sz w:val="20"/>
                <w:lang w:val="en-GB"/>
              </w:rPr>
              <w:footnoteReference w:id="2"/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4EF4BBC9" w14:textId="4125C4D1" w:rsidR="004C7069" w:rsidRPr="005E466D" w:rsidRDefault="00DD0262" w:rsidP="00DD0262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DD026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FRANCE </w:t>
            </w:r>
            <w:r w:rsidR="00391A9D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/ </w:t>
            </w: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FR</w:t>
            </w:r>
          </w:p>
        </w:tc>
      </w:tr>
      <w:tr w:rsidR="004C7069" w:rsidRPr="00391A9D" w14:paraId="396E6616" w14:textId="77777777" w:rsidTr="004C7069">
        <w:trPr>
          <w:gridAfter w:val="2"/>
          <w:wAfter w:w="96" w:type="dxa"/>
          <w:trHeight w:val="811"/>
        </w:trPr>
        <w:tc>
          <w:tcPr>
            <w:tcW w:w="2242" w:type="dxa"/>
            <w:shd w:val="clear" w:color="auto" w:fill="FFFFFF"/>
          </w:tcPr>
          <w:p w14:paraId="0D5C62C0" w14:textId="77777777" w:rsidR="004C7069" w:rsidRPr="00391A9D" w:rsidRDefault="004C7069" w:rsidP="003A0DD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391A9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503" w:type="dxa"/>
            <w:shd w:val="clear" w:color="auto" w:fill="FFFFFF"/>
          </w:tcPr>
          <w:p w14:paraId="71F0DEE0" w14:textId="0FFCDE50" w:rsidR="004C7069" w:rsidRPr="00391A9D" w:rsidRDefault="00C72455" w:rsidP="00391A9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Verdana" w:hAnsi="Verdana" w:cstheme="minorHAnsi"/>
                <w:bCs/>
                <w:noProof/>
                <w:color w:val="000000"/>
                <w:sz w:val="20"/>
                <w:u w:color="000000"/>
                <w:bdr w:val="nil"/>
                <w:lang w:val="pt-PT"/>
              </w:rPr>
            </w:pPr>
            <w:r w:rsidRPr="00C72455">
              <w:rPr>
                <w:rFonts w:ascii="Verdana" w:hAnsi="Verdana" w:cstheme="minorHAnsi"/>
                <w:bCs/>
                <w:noProof/>
                <w:color w:val="000000"/>
                <w:sz w:val="20"/>
                <w:u w:color="000000"/>
                <w:bdr w:val="nil"/>
                <w:lang w:val="pt-PT"/>
              </w:rPr>
              <w:t>Otis Pioche-Dutheil</w:t>
            </w:r>
          </w:p>
        </w:tc>
        <w:tc>
          <w:tcPr>
            <w:tcW w:w="2013" w:type="dxa"/>
            <w:gridSpan w:val="3"/>
            <w:shd w:val="clear" w:color="auto" w:fill="FFFFFF"/>
          </w:tcPr>
          <w:p w14:paraId="40A3363B" w14:textId="77777777" w:rsidR="004C7069" w:rsidRPr="00391A9D" w:rsidRDefault="004C7069" w:rsidP="003A0DDC">
            <w:pPr>
              <w:shd w:val="clear" w:color="auto" w:fill="FFFFFF"/>
              <w:spacing w:after="0"/>
              <w:ind w:left="-25" w:right="-108"/>
              <w:jc w:val="left"/>
              <w:rPr>
                <w:rFonts w:ascii="Verdana" w:hAnsi="Verdana" w:cstheme="minorHAnsi"/>
                <w:sz w:val="20"/>
                <w:lang w:val="fr-BE"/>
              </w:rPr>
            </w:pPr>
            <w:r w:rsidRPr="00391A9D">
              <w:rPr>
                <w:rFonts w:ascii="Verdana" w:hAnsi="Verdana" w:cstheme="minorHAnsi"/>
                <w:sz w:val="20"/>
                <w:lang w:val="fr-BE"/>
              </w:rPr>
              <w:t>Contact person</w:t>
            </w:r>
          </w:p>
          <w:p w14:paraId="50643CD7" w14:textId="77777777" w:rsidR="004C7069" w:rsidRPr="00391A9D" w:rsidRDefault="004C7069" w:rsidP="003A0DDC">
            <w:pPr>
              <w:shd w:val="clear" w:color="auto" w:fill="FFFFFF"/>
              <w:spacing w:after="0"/>
              <w:ind w:left="-25" w:right="33"/>
              <w:jc w:val="left"/>
              <w:rPr>
                <w:rFonts w:ascii="Verdana" w:hAnsi="Verdana" w:cstheme="minorHAnsi"/>
                <w:sz w:val="20"/>
                <w:lang w:val="fr-BE"/>
              </w:rPr>
            </w:pPr>
            <w:r w:rsidRPr="00391A9D">
              <w:rPr>
                <w:rFonts w:ascii="Verdana" w:hAnsi="Verdana" w:cstheme="minorHAnsi"/>
                <w:sz w:val="20"/>
                <w:lang w:val="fr-BE"/>
              </w:rPr>
              <w:t>e-mail / phone</w:t>
            </w:r>
          </w:p>
        </w:tc>
        <w:tc>
          <w:tcPr>
            <w:tcW w:w="2684" w:type="dxa"/>
            <w:shd w:val="clear" w:color="auto" w:fill="FFFFFF"/>
          </w:tcPr>
          <w:p w14:paraId="0EADB7BC" w14:textId="19172B22" w:rsidR="004C7069" w:rsidRPr="00C72455" w:rsidRDefault="00C72455" w:rsidP="00C72455">
            <w:pPr>
              <w:tabs>
                <w:tab w:val="left" w:pos="2296"/>
              </w:tabs>
              <w:ind w:left="-29"/>
              <w:jc w:val="left"/>
              <w:rPr>
                <w:rFonts w:ascii="Verdana" w:hAnsi="Verdana" w:cstheme="minorHAnsi"/>
                <w:bCs/>
                <w:noProof/>
                <w:color w:val="1F497D" w:themeColor="text2"/>
                <w:sz w:val="20"/>
                <w:u w:color="000000"/>
                <w:bdr w:val="nil"/>
                <w:lang w:val="en-US"/>
              </w:rPr>
            </w:pPr>
            <w:hyperlink r:id="rId14" w:history="1">
              <w:r w:rsidRPr="00810CE3">
                <w:rPr>
                  <w:rStyle w:val="Hiperveza"/>
                  <w:rFonts w:ascii="Verdana" w:hAnsi="Verdana" w:cstheme="minorHAnsi"/>
                  <w:bCs/>
                  <w:noProof/>
                  <w:sz w:val="20"/>
                  <w:u w:color="000000"/>
                  <w:bdr w:val="nil"/>
                  <w:lang w:val="en-US"/>
                </w:rPr>
                <w:t>otis.pioche.dutheil@univ-poitiers.fr</w:t>
              </w:r>
            </w:hyperlink>
            <w:r>
              <w:rPr>
                <w:rFonts w:ascii="Verdana" w:hAnsi="Verdana" w:cstheme="minorHAnsi"/>
                <w:bCs/>
                <w:noProof/>
                <w:color w:val="1F497D" w:themeColor="text2"/>
                <w:sz w:val="20"/>
                <w:u w:color="000000"/>
                <w:bdr w:val="nil"/>
                <w:lang w:val="en-US"/>
              </w:rPr>
              <w:t xml:space="preserve"> </w:t>
            </w:r>
          </w:p>
        </w:tc>
      </w:tr>
      <w:tr w:rsidR="00377526" w:rsidRPr="00391A9D" w14:paraId="5D72C594" w14:textId="77777777" w:rsidTr="004C7069">
        <w:trPr>
          <w:gridAfter w:val="2"/>
          <w:wAfter w:w="96" w:type="dxa"/>
        </w:trPr>
        <w:tc>
          <w:tcPr>
            <w:tcW w:w="2242" w:type="dxa"/>
            <w:shd w:val="clear" w:color="auto" w:fill="FFFFFF"/>
          </w:tcPr>
          <w:p w14:paraId="5D72C58E" w14:textId="77777777" w:rsidR="00377526" w:rsidRPr="00391A9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391A9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>NACE code</w:t>
            </w:r>
            <w:r w:rsidRPr="00391A9D">
              <w:rPr>
                <w:rStyle w:val="Referencakrajnjebiljeke"/>
                <w:rFonts w:ascii="Verdana" w:hAnsi="Verdana" w:cs="Arial"/>
                <w:sz w:val="20"/>
                <w:lang w:val="en-GB"/>
              </w:rPr>
              <w:t xml:space="preserve"> </w:t>
            </w:r>
            <w:r w:rsidRPr="00391A9D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6"/>
            </w:r>
          </w:p>
          <w:p w14:paraId="5D72C590" w14:textId="77777777" w:rsidR="00377526" w:rsidRPr="00391A9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>(if applicable)</w:t>
            </w:r>
          </w:p>
        </w:tc>
        <w:tc>
          <w:tcPr>
            <w:tcW w:w="2520" w:type="dxa"/>
            <w:gridSpan w:val="2"/>
            <w:shd w:val="clear" w:color="auto" w:fill="FFFFFF"/>
          </w:tcPr>
          <w:p w14:paraId="5D72C591" w14:textId="77777777" w:rsidR="00377526" w:rsidRPr="00391A9D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1980" w:type="dxa"/>
            <w:shd w:val="clear" w:color="auto" w:fill="FFFFFF"/>
          </w:tcPr>
          <w:p w14:paraId="192BF082" w14:textId="20B725B8" w:rsidR="00D97FE7" w:rsidRPr="00391A9D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 xml:space="preserve">Size of enterprise </w:t>
            </w:r>
          </w:p>
          <w:p w14:paraId="5D72C592" w14:textId="7E44EFF9" w:rsidR="004C7388" w:rsidRPr="00391A9D" w:rsidRDefault="00D97FE7" w:rsidP="004C7388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1A9D">
              <w:rPr>
                <w:rFonts w:ascii="Verdana" w:hAnsi="Verdana" w:cs="Arial"/>
                <w:sz w:val="20"/>
                <w:lang w:val="en-GB"/>
              </w:rPr>
              <w:t>(if applicable)</w:t>
            </w:r>
          </w:p>
        </w:tc>
        <w:tc>
          <w:tcPr>
            <w:tcW w:w="2700" w:type="dxa"/>
            <w:gridSpan w:val="2"/>
            <w:shd w:val="clear" w:color="auto" w:fill="FFFFFF"/>
          </w:tcPr>
          <w:p w14:paraId="0A24C3A1" w14:textId="5E0B1135" w:rsidR="00E915B6" w:rsidRPr="00391A9D" w:rsidRDefault="002D17C4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20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391A9D">
                  <w:rPr>
                    <w:rFonts w:ascii="Segoe UI Symbol" w:eastAsia="MS Gothic" w:hAnsi="Segoe UI Symbol" w:cs="Segoe UI Symbol"/>
                    <w:sz w:val="20"/>
                    <w:lang w:val="en-GB"/>
                  </w:rPr>
                  <w:t>☐</w:t>
                </w:r>
              </w:sdtContent>
            </w:sdt>
            <w:r w:rsidR="00E915B6" w:rsidRPr="00391A9D">
              <w:rPr>
                <w:rFonts w:ascii="Verdana" w:hAnsi="Verdana" w:cs="Arial"/>
                <w:sz w:val="20"/>
                <w:lang w:val="en-GB"/>
              </w:rPr>
              <w:t>&lt;250 employees</w:t>
            </w:r>
          </w:p>
          <w:p w14:paraId="5D72C593" w14:textId="5B1CCC50" w:rsidR="00377526" w:rsidRPr="00391A9D" w:rsidRDefault="002D17C4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20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391A9D">
                  <w:rPr>
                    <w:rFonts w:ascii="Segoe UI Symbol" w:eastAsia="MS Gothic" w:hAnsi="Segoe UI Symbol" w:cs="Segoe UI Symbol"/>
                    <w:sz w:val="20"/>
                    <w:lang w:val="en-GB"/>
                  </w:rPr>
                  <w:t>☐</w:t>
                </w:r>
              </w:sdtContent>
            </w:sdt>
            <w:r w:rsidR="00E915B6" w:rsidRPr="00391A9D">
              <w:rPr>
                <w:rFonts w:ascii="Verdana" w:hAnsi="Verdana" w:cs="Arial"/>
                <w:sz w:val="20"/>
                <w:lang w:val="en-GB"/>
              </w:rPr>
              <w:t>&gt;250 employees</w:t>
            </w:r>
          </w:p>
        </w:tc>
      </w:tr>
    </w:tbl>
    <w:p w14:paraId="61336AA3" w14:textId="77777777" w:rsidR="004C7069" w:rsidRDefault="004C7069" w:rsidP="00967A21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</w:p>
    <w:p w14:paraId="5D72C597" w14:textId="7EF6E81C" w:rsidR="00967A21" w:rsidRDefault="00967A21" w:rsidP="00967A21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22B4CB07" w:rsidR="00F550D9" w:rsidRPr="00F550D9" w:rsidRDefault="00377526" w:rsidP="00F550D9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Naslov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383C6E8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Planned period of the training activity: </w:t>
      </w:r>
    </w:p>
    <w:p w14:paraId="016A4549" w14:textId="16E8ABA5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From</w:t>
      </w:r>
      <w:proofErr w:type="gramStart"/>
      <w:r w:rsidRPr="00D01974">
        <w:rPr>
          <w:rFonts w:ascii="Verdana" w:hAnsi="Verdana"/>
          <w:sz w:val="20"/>
          <w:lang w:val="en-GB"/>
        </w:rPr>
        <w:t>:……</w:t>
      </w:r>
      <w:proofErr w:type="gramEnd"/>
      <w:r w:rsidR="00C72455" w:rsidRPr="00C72455">
        <w:t xml:space="preserve"> </w:t>
      </w:r>
      <w:r w:rsidR="00C72455" w:rsidRPr="00C72455">
        <w:rPr>
          <w:rFonts w:ascii="Verdana" w:hAnsi="Verdana"/>
          <w:sz w:val="20"/>
          <w:lang w:val="en-GB"/>
        </w:rPr>
        <w:t>21/03/2022</w:t>
      </w:r>
      <w:r w:rsidRPr="00D01974">
        <w:rPr>
          <w:rFonts w:ascii="Verdana" w:hAnsi="Verdana"/>
          <w:sz w:val="20"/>
          <w:lang w:val="en-GB"/>
        </w:rPr>
        <w:t>… [</w:t>
      </w:r>
      <w:proofErr w:type="gramStart"/>
      <w:r w:rsidRPr="00D01974">
        <w:rPr>
          <w:rFonts w:ascii="Verdana" w:hAnsi="Verdana"/>
          <w:sz w:val="20"/>
          <w:lang w:val="en-GB"/>
        </w:rPr>
        <w:t>day/month/year</w:t>
      </w:r>
      <w:proofErr w:type="gramEnd"/>
      <w:r w:rsidRPr="00D01974">
        <w:rPr>
          <w:rFonts w:ascii="Verdana" w:hAnsi="Verdana"/>
          <w:sz w:val="20"/>
          <w:lang w:val="en-GB"/>
        </w:rPr>
        <w:t>]</w:t>
      </w:r>
      <w:r w:rsidRPr="00D01974">
        <w:rPr>
          <w:rFonts w:ascii="Verdana" w:hAnsi="Verdana"/>
          <w:sz w:val="20"/>
          <w:lang w:val="en-GB"/>
        </w:rPr>
        <w:tab/>
      </w:r>
    </w:p>
    <w:p w14:paraId="64F0B31F" w14:textId="63A1415D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Till: </w:t>
      </w:r>
      <w:proofErr w:type="gramStart"/>
      <w:r w:rsidRPr="00D01974">
        <w:rPr>
          <w:rFonts w:ascii="Verdana" w:hAnsi="Verdana"/>
          <w:sz w:val="20"/>
          <w:lang w:val="en-GB"/>
        </w:rPr>
        <w:t>……</w:t>
      </w:r>
      <w:r w:rsidR="00C72455" w:rsidRPr="00C72455">
        <w:rPr>
          <w:rFonts w:ascii="Verdana" w:hAnsi="Verdana"/>
          <w:sz w:val="20"/>
          <w:lang w:val="en-GB"/>
        </w:rPr>
        <w:t>25</w:t>
      </w:r>
      <w:proofErr w:type="gramEnd"/>
      <w:r w:rsidR="00C72455" w:rsidRPr="00C72455">
        <w:rPr>
          <w:rFonts w:ascii="Verdana" w:hAnsi="Verdana"/>
          <w:sz w:val="20"/>
          <w:lang w:val="en-GB"/>
        </w:rPr>
        <w:t>/03/2022</w:t>
      </w:r>
      <w:r w:rsidRPr="00D01974">
        <w:rPr>
          <w:rFonts w:ascii="Verdana" w:hAnsi="Verdana"/>
          <w:sz w:val="20"/>
          <w:lang w:val="en-GB"/>
        </w:rPr>
        <w:t>…… [</w:t>
      </w:r>
      <w:proofErr w:type="gramStart"/>
      <w:r w:rsidRPr="00D01974">
        <w:rPr>
          <w:rFonts w:ascii="Verdana" w:hAnsi="Verdana"/>
          <w:sz w:val="20"/>
          <w:lang w:val="en-GB"/>
        </w:rPr>
        <w:t>day/month/year</w:t>
      </w:r>
      <w:proofErr w:type="gramEnd"/>
      <w:r w:rsidRPr="00D01974">
        <w:rPr>
          <w:rFonts w:ascii="Verdana" w:hAnsi="Verdana"/>
          <w:sz w:val="20"/>
          <w:lang w:val="en-GB"/>
        </w:rPr>
        <w:t>]</w:t>
      </w:r>
    </w:p>
    <w:p w14:paraId="01148F8C" w14:textId="40F8FDD9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Duration (days): ……………</w:t>
      </w:r>
      <w:r w:rsidR="00391A9D">
        <w:rPr>
          <w:rFonts w:ascii="Verdana" w:hAnsi="Verdana"/>
          <w:sz w:val="20"/>
          <w:lang w:val="en-GB"/>
        </w:rPr>
        <w:t>5</w:t>
      </w:r>
      <w:r w:rsidRPr="00D01974">
        <w:rPr>
          <w:rFonts w:ascii="Verdana" w:hAnsi="Verdana"/>
          <w:sz w:val="20"/>
          <w:lang w:val="en-GB"/>
        </w:rPr>
        <w:t xml:space="preserve">……. </w:t>
      </w:r>
    </w:p>
    <w:p w14:paraId="0CD3A04A" w14:textId="606383AF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Language of training: ………</w:t>
      </w:r>
      <w:r w:rsidR="00391A9D">
        <w:rPr>
          <w:rFonts w:ascii="Verdana" w:hAnsi="Verdana"/>
          <w:sz w:val="20"/>
          <w:lang w:val="en-GB"/>
        </w:rPr>
        <w:t>English</w:t>
      </w:r>
      <w:r w:rsidRPr="00D01974">
        <w:rPr>
          <w:rFonts w:ascii="Verdana" w:hAnsi="Verdana"/>
          <w:sz w:val="20"/>
          <w:lang w:val="en-GB"/>
        </w:rPr>
        <w:t>……………………</w:t>
      </w:r>
    </w:p>
    <w:p w14:paraId="2DB8F3B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proofErr w:type="spellStart"/>
      <w:r w:rsidRPr="00D01974">
        <w:rPr>
          <w:rFonts w:ascii="Verdana" w:hAnsi="Verdana"/>
          <w:sz w:val="20"/>
          <w:lang w:val="en-GB"/>
        </w:rPr>
        <w:t>Tipe</w:t>
      </w:r>
      <w:proofErr w:type="spellEnd"/>
      <w:r w:rsidRPr="00D01974">
        <w:rPr>
          <w:rFonts w:ascii="Verdana" w:hAnsi="Verdana"/>
          <w:sz w:val="20"/>
          <w:lang w:val="en-GB"/>
        </w:rPr>
        <w:t xml:space="preserve"> of Training:</w:t>
      </w:r>
    </w:p>
    <w:p w14:paraId="2B6AF86E" w14:textId="0D5A3641" w:rsidR="00D01974" w:rsidRPr="00C72455" w:rsidRDefault="00C72455" w:rsidP="00D01974">
      <w:pPr>
        <w:pStyle w:val="Text4"/>
        <w:ind w:left="0"/>
        <w:rPr>
          <w:rFonts w:ascii="Verdana" w:hAnsi="Verdana"/>
          <w:b/>
          <w:sz w:val="20"/>
          <w:lang w:val="en-GB"/>
        </w:rPr>
      </w:pPr>
      <w:proofErr w:type="gramStart"/>
      <w:r w:rsidRPr="00C72455">
        <w:rPr>
          <w:rFonts w:ascii="Verdana" w:hAnsi="Verdana"/>
          <w:b/>
          <w:sz w:val="20"/>
          <w:lang w:val="en-GB"/>
        </w:rPr>
        <w:t>x</w:t>
      </w:r>
      <w:proofErr w:type="gramEnd"/>
      <w:r w:rsidR="00D01974" w:rsidRPr="00C72455">
        <w:rPr>
          <w:rFonts w:ascii="Verdana" w:hAnsi="Verdana"/>
          <w:b/>
          <w:sz w:val="20"/>
          <w:lang w:val="en-GB"/>
        </w:rPr>
        <w:t xml:space="preserve"> Training</w:t>
      </w:r>
    </w:p>
    <w:p w14:paraId="41C96B97" w14:textId="3E74E517" w:rsidR="00D01974" w:rsidRPr="00C72455" w:rsidRDefault="00C72455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C72455">
        <w:rPr>
          <w:rFonts w:ascii="Verdana" w:hAnsi="Verdana"/>
          <w:sz w:val="20"/>
          <w:lang w:val="en-GB"/>
        </w:rPr>
        <w:t>□</w:t>
      </w:r>
      <w:r>
        <w:rPr>
          <w:rFonts w:ascii="Verdana" w:hAnsi="Verdana"/>
          <w:sz w:val="20"/>
          <w:lang w:val="en-GB"/>
        </w:rPr>
        <w:t xml:space="preserve"> </w:t>
      </w:r>
      <w:r w:rsidR="00D01974" w:rsidRPr="00C72455">
        <w:rPr>
          <w:rFonts w:ascii="Verdana" w:hAnsi="Verdana"/>
          <w:sz w:val="20"/>
          <w:lang w:val="en-GB"/>
        </w:rPr>
        <w:t>Job Shadowing</w:t>
      </w:r>
      <w:bookmarkStart w:id="0" w:name="_GoBack"/>
      <w:bookmarkEnd w:id="0"/>
    </w:p>
    <w:p w14:paraId="673156F5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Workshop</w:t>
      </w:r>
    </w:p>
    <w:p w14:paraId="1C887271" w14:textId="6AE1E817" w:rsidR="003C59B7" w:rsidRPr="003C59B7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Other</w:t>
      </w:r>
      <w:proofErr w:type="gramStart"/>
      <w:r w:rsidRPr="00D01974">
        <w:rPr>
          <w:rFonts w:ascii="Verdana" w:hAnsi="Verdana"/>
          <w:sz w:val="20"/>
          <w:lang w:val="en-GB"/>
        </w:rPr>
        <w:t>:…………………………………………</w:t>
      </w:r>
      <w:proofErr w:type="gramEnd"/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91A9D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391A9D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lastRenderedPageBreak/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391A9D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391A9D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Referencakrajnjebiljek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7E8706F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>and the sending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391A9D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Referencafusnot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9A40EA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lastRenderedPageBreak/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545823F2" w14:textId="0CFD54C4" w:rsidR="009A40EA" w:rsidRDefault="009A40EA" w:rsidP="009A40EA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 xml:space="preserve"> at the Faculty:</w:t>
            </w:r>
          </w:p>
          <w:p w14:paraId="41E0E00F" w14:textId="5113EAA9" w:rsid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041E37EE" w14:textId="77777777" w:rsidR="00391A9D" w:rsidRDefault="00391A9D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28EB389" w14:textId="77777777" w:rsidR="00A446CD" w:rsidRP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  <w:p w14:paraId="1003C138" w14:textId="41F2BC4C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esponsible </w:t>
            </w:r>
            <w:proofErr w:type="spellStart"/>
            <w:r w:rsidRPr="006B63AE">
              <w:rPr>
                <w:rFonts w:ascii="Verdana" w:hAnsi="Verdana" w:cs="Calibri"/>
                <w:sz w:val="20"/>
                <w:lang w:val="en-GB"/>
              </w:rPr>
              <w:t>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>at</w:t>
            </w:r>
            <w:proofErr w:type="spellEnd"/>
            <w:r w:rsidR="00F95FBC">
              <w:rPr>
                <w:rFonts w:ascii="Verdana" w:hAnsi="Verdana" w:cs="Calibri"/>
                <w:sz w:val="20"/>
                <w:lang w:val="en-GB"/>
              </w:rPr>
              <w:t xml:space="preserve"> the University:</w:t>
            </w:r>
          </w:p>
          <w:p w14:paraId="0989371D" w14:textId="182E8D7F" w:rsidR="00F95FBC" w:rsidRP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 xml:space="preserve">Prof </w:t>
            </w:r>
            <w:proofErr w:type="spellStart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Sanja</w:t>
            </w:r>
            <w:proofErr w:type="spellEnd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proofErr w:type="spellStart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Bijakšić</w:t>
            </w:r>
            <w:proofErr w:type="spellEnd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, Vice-Rector for International Relations</w:t>
            </w:r>
          </w:p>
          <w:p w14:paraId="09EAF0FD" w14:textId="77777777" w:rsid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7B184A19" w14:textId="152BE165" w:rsidR="00F550D9" w:rsidRPr="00A446CD" w:rsidRDefault="00A446CD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4F729E1B" w14:textId="77777777" w:rsidR="00A446CD" w:rsidRDefault="00A446CD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9A40EA">
      <w:headerReference w:type="default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39" w:code="9"/>
      <w:pgMar w:top="1134" w:right="708" w:bottom="851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8DA08" w14:textId="77777777" w:rsidR="002D17C4" w:rsidRDefault="002D17C4">
      <w:r>
        <w:separator/>
      </w:r>
    </w:p>
  </w:endnote>
  <w:endnote w:type="continuationSeparator" w:id="0">
    <w:p w14:paraId="63670DD1" w14:textId="77777777" w:rsidR="002D17C4" w:rsidRDefault="002D17C4">
      <w:r>
        <w:continuationSeparator/>
      </w:r>
    </w:p>
  </w:endnote>
  <w:endnote w:id="1">
    <w:p w14:paraId="5D72C5CB" w14:textId="26FD3498" w:rsidR="00377526" w:rsidRPr="004A4118" w:rsidRDefault="00377526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2">
    <w:p w14:paraId="5D72C5CC" w14:textId="05A5DC43" w:rsidR="00377526" w:rsidRPr="008F1CA2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Style w:val="Referencakrajnjebiljeke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3">
    <w:p w14:paraId="0D935992" w14:textId="2641EB64" w:rsidR="00D302B8" w:rsidRPr="004A4118" w:rsidRDefault="00D302B8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</w:t>
      </w:r>
      <w:proofErr w:type="gramStart"/>
      <w:r w:rsidR="00F550D9" w:rsidRPr="004A4118">
        <w:rPr>
          <w:rFonts w:ascii="Verdana" w:hAnsi="Verdana"/>
          <w:sz w:val="16"/>
          <w:szCs w:val="16"/>
          <w:lang w:val="en-GB"/>
        </w:rPr>
        <w:t>.</w:t>
      </w:r>
      <w:r w:rsidRPr="004A4118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4A4118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4">
    <w:p w14:paraId="5D72C5CD" w14:textId="5FBCF533" w:rsidR="00377526" w:rsidRPr="004A4118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 xml:space="preserve">: ISO 3166-2 country codes available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at:</w:t>
      </w:r>
      <w:hyperlink r:id="rId1" w:anchor="search/code/" w:history="1"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https</w:t>
        </w:r>
        <w:proofErr w:type="spellEnd"/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://www.iso.org/obp/ui/#search/code/</w:t>
        </w:r>
      </w:hyperlink>
      <w:r w:rsidR="00437E8C">
        <w:rPr>
          <w:rFonts w:ascii="Verdana" w:hAnsi="Verdana"/>
          <w:sz w:val="16"/>
          <w:szCs w:val="16"/>
          <w:lang w:val="en-GB"/>
        </w:rPr>
        <w:t xml:space="preserve"> </w:t>
      </w:r>
    </w:p>
  </w:endnote>
  <w:endnote w:id="5">
    <w:p w14:paraId="6EB5BAE8" w14:textId="483C4676" w:rsidR="009F2721" w:rsidRPr="004A4118" w:rsidRDefault="009F2721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All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4A4118">
        <w:rPr>
          <w:rFonts w:ascii="Verdana" w:hAnsi="Verdana"/>
          <w:sz w:val="16"/>
          <w:szCs w:val="16"/>
          <w:lang w:val="en-GB"/>
        </w:rPr>
        <w:t xml:space="preserve">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D72C5CF" w14:textId="4F22178D" w:rsidR="00377526" w:rsidRPr="008F1CA2" w:rsidRDefault="00377526" w:rsidP="004A4118">
      <w:pPr>
        <w:pStyle w:val="Tekstkrajnjebiljeke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A61D65" w:rsidRPr="004A4118">
        <w:rPr>
          <w:rFonts w:ascii="Verdana" w:hAnsi="Verdana"/>
          <w:sz w:val="16"/>
          <w:szCs w:val="16"/>
          <w:lang w:val="en-GB"/>
        </w:rPr>
        <w:t xml:space="preserve">are </w:t>
      </w:r>
      <w:r w:rsidRPr="004A4118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4A4118">
          <w:rPr>
            <w:rStyle w:val="Hiperveza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7">
    <w:p w14:paraId="2A32932D" w14:textId="4BE6D76C" w:rsidR="008F1CA2" w:rsidRPr="008F1CA2" w:rsidRDefault="008F1CA2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3917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7A7B7277" w:rsidR="009F32D0" w:rsidRDefault="009F32D0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4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2C5C5" w14:textId="77777777" w:rsidR="005655B4" w:rsidRDefault="005655B4">
    <w:pPr>
      <w:pStyle w:val="Podnoje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1789D" w14:textId="77777777" w:rsidR="002D17C4" w:rsidRDefault="002D17C4">
      <w:r>
        <w:separator/>
      </w:r>
    </w:p>
  </w:footnote>
  <w:footnote w:type="continuationSeparator" w:id="0">
    <w:p w14:paraId="272EBD35" w14:textId="77777777" w:rsidR="002D17C4" w:rsidRDefault="002D17C4">
      <w:r>
        <w:continuationSeparator/>
      </w:r>
    </w:p>
  </w:footnote>
  <w:footnote w:id="1">
    <w:p w14:paraId="5B4F3C12" w14:textId="77777777" w:rsidR="004C7069" w:rsidRPr="00726E43" w:rsidRDefault="004C7069" w:rsidP="004C7069">
      <w:pPr>
        <w:pStyle w:val="Tekstfusnote"/>
        <w:ind w:left="0" w:hanging="73"/>
        <w:rPr>
          <w:rFonts w:ascii="Verdana" w:hAnsi="Verdana"/>
          <w:sz w:val="18"/>
          <w:szCs w:val="18"/>
          <w:lang w:val="en-US"/>
        </w:rPr>
      </w:pPr>
      <w:r w:rsidRPr="009000F0">
        <w:rPr>
          <w:rStyle w:val="Referencafusnote"/>
          <w:rFonts w:ascii="Verdana" w:hAnsi="Verdana"/>
          <w:sz w:val="18"/>
          <w:szCs w:val="18"/>
        </w:rPr>
        <w:footnoteRef/>
      </w:r>
      <w:r w:rsidRPr="00726E43">
        <w:rPr>
          <w:rFonts w:ascii="Verdana" w:hAnsi="Verdana"/>
          <w:sz w:val="18"/>
          <w:szCs w:val="18"/>
          <w:lang w:val="en-US"/>
        </w:rPr>
        <w:t xml:space="preserve"> </w:t>
      </w:r>
      <w:r w:rsidRPr="00726E43">
        <w:rPr>
          <w:rFonts w:ascii="Verdana" w:hAnsi="Verdana"/>
          <w:b/>
          <w:sz w:val="18"/>
          <w:szCs w:val="18"/>
          <w:lang w:val="en-US"/>
        </w:rPr>
        <w:t>Erasmus Code:</w:t>
      </w:r>
      <w:r w:rsidRPr="00726E43">
        <w:rPr>
          <w:rFonts w:ascii="Verdana" w:hAnsi="Verdana"/>
          <w:sz w:val="18"/>
          <w:szCs w:val="18"/>
          <w:lang w:val="en-US"/>
        </w:rPr>
        <w:t xml:space="preserve"> A unique identifier that every higher education institution that has been awarded with the Erasmus Charter for Higher Education receives</w:t>
      </w:r>
      <w:proofErr w:type="gramStart"/>
      <w:r w:rsidRPr="00726E43">
        <w:rPr>
          <w:rFonts w:ascii="Verdana" w:hAnsi="Verdana"/>
          <w:sz w:val="18"/>
          <w:szCs w:val="18"/>
          <w:lang w:val="en-US"/>
        </w:rPr>
        <w:t>..</w:t>
      </w:r>
      <w:proofErr w:type="gramEnd"/>
      <w:r w:rsidRPr="00726E43">
        <w:rPr>
          <w:rFonts w:ascii="Verdana" w:hAnsi="Verdana"/>
          <w:sz w:val="18"/>
          <w:szCs w:val="18"/>
          <w:lang w:val="en-US"/>
        </w:rPr>
        <w:t xml:space="preserve"> It is only applicable to higher education institutions located in </w:t>
      </w:r>
      <w:proofErr w:type="spellStart"/>
      <w:r w:rsidRPr="00726E43">
        <w:rPr>
          <w:rFonts w:ascii="Verdana" w:hAnsi="Verdana"/>
          <w:sz w:val="18"/>
          <w:szCs w:val="18"/>
          <w:lang w:val="en-US"/>
        </w:rPr>
        <w:t>Programme</w:t>
      </w:r>
      <w:proofErr w:type="spellEnd"/>
      <w:r w:rsidRPr="00726E43">
        <w:rPr>
          <w:rFonts w:ascii="Verdana" w:hAnsi="Verdana"/>
          <w:sz w:val="18"/>
          <w:szCs w:val="18"/>
          <w:lang w:val="en-US"/>
        </w:rPr>
        <w:t xml:space="preserve"> Countries.</w:t>
      </w:r>
    </w:p>
  </w:footnote>
  <w:footnote w:id="2">
    <w:p w14:paraId="09C075D4" w14:textId="77777777" w:rsidR="004C7069" w:rsidRPr="009000F0" w:rsidRDefault="004C7069" w:rsidP="004C7069">
      <w:pPr>
        <w:pStyle w:val="Tekstfusnote"/>
        <w:ind w:left="0" w:hanging="73"/>
        <w:rPr>
          <w:rFonts w:ascii="Verdana" w:hAnsi="Verdana"/>
          <w:sz w:val="18"/>
          <w:szCs w:val="18"/>
          <w:lang w:val="en-GB"/>
        </w:rPr>
      </w:pPr>
      <w:r w:rsidRPr="009000F0">
        <w:rPr>
          <w:rStyle w:val="Referencafusnote"/>
          <w:rFonts w:ascii="Verdana" w:hAnsi="Verdana"/>
          <w:sz w:val="18"/>
          <w:szCs w:val="18"/>
        </w:rPr>
        <w:footnoteRef/>
      </w:r>
      <w:r w:rsidRPr="009000F0">
        <w:rPr>
          <w:rFonts w:ascii="Verdana" w:hAnsi="Verdana"/>
          <w:sz w:val="18"/>
          <w:szCs w:val="18"/>
          <w:lang w:val="en-GB"/>
        </w:rPr>
        <w:t xml:space="preserve"> </w:t>
      </w:r>
      <w:r w:rsidRPr="009000F0">
        <w:rPr>
          <w:rFonts w:ascii="Verdana" w:hAnsi="Verdana"/>
          <w:b/>
          <w:sz w:val="18"/>
          <w:szCs w:val="18"/>
          <w:lang w:val="en-GB"/>
        </w:rPr>
        <w:t>Country code</w:t>
      </w:r>
      <w:r w:rsidRPr="009000F0">
        <w:rPr>
          <w:rFonts w:ascii="Verdana" w:hAnsi="Verdana"/>
          <w:sz w:val="18"/>
          <w:szCs w:val="18"/>
          <w:lang w:val="en-GB"/>
        </w:rPr>
        <w:t xml:space="preserve">: ISO 3166-2 country codes available at: </w:t>
      </w:r>
      <w:hyperlink r:id="rId1" w:anchor="search" w:history="1">
        <w:r w:rsidRPr="009000F0">
          <w:rPr>
            <w:rStyle w:val="Hiperveza"/>
            <w:rFonts w:ascii="Verdana" w:hAnsi="Verdana"/>
            <w:sz w:val="18"/>
            <w:szCs w:val="18"/>
            <w:lang w:val="en-GB"/>
          </w:rPr>
          <w:t>https://www.iso.org/obp/ui/#search</w:t>
        </w:r>
      </w:hyperlink>
      <w:r w:rsidRPr="009000F0">
        <w:rPr>
          <w:rFonts w:ascii="Verdana" w:hAnsi="Verdana"/>
          <w:sz w:val="18"/>
          <w:szCs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2C5BE" w14:textId="1BCFE608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proofErr w:type="spellStart"/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</w:t>
    </w:r>
    <w:proofErr w:type="spellEnd"/>
    <w:r w:rsidR="00E552DA">
      <w:rPr>
        <w:rFonts w:ascii="Arial Narrow" w:hAnsi="Arial Narrow"/>
        <w:sz w:val="18"/>
        <w:szCs w:val="18"/>
        <w:lang w:val="en-GB"/>
      </w:rPr>
      <w:t>-II-C-Annex-</w:t>
    </w:r>
    <w:r w:rsidR="00907AAC">
      <w:rPr>
        <w:rFonts w:ascii="Arial Narrow" w:hAnsi="Arial Narrow"/>
        <w:sz w:val="18"/>
        <w:szCs w:val="18"/>
        <w:lang w:val="en-GB"/>
      </w:rPr>
      <w:t>IV</w:t>
    </w:r>
    <w:r w:rsidRPr="00495B18">
      <w:rPr>
        <w:rFonts w:ascii="Arial Narrow" w:hAnsi="Arial Narrow"/>
        <w:sz w:val="18"/>
        <w:szCs w:val="18"/>
        <w:lang w:val="en-GB"/>
      </w:rPr>
      <w:t xml:space="preserve">-Erasmus+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E552DA">
      <w:rPr>
        <w:rFonts w:ascii="Arial Narrow" w:hAnsi="Arial Narrow"/>
        <w:sz w:val="18"/>
        <w:szCs w:val="18"/>
        <w:lang w:val="en-GB"/>
      </w:rPr>
      <w:t xml:space="preserve"> </w:t>
    </w:r>
    <w:r w:rsidR="00857365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391A9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hr-HR" w:eastAsia="hr-HR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w16se="http://schemas.microsoft.com/office/word/2015/wordml/symex" xmlns:cx="http://schemas.microsoft.com/office/drawing/2014/chartex"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hr-HR" w:eastAsia="hr-HR"/>
            </w:rPr>
            <w:drawing>
              <wp:anchor distT="0" distB="0" distL="114300" distR="114300" simplePos="0" relativeHeight="251659264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Zaglavlje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2C5C4" w14:textId="77777777" w:rsidR="00506408" w:rsidRPr="00865FC1" w:rsidRDefault="00506408" w:rsidP="00E01AAA">
    <w:pPr>
      <w:pStyle w:val="Zaglavlje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A58E78E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Brojevi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Naslov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slov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Brojevi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Grafikeoznake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Grafikeoznake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Grafikeoznake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Brojevi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Reetkatablice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3F0A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063E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33B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1B8B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4C68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7C4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58F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3226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1A9D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2A8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37E8C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B1D"/>
    <w:rsid w:val="004B1B01"/>
    <w:rsid w:val="004B4C99"/>
    <w:rsid w:val="004B4D19"/>
    <w:rsid w:val="004B507C"/>
    <w:rsid w:val="004B6F5F"/>
    <w:rsid w:val="004C69D4"/>
    <w:rsid w:val="004C6DC4"/>
    <w:rsid w:val="004C7069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40E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0B82"/>
    <w:rsid w:val="00562873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42B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1ABF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C7BEB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57365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64E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0EA"/>
    <w:rsid w:val="009A4A80"/>
    <w:rsid w:val="009A5DF6"/>
    <w:rsid w:val="009B0365"/>
    <w:rsid w:val="009B0EEA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38B5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CD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54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6141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455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E3F53"/>
    <w:rsid w:val="00CF11FF"/>
    <w:rsid w:val="00CF1237"/>
    <w:rsid w:val="00CF3C00"/>
    <w:rsid w:val="00CF4227"/>
    <w:rsid w:val="00CF55E6"/>
    <w:rsid w:val="00CF63BD"/>
    <w:rsid w:val="00CF6D1D"/>
    <w:rsid w:val="00D01974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21CF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262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32C1"/>
    <w:rsid w:val="00E66166"/>
    <w:rsid w:val="00E67F2F"/>
    <w:rsid w:val="00E704B7"/>
    <w:rsid w:val="00E718ED"/>
    <w:rsid w:val="00E727E3"/>
    <w:rsid w:val="00E72E81"/>
    <w:rsid w:val="00E73170"/>
    <w:rsid w:val="00E7480E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5FBC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2C545"/>
  <w15:docId w15:val="{7EBA502B-7CB6-461B-8EE9-F6B26A82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slov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slov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slov3">
    <w:name w:val="heading 3"/>
    <w:basedOn w:val="Normal"/>
    <w:next w:val="Text3"/>
    <w:link w:val="Naslov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slov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Naslov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slov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slov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kteksta">
    <w:name w:val="Block Text"/>
    <w:basedOn w:val="Normal"/>
    <w:pPr>
      <w:spacing w:after="120"/>
      <w:ind w:left="1440" w:right="1440"/>
    </w:pPr>
  </w:style>
  <w:style w:type="paragraph" w:styleId="Tijeloteksta">
    <w:name w:val="Body Text"/>
    <w:basedOn w:val="Normal"/>
    <w:pPr>
      <w:spacing w:after="120"/>
    </w:pPr>
  </w:style>
  <w:style w:type="paragraph" w:styleId="Tijeloteksta2">
    <w:name w:val="Body Text 2"/>
    <w:basedOn w:val="Normal"/>
    <w:pPr>
      <w:spacing w:after="120" w:line="480" w:lineRule="auto"/>
    </w:pPr>
  </w:style>
  <w:style w:type="paragraph" w:styleId="Tijeloteksta3">
    <w:name w:val="Body Text 3"/>
    <w:basedOn w:val="Normal"/>
    <w:pPr>
      <w:spacing w:after="120"/>
    </w:pPr>
    <w:rPr>
      <w:sz w:val="16"/>
    </w:rPr>
  </w:style>
  <w:style w:type="paragraph" w:styleId="Tijeloteksta-prvauvlaka">
    <w:name w:val="Body Text First Indent"/>
    <w:basedOn w:val="Tijeloteksta"/>
    <w:pPr>
      <w:ind w:firstLine="210"/>
    </w:p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ijeloteksta-prvauvlaka2">
    <w:name w:val="Body Text First Indent 2"/>
    <w:basedOn w:val="Uvuenotijeloteksta"/>
    <w:pPr>
      <w:ind w:firstLine="210"/>
    </w:pPr>
  </w:style>
  <w:style w:type="paragraph" w:styleId="Tijeloteksta-uvlaka2">
    <w:name w:val="Body Text Indent 2"/>
    <w:basedOn w:val="Normal"/>
    <w:pPr>
      <w:spacing w:after="120" w:line="480" w:lineRule="auto"/>
      <w:ind w:left="283"/>
    </w:pPr>
  </w:style>
  <w:style w:type="paragraph" w:styleId="Tijeloteksta-uvlaka3">
    <w:name w:val="Body Text Indent 3"/>
    <w:basedOn w:val="Normal"/>
    <w:pPr>
      <w:spacing w:after="120"/>
      <w:ind w:left="283"/>
    </w:pPr>
    <w:rPr>
      <w:sz w:val="16"/>
    </w:rPr>
  </w:style>
  <w:style w:type="paragraph" w:styleId="Opisslik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Naslov1"/>
    <w:pPr>
      <w:keepNext/>
      <w:spacing w:after="480"/>
      <w:jc w:val="center"/>
    </w:pPr>
    <w:rPr>
      <w:b/>
      <w:smallCaps/>
      <w:sz w:val="28"/>
    </w:rPr>
  </w:style>
  <w:style w:type="paragraph" w:styleId="Zavretak">
    <w:name w:val="Closing"/>
    <w:basedOn w:val="Normal"/>
    <w:pPr>
      <w:ind w:left="4252"/>
    </w:pPr>
  </w:style>
  <w:style w:type="paragraph" w:styleId="Tekstkomentara">
    <w:name w:val="annotation text"/>
    <w:basedOn w:val="Normal"/>
    <w:link w:val="TekstkomentaraChar"/>
    <w:rPr>
      <w:sz w:val="20"/>
    </w:rPr>
  </w:style>
  <w:style w:type="paragraph" w:styleId="Datum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krajnjebiljeke">
    <w:name w:val="endnote text"/>
    <w:basedOn w:val="Normal"/>
    <w:link w:val="TekstkrajnjebiljekeChar"/>
    <w:semiHidden/>
    <w:rPr>
      <w:sz w:val="20"/>
    </w:rPr>
  </w:style>
  <w:style w:type="paragraph" w:styleId="Adresaomotnic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Povratnaomotnica">
    <w:name w:val="envelope return"/>
    <w:basedOn w:val="Normal"/>
    <w:pPr>
      <w:spacing w:after="0"/>
    </w:pPr>
    <w:rPr>
      <w:sz w:val="20"/>
    </w:rPr>
  </w:style>
  <w:style w:type="paragraph" w:styleId="Podnoje">
    <w:name w:val="footer"/>
    <w:basedOn w:val="Normal"/>
    <w:link w:val="Podnoje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fusnote">
    <w:name w:val="footnote text"/>
    <w:basedOn w:val="Normal"/>
    <w:pPr>
      <w:ind w:left="357" w:hanging="357"/>
    </w:pPr>
    <w:rPr>
      <w:sz w:val="20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"/>
    <w:next w:val="Normal"/>
    <w:autoRedefine/>
    <w:semiHidden/>
    <w:pPr>
      <w:ind w:left="240" w:hanging="240"/>
    </w:pPr>
  </w:style>
  <w:style w:type="paragraph" w:styleId="Indeks2">
    <w:name w:val="index 2"/>
    <w:basedOn w:val="Normal"/>
    <w:next w:val="Normal"/>
    <w:autoRedefine/>
    <w:semiHidden/>
    <w:pPr>
      <w:ind w:left="480" w:hanging="240"/>
    </w:pPr>
  </w:style>
  <w:style w:type="paragraph" w:styleId="Indeks3">
    <w:name w:val="index 3"/>
    <w:basedOn w:val="Normal"/>
    <w:next w:val="Normal"/>
    <w:autoRedefine/>
    <w:semiHidden/>
    <w:pPr>
      <w:ind w:left="720" w:hanging="240"/>
    </w:pPr>
  </w:style>
  <w:style w:type="paragraph" w:styleId="Indeks4">
    <w:name w:val="index 4"/>
    <w:basedOn w:val="Normal"/>
    <w:next w:val="Normal"/>
    <w:autoRedefine/>
    <w:semiHidden/>
    <w:pPr>
      <w:ind w:left="960" w:hanging="240"/>
    </w:pPr>
  </w:style>
  <w:style w:type="paragraph" w:styleId="Indeks5">
    <w:name w:val="index 5"/>
    <w:basedOn w:val="Normal"/>
    <w:next w:val="Normal"/>
    <w:autoRedefine/>
    <w:semiHidden/>
    <w:pPr>
      <w:ind w:left="1200" w:hanging="240"/>
    </w:pPr>
  </w:style>
  <w:style w:type="paragraph" w:styleId="Indeks6">
    <w:name w:val="index 6"/>
    <w:basedOn w:val="Normal"/>
    <w:next w:val="Normal"/>
    <w:autoRedefine/>
    <w:semiHidden/>
    <w:pPr>
      <w:ind w:left="1440" w:hanging="240"/>
    </w:pPr>
  </w:style>
  <w:style w:type="paragraph" w:styleId="Indeks7">
    <w:name w:val="index 7"/>
    <w:basedOn w:val="Normal"/>
    <w:next w:val="Normal"/>
    <w:autoRedefine/>
    <w:semiHidden/>
    <w:pPr>
      <w:ind w:left="1680" w:hanging="240"/>
    </w:pPr>
  </w:style>
  <w:style w:type="paragraph" w:styleId="Indeks8">
    <w:name w:val="index 8"/>
    <w:basedOn w:val="Normal"/>
    <w:next w:val="Normal"/>
    <w:autoRedefine/>
    <w:semiHidden/>
    <w:pPr>
      <w:ind w:left="1920" w:hanging="240"/>
    </w:pPr>
  </w:style>
  <w:style w:type="paragraph" w:styleId="Indeks9">
    <w:name w:val="index 9"/>
    <w:basedOn w:val="Normal"/>
    <w:next w:val="Normal"/>
    <w:autoRedefine/>
    <w:semiHidden/>
    <w:pPr>
      <w:ind w:left="2160" w:hanging="240"/>
    </w:pPr>
  </w:style>
  <w:style w:type="paragraph" w:styleId="Naslovindeksa">
    <w:name w:val="index heading"/>
    <w:basedOn w:val="Normal"/>
    <w:next w:val="Indeks1"/>
    <w:semiHidden/>
    <w:rPr>
      <w:rFonts w:ascii="Arial" w:hAnsi="Arial"/>
      <w:b/>
    </w:rPr>
  </w:style>
  <w:style w:type="paragraph" w:styleId="Popis">
    <w:name w:val="List"/>
    <w:basedOn w:val="Normal"/>
    <w:pPr>
      <w:ind w:left="283" w:hanging="283"/>
    </w:pPr>
  </w:style>
  <w:style w:type="paragraph" w:styleId="Popis2">
    <w:name w:val="List 2"/>
    <w:basedOn w:val="Normal"/>
    <w:pPr>
      <w:ind w:left="566" w:hanging="283"/>
    </w:pPr>
  </w:style>
  <w:style w:type="paragraph" w:styleId="Popis3">
    <w:name w:val="List 3"/>
    <w:basedOn w:val="Normal"/>
    <w:pPr>
      <w:ind w:left="849" w:hanging="283"/>
    </w:pPr>
  </w:style>
  <w:style w:type="paragraph" w:styleId="Popis4">
    <w:name w:val="List 4"/>
    <w:basedOn w:val="Normal"/>
    <w:pPr>
      <w:ind w:left="1132" w:hanging="283"/>
    </w:pPr>
  </w:style>
  <w:style w:type="paragraph" w:styleId="Popis5">
    <w:name w:val="List 5"/>
    <w:basedOn w:val="Normal"/>
    <w:pPr>
      <w:ind w:left="1415" w:hanging="283"/>
    </w:pPr>
  </w:style>
  <w:style w:type="paragraph" w:styleId="Grafikeoznake">
    <w:name w:val="List Bullet"/>
    <w:basedOn w:val="Normal"/>
    <w:pPr>
      <w:numPr>
        <w:numId w:val="4"/>
      </w:numPr>
    </w:pPr>
  </w:style>
  <w:style w:type="paragraph" w:styleId="Grafikeoznake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Grafikeoznake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Grafikeoznake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Grafikeoznake5">
    <w:name w:val="List Bullet 5"/>
    <w:basedOn w:val="Normal"/>
    <w:autoRedefine/>
    <w:pPr>
      <w:numPr>
        <w:numId w:val="1"/>
      </w:numPr>
    </w:pPr>
  </w:style>
  <w:style w:type="paragraph" w:styleId="Nastavakpopisa">
    <w:name w:val="List Continue"/>
    <w:basedOn w:val="Normal"/>
    <w:pPr>
      <w:spacing w:after="120"/>
      <w:ind w:left="283"/>
    </w:pPr>
  </w:style>
  <w:style w:type="paragraph" w:styleId="Nastavakpopisa2">
    <w:name w:val="List Continue 2"/>
    <w:basedOn w:val="Normal"/>
    <w:pPr>
      <w:spacing w:after="120"/>
      <w:ind w:left="566"/>
    </w:pPr>
  </w:style>
  <w:style w:type="paragraph" w:styleId="Nastavakpopisa3">
    <w:name w:val="List Continue 3"/>
    <w:basedOn w:val="Normal"/>
    <w:pPr>
      <w:spacing w:after="120"/>
      <w:ind w:left="849"/>
    </w:pPr>
  </w:style>
  <w:style w:type="paragraph" w:styleId="Nastavakpopisa4">
    <w:name w:val="List Continue 4"/>
    <w:basedOn w:val="Normal"/>
    <w:pPr>
      <w:spacing w:after="120"/>
      <w:ind w:left="1132"/>
    </w:pPr>
  </w:style>
  <w:style w:type="paragraph" w:styleId="Nastavakpopisa5">
    <w:name w:val="List Continue 5"/>
    <w:basedOn w:val="Normal"/>
    <w:pPr>
      <w:spacing w:after="120"/>
      <w:ind w:left="1415"/>
    </w:pPr>
  </w:style>
  <w:style w:type="paragraph" w:styleId="Brojevi">
    <w:name w:val="List Number"/>
    <w:basedOn w:val="Normal"/>
    <w:pPr>
      <w:numPr>
        <w:numId w:val="14"/>
      </w:numPr>
    </w:pPr>
  </w:style>
  <w:style w:type="paragraph" w:styleId="Brojevi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Brojevi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Brojevi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Brojevi5">
    <w:name w:val="List Number 5"/>
    <w:basedOn w:val="Normal"/>
    <w:pPr>
      <w:numPr>
        <w:numId w:val="2"/>
      </w:numPr>
    </w:pPr>
  </w:style>
  <w:style w:type="paragraph" w:styleId="Tekstmakronaredb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aglavljeporuk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Obinouvueno">
    <w:name w:val="Normal Indent"/>
    <w:basedOn w:val="Normal"/>
    <w:link w:val="ObinouvuenoChar"/>
    <w:pPr>
      <w:ind w:left="720"/>
    </w:pPr>
    <w:rPr>
      <w:lang w:eastAsia="x-none"/>
    </w:rPr>
  </w:style>
  <w:style w:type="paragraph" w:styleId="Naslovbiljeke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slov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slov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slov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slov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Obinitekst">
    <w:name w:val="Plain Text"/>
    <w:basedOn w:val="Normal"/>
    <w:rPr>
      <w:rFonts w:ascii="Courier New" w:hAnsi="Courier New"/>
      <w:sz w:val="20"/>
    </w:rPr>
  </w:style>
  <w:style w:type="paragraph" w:styleId="Pozdrav">
    <w:name w:val="Salutation"/>
    <w:basedOn w:val="Normal"/>
    <w:next w:val="Normal"/>
  </w:style>
  <w:style w:type="paragraph" w:styleId="Potpis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slov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icaizvora">
    <w:name w:val="table of authorities"/>
    <w:basedOn w:val="Normal"/>
    <w:next w:val="Normal"/>
    <w:semiHidden/>
    <w:pPr>
      <w:ind w:left="240" w:hanging="240"/>
    </w:pPr>
  </w:style>
  <w:style w:type="paragraph" w:styleId="Tablicaslika">
    <w:name w:val="table of figures"/>
    <w:basedOn w:val="Normal"/>
    <w:next w:val="Normal"/>
    <w:semiHidden/>
    <w:pPr>
      <w:ind w:left="480" w:hanging="480"/>
    </w:pPr>
  </w:style>
  <w:style w:type="paragraph" w:styleId="Naslov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Naslovtabliceizvor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Sadraj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adraj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adraj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adraj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adraj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Naslov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eza">
    <w:name w:val="Hyperlink"/>
    <w:rsid w:val="006914AD"/>
    <w:rPr>
      <w:color w:val="0000FF"/>
      <w:u w:val="single"/>
    </w:rPr>
  </w:style>
  <w:style w:type="character" w:styleId="Referencafusnote">
    <w:name w:val="footnote reference"/>
    <w:rsid w:val="00CD08CF"/>
    <w:rPr>
      <w:vertAlign w:val="superscript"/>
    </w:rPr>
  </w:style>
  <w:style w:type="table" w:styleId="Srednjareetka3-Isticanje2">
    <w:name w:val="Medium Grid 3 Accent 2"/>
    <w:basedOn w:val="Obinatablica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balonia">
    <w:name w:val="Balloon Text"/>
    <w:basedOn w:val="Normal"/>
    <w:link w:val="Tekstbalonia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odnoje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odnoje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odnojeChar">
    <w:name w:val="Podnožje Char"/>
    <w:link w:val="Podnoje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odnoje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odnoje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aglavljeChar">
    <w:name w:val="Zaglavlje Char"/>
    <w:link w:val="Zaglavlje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Obinouvueno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ObinouvuenoChar">
    <w:name w:val="Obično uvučeno Char"/>
    <w:link w:val="Obinouvueno"/>
    <w:rsid w:val="007A4813"/>
    <w:rPr>
      <w:sz w:val="24"/>
      <w:lang w:val="fr-FR"/>
    </w:rPr>
  </w:style>
  <w:style w:type="character" w:customStyle="1" w:styleId="Bulletpoint1Char">
    <w:name w:val="Bullet point1 Char"/>
    <w:basedOn w:val="Obinouvueno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Obinouvueno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Reetkatablice">
    <w:name w:val="Table Grid"/>
    <w:basedOn w:val="Obinatablica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Obinatablica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Elegantnatablica">
    <w:name w:val="Table Elegant"/>
    <w:basedOn w:val="Obinatablica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nhideWhenUsed/>
    <w:rsid w:val="00F0066C"/>
    <w:rPr>
      <w:sz w:val="16"/>
      <w:szCs w:val="16"/>
    </w:rPr>
  </w:style>
  <w:style w:type="character" w:customStyle="1" w:styleId="TekstkomentaraChar">
    <w:name w:val="Tekst komentara Char"/>
    <w:link w:val="Tekstkomentar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ijeloteksta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baloniaChar">
    <w:name w:val="Tekst balončića Char"/>
    <w:link w:val="Tekstbaloni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lomakpopis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redmetkomentaraChar">
    <w:name w:val="Predmet komentara Char"/>
    <w:link w:val="Predmetkomentara"/>
    <w:uiPriority w:val="99"/>
    <w:rsid w:val="00BA290F"/>
    <w:rPr>
      <w:b/>
      <w:bCs/>
      <w:lang w:val="x-none" w:eastAsia="ar-SA"/>
    </w:rPr>
  </w:style>
  <w:style w:type="paragraph" w:styleId="Revizij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ijeenaHiperveza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slov3Char">
    <w:name w:val="Naslov 3 Char"/>
    <w:link w:val="Naslov3"/>
    <w:rsid w:val="005D5129"/>
    <w:rPr>
      <w:i/>
      <w:sz w:val="24"/>
      <w:lang w:val="fr-FR" w:eastAsia="en-US"/>
    </w:rPr>
  </w:style>
  <w:style w:type="character" w:styleId="Referencakrajnjebiljeke">
    <w:name w:val="endnote reference"/>
    <w:rsid w:val="007967A9"/>
    <w:rPr>
      <w:vertAlign w:val="superscript"/>
    </w:rPr>
  </w:style>
  <w:style w:type="character" w:customStyle="1" w:styleId="TekstkrajnjebiljekeChar">
    <w:name w:val="Tekst krajnje bilješke Char"/>
    <w:basedOn w:val="Zadanifontodlomka"/>
    <w:link w:val="Tekstkrajnjebiljeke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ja.stojkic@sum.ba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Rektorat-ms@sve-mo.b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otis.pioche.dutheil@univ-poitiers.fr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995C48F6F37439FF13B13BCF24477" ma:contentTypeVersion="1" ma:contentTypeDescription="Ustvari nov dokument." ma:contentTypeScope="" ma:versionID="baf108f023abe2a8c2e35a1fa771c630">
  <xsd:schema xmlns:xsd="http://www.w3.org/2001/XMLSchema" xmlns:xs="http://www.w3.org/2001/XMLSchema" xmlns:p="http://schemas.microsoft.com/office/2006/metadata/properties" xmlns:ns1="http://schemas.microsoft.com/sharepoint/v3" xmlns:ns2="c414fd7f-21c6-4d94-90e3-68400e5795fc" targetNamespace="http://schemas.microsoft.com/office/2006/metadata/properties" ma:root="true" ma:fieldsID="700dbcdbde0f8d42dfd272a821cccf80" ns1:_="" ns2:_="">
    <xsd:import namespace="http://schemas.microsoft.com/sharepoint/v3"/>
    <xsd:import namespace="c414fd7f-21c6-4d94-90e3-68400e5795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Razporejanje začetnega datum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Razporejanje končnega datum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fd7f-21c6-4d94-90e3-68400e5795f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ednost ID-ja dokumenta" ma:description="Vrednost ID-ja dokumenta, dodeljenega temu elementu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povezava do tega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c414fd7f-21c6-4d94-90e3-68400e5795fc">K67AKCNZ6W6Y-533-553</_dlc_DocId>
    <_dlc_DocIdUrl xmlns="c414fd7f-21c6-4d94-90e3-68400e5795fc">
      <Url>https://www.um.si/mednarodno-sodelovanje/erasmusplus/_layouts/15/DocIdRedir.aspx?ID=K67AKCNZ6W6Y-533-553</Url>
      <Description>K67AKCNZ6W6Y-533-553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B23E5-DD21-4265-99B4-E79CF302DF4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E22135A-06D6-4EC4-B8D2-BD9CA9319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14fd7f-21c6-4d94-90e3-68400e579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414fd7f-21c6-4d94-90e3-68400e5795fc"/>
  </ds:schemaRefs>
</ds:datastoreItem>
</file>

<file path=customXml/itemProps4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5D70D0-D1C7-49C4-A8CB-126E9540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15</TotalTime>
  <Pages>4</Pages>
  <Words>524</Words>
  <Characters>2991</Characters>
  <Application>Microsoft Office Word</Application>
  <DocSecurity>0</DocSecurity>
  <PresentationFormat>Microsoft Word 11.0</PresentationFormat>
  <Lines>24</Lines>
  <Paragraphs>7</Paragraphs>
  <ScaleCrop>false</ScaleCrop>
  <HeadingPairs>
    <vt:vector size="10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3508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Korisnik</cp:lastModifiedBy>
  <cp:revision>3</cp:revision>
  <cp:lastPrinted>2013-11-06T08:46:00Z</cp:lastPrinted>
  <dcterms:created xsi:type="dcterms:W3CDTF">2022-02-10T13:47:00Z</dcterms:created>
  <dcterms:modified xsi:type="dcterms:W3CDTF">2022-02-10T14:02:00Z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0x0101004A1995C48F6F37439FF13B13BCF24477</vt:lpwstr>
  </property>
  <property fmtid="{D5CDD505-2E9C-101B-9397-08002B2CF9AE}" pid="15" name="_dlc_DocIdItemGuid">
    <vt:lpwstr>bec944c4-6559-43af-8a8d-9252ab8a277e</vt:lpwstr>
  </property>
</Properties>
</file>