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0FB5" w14:textId="1BB54225" w:rsidR="00053F0A" w:rsidRDefault="00377526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CE3F53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</w:t>
      </w:r>
      <w:r w:rsidR="00053F0A" w:rsidRP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BETWEEN PROGRAMME 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AND PARTNER COUNTRIES (KA107) 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–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20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/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</w:p>
    <w:p w14:paraId="4F2F4731" w14:textId="77777777" w:rsidR="00053F0A" w:rsidRDefault="00053F0A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5A35F3" w:rsidR="00D97FE7" w:rsidRPr="00F550D9" w:rsidRDefault="00D97FE7" w:rsidP="00D97FE7">
      <w:pPr>
        <w:pStyle w:val="Tekstkomenta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="00CE3F53">
        <w:rPr>
          <w:rFonts w:ascii="Verdana" w:hAnsi="Verdana" w:cs="Calibri"/>
          <w:lang w:val="en-GB"/>
        </w:rPr>
        <w:t xml:space="preserve">activity: </w:t>
      </w:r>
      <w:proofErr w:type="gramStart"/>
      <w:r w:rsidR="00CE3F53">
        <w:rPr>
          <w:rFonts w:ascii="Verdana" w:hAnsi="Verdana" w:cs="Calibri"/>
          <w:lang w:val="en-GB"/>
        </w:rPr>
        <w:t xml:space="preserve">from  </w:t>
      </w:r>
      <w:r w:rsidRPr="00CE3F53">
        <w:rPr>
          <w:rFonts w:ascii="Verdana" w:hAnsi="Verdana" w:cs="Calibri"/>
          <w:b/>
          <w:lang w:val="en-GB"/>
        </w:rPr>
        <w:t>[</w:t>
      </w:r>
      <w:proofErr w:type="gramEnd"/>
      <w:r w:rsidRPr="00CE3F53">
        <w:rPr>
          <w:rFonts w:ascii="Verdana" w:hAnsi="Verdana" w:cs="Calibri"/>
          <w:b/>
          <w:lang w:val="en-GB"/>
        </w:rPr>
        <w:t>day/month/year]</w:t>
      </w:r>
      <w:r w:rsidR="00CE3F53">
        <w:rPr>
          <w:rFonts w:ascii="Verdana" w:hAnsi="Verdana" w:cs="Calibri"/>
          <w:lang w:val="en-GB"/>
        </w:rPr>
        <w:t xml:space="preserve">  </w:t>
      </w:r>
      <w:r w:rsidR="00CE3F53" w:rsidRPr="00CE3F53">
        <w:rPr>
          <w:rFonts w:ascii="Verdana" w:hAnsi="Verdana" w:cs="Calibri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till </w:t>
      </w:r>
      <w:r w:rsidR="00CE3F53">
        <w:rPr>
          <w:rFonts w:ascii="Verdana" w:hAnsi="Verdana" w:cs="Calibri"/>
          <w:lang w:val="en-GB"/>
        </w:rPr>
        <w:t xml:space="preserve"> </w:t>
      </w:r>
      <w:r w:rsidRPr="00CE3F53">
        <w:rPr>
          <w:rFonts w:ascii="Verdana" w:hAnsi="Verdana" w:cs="Calibri"/>
          <w:b/>
          <w:lang w:val="en-GB"/>
        </w:rPr>
        <w:t>[day/month/year]</w:t>
      </w:r>
    </w:p>
    <w:p w14:paraId="5D72C547" w14:textId="56C60D7E" w:rsidR="00887CE1" w:rsidRPr="00437E8C" w:rsidRDefault="00D97FE7" w:rsidP="005D75AB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437E8C">
        <w:rPr>
          <w:rFonts w:ascii="Verdana" w:hAnsi="Verdana" w:cs="Calibri"/>
          <w:sz w:val="20"/>
          <w:lang w:val="en-GB"/>
        </w:rPr>
        <w:t xml:space="preserve">Duration (days) – excluding travel days: </w:t>
      </w:r>
      <w:r w:rsidR="00CE3F53" w:rsidRPr="00437E8C">
        <w:rPr>
          <w:rFonts w:ascii="Verdana" w:hAnsi="Verdana" w:cs="Calibri"/>
          <w:b/>
          <w:sz w:val="20"/>
          <w:lang w:val="en-GB"/>
        </w:rPr>
        <w:t>____</w:t>
      </w:r>
      <w:r w:rsidRPr="00437E8C">
        <w:rPr>
          <w:rFonts w:ascii="Verdana" w:hAnsi="Verdana" w:cs="Calibri"/>
          <w:sz w:val="20"/>
          <w:lang w:val="en-GB"/>
        </w:rPr>
        <w:t xml:space="preserve">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719"/>
      </w:tblGrid>
      <w:tr w:rsidR="00377526" w:rsidRPr="007673FA" w14:paraId="5D72C54D" w14:textId="77777777" w:rsidTr="009A40EA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719" w:type="dxa"/>
            <w:shd w:val="clear" w:color="auto" w:fill="FFFFFF"/>
          </w:tcPr>
          <w:p w14:paraId="5D72C54C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9A40EA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1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eferencakrajnjebiljeke"/>
                <w:rFonts w:ascii="Verdana" w:hAnsi="Verdana" w:cs="Calibri"/>
                <w:sz w:val="20"/>
                <w:lang w:val="en-GB"/>
              </w:rPr>
              <w:endnoteReference w:id="2"/>
            </w:r>
          </w:p>
        </w:tc>
        <w:tc>
          <w:tcPr>
            <w:tcW w:w="2719" w:type="dxa"/>
            <w:shd w:val="clear" w:color="auto" w:fill="FFFFFF"/>
          </w:tcPr>
          <w:p w14:paraId="5D72C551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9A40EA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19" w:type="dxa"/>
            <w:shd w:val="clear" w:color="auto" w:fill="FFFFFF"/>
          </w:tcPr>
          <w:p w14:paraId="5D72C556" w14:textId="057EACC8" w:rsidR="00377526" w:rsidRPr="00560B82" w:rsidRDefault="00D01974" w:rsidP="006C542B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</w:t>
            </w:r>
            <w:r w:rsidR="006C542B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__</w:t>
            </w:r>
            <w:r w:rsidR="00CE3F53"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/20</w:t>
            </w:r>
            <w:r w:rsidR="006C542B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__</w:t>
            </w:r>
            <w:bookmarkStart w:id="0" w:name="_GoBack"/>
            <w:bookmarkEnd w:id="0"/>
          </w:p>
        </w:tc>
      </w:tr>
      <w:tr w:rsidR="00CC707F" w:rsidRPr="007673FA" w14:paraId="5D72C55C" w14:textId="77777777" w:rsidTr="009A40EA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7258" w:type="dxa"/>
            <w:gridSpan w:val="3"/>
            <w:shd w:val="clear" w:color="auto" w:fill="FFFFFF"/>
          </w:tcPr>
          <w:p w14:paraId="5D72C55B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9A40EA">
      <w:pPr>
        <w:tabs>
          <w:tab w:val="left" w:pos="978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9A40EA">
      <w:pPr>
        <w:tabs>
          <w:tab w:val="left" w:pos="9781"/>
        </w:tabs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719"/>
      </w:tblGrid>
      <w:tr w:rsidR="00887CE1" w:rsidRPr="007673FA" w14:paraId="5D72C563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3D6497EC" w:rsidR="00887CE1" w:rsidRPr="000C063E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0C063E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University of Mostar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719" w:type="dxa"/>
            <w:vMerge w:val="restart"/>
            <w:shd w:val="clear" w:color="auto" w:fill="FFFFFF"/>
          </w:tcPr>
          <w:p w14:paraId="5D72C562" w14:textId="7937947A" w:rsidR="00887CE1" w:rsidRPr="007673FA" w:rsidRDefault="00887CE1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3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6" w14:textId="6B07BB99" w:rsidR="00887CE1" w:rsidRPr="009A40E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71" w:type="dxa"/>
            <w:shd w:val="clear" w:color="auto" w:fill="FFFFFF"/>
          </w:tcPr>
          <w:p w14:paraId="5D72C567" w14:textId="644817FC" w:rsidR="00887CE1" w:rsidRPr="007673FA" w:rsidRDefault="000C063E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719" w:type="dxa"/>
            <w:vMerge/>
            <w:shd w:val="clear" w:color="auto" w:fill="FFFFFF"/>
          </w:tcPr>
          <w:p w14:paraId="5D72C569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9A40EA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137DEAB3" w14:textId="77777777" w:rsidR="000C063E" w:rsidRPr="00560B82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Trg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hrvatskih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</w:p>
          <w:p w14:paraId="5D72C56C" w14:textId="5FB3E113" w:rsidR="00377526" w:rsidRPr="007673FA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velikana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1, Mostar</w:t>
            </w: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9A40EA">
            <w:pPr>
              <w:tabs>
                <w:tab w:val="left" w:pos="9781"/>
              </w:tabs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719" w:type="dxa"/>
            <w:shd w:val="clear" w:color="auto" w:fill="FFFFFF"/>
          </w:tcPr>
          <w:p w14:paraId="5D72C56E" w14:textId="21B4995C" w:rsidR="00377526" w:rsidRPr="007673FA" w:rsidRDefault="000C063E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BA</w:t>
            </w:r>
          </w:p>
        </w:tc>
      </w:tr>
      <w:tr w:rsidR="00377526" w:rsidRPr="00560B82" w14:paraId="5D72C574" w14:textId="77777777" w:rsidTr="009A40EA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640BD71C" w:rsidR="00377526" w:rsidRPr="00560B82" w:rsidRDefault="009A40EA" w:rsidP="009A40EA">
            <w:pPr>
              <w:tabs>
                <w:tab w:val="left" w:pos="9781"/>
              </w:tabs>
              <w:spacing w:after="0"/>
              <w:ind w:right="15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Ms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Inja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</w:t>
            </w:r>
            <w:proofErr w:type="spellStart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Stojkić</w:t>
            </w:r>
            <w:proofErr w:type="spellEnd"/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, IRO Head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719" w:type="dxa"/>
            <w:shd w:val="clear" w:color="auto" w:fill="FFFFFF"/>
          </w:tcPr>
          <w:p w14:paraId="73A04A5A" w14:textId="55DB4B92" w:rsidR="00437E8C" w:rsidRPr="00D721CF" w:rsidRDefault="00B1614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hyperlink r:id="rId12" w:history="1"/>
            <w:r w:rsidR="000C063E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 </w:t>
            </w:r>
            <w:hyperlink r:id="rId13" w:history="1">
              <w:r w:rsidR="009A40EA" w:rsidRPr="00D721CF">
                <w:rPr>
                  <w:rStyle w:val="Hiperveza"/>
                  <w:rFonts w:ascii="Verdana" w:hAnsi="Verdana" w:cs="Arial"/>
                  <w:b/>
                  <w:sz w:val="16"/>
                  <w:szCs w:val="16"/>
                </w:rPr>
                <w:t>inja.stojkic@sum.ba</w:t>
              </w:r>
            </w:hyperlink>
          </w:p>
          <w:p w14:paraId="5D72C573" w14:textId="2181D974" w:rsidR="009A40EA" w:rsidRPr="00D721CF" w:rsidRDefault="00560B82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r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T. </w:t>
            </w:r>
            <w:r w:rsidR="009A40EA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>+387 36 446 348</w:t>
            </w:r>
          </w:p>
        </w:tc>
      </w:tr>
    </w:tbl>
    <w:p w14:paraId="5D72C575" w14:textId="77777777" w:rsidR="00377526" w:rsidRPr="00D721CF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Referencakrajnjebiljeke"/>
          <w:rFonts w:ascii="Verdana" w:hAnsi="Verdana" w:cs="Arial"/>
          <w:b/>
          <w:color w:val="002060"/>
          <w:szCs w:val="24"/>
          <w:lang w:val="en-GB"/>
        </w:rPr>
        <w:endnoteReference w:id="5"/>
      </w:r>
    </w:p>
    <w:tbl>
      <w:tblPr>
        <w:tblW w:w="95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97"/>
        <w:gridCol w:w="2290"/>
        <w:gridCol w:w="2295"/>
        <w:gridCol w:w="2822"/>
      </w:tblGrid>
      <w:tr w:rsidR="00D97FE7" w:rsidRPr="00560B82" w14:paraId="5D72C57C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7407" w:type="dxa"/>
            <w:gridSpan w:val="3"/>
            <w:shd w:val="clear" w:color="auto" w:fill="FFFFFF"/>
          </w:tcPr>
          <w:p w14:paraId="5D72C57B" w14:textId="7FE31168" w:rsidR="00D97FE7" w:rsidRPr="007673FA" w:rsidRDefault="00D97FE7" w:rsidP="009A40EA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90" w:type="dxa"/>
            <w:shd w:val="clear" w:color="auto" w:fill="FFFFFF"/>
          </w:tcPr>
          <w:p w14:paraId="5D72C580" w14:textId="451FBFB0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822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9A40EA">
        <w:trPr>
          <w:trHeight w:val="559"/>
        </w:trPr>
        <w:tc>
          <w:tcPr>
            <w:tcW w:w="2097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90" w:type="dxa"/>
            <w:shd w:val="clear" w:color="auto" w:fill="FFFFFF"/>
          </w:tcPr>
          <w:p w14:paraId="5D72C585" w14:textId="6E0994FB" w:rsidR="00377526" w:rsidRPr="00560B82" w:rsidRDefault="00377526" w:rsidP="00560B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822" w:type="dxa"/>
            <w:shd w:val="clear" w:color="auto" w:fill="FFFFFF"/>
          </w:tcPr>
          <w:p w14:paraId="5D72C587" w14:textId="62FD8BA4" w:rsidR="00377526" w:rsidRPr="007673FA" w:rsidRDefault="00377526" w:rsidP="00560B82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4A7B1D" w14:paraId="5D72C58D" w14:textId="77777777" w:rsidTr="009A40EA">
        <w:trPr>
          <w:trHeight w:val="816"/>
        </w:trPr>
        <w:tc>
          <w:tcPr>
            <w:tcW w:w="2097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90" w:type="dxa"/>
            <w:shd w:val="clear" w:color="auto" w:fill="FFFFFF"/>
          </w:tcPr>
          <w:p w14:paraId="5D72C58A" w14:textId="00A55D6B" w:rsidR="00377526" w:rsidRPr="00560B82" w:rsidRDefault="00377526" w:rsidP="009A40EA">
            <w:pPr>
              <w:ind w:right="34"/>
              <w:jc w:val="left"/>
              <w:rPr>
                <w:rFonts w:ascii="Verdana" w:hAnsi="Verdana" w:cs="Arial"/>
                <w:b/>
                <w:color w:val="002060"/>
                <w:sz w:val="20"/>
                <w:lang w:val="en-US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822" w:type="dxa"/>
            <w:shd w:val="clear" w:color="auto" w:fill="FFFFFF"/>
          </w:tcPr>
          <w:p w14:paraId="23D6BF09" w14:textId="77777777" w:rsidR="00377526" w:rsidRDefault="00377526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  <w:p w14:paraId="006B7B97" w14:textId="77777777" w:rsidR="00D721CF" w:rsidRDefault="00D721CF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  <w:p w14:paraId="5D72C58C" w14:textId="33E2EE25" w:rsidR="00D721CF" w:rsidRPr="009A40EA" w:rsidRDefault="00D721CF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377526" w:rsidRPr="004A7B1D" w14:paraId="5D72C594" w14:textId="77777777" w:rsidTr="009A40EA">
        <w:tc>
          <w:tcPr>
            <w:tcW w:w="2097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Referencakrajnjebiljek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Referencakrajnjebiljeke"/>
                <w:rFonts w:ascii="Verdana" w:hAnsi="Verdana" w:cs="Arial"/>
                <w:sz w:val="20"/>
                <w:lang w:val="en-GB"/>
              </w:rPr>
              <w:endnoteReference w:id="6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90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95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22" w:type="dxa"/>
            <w:shd w:val="clear" w:color="auto" w:fill="FFFFFF"/>
          </w:tcPr>
          <w:p w14:paraId="0A24C3A1" w14:textId="5E0B1135" w:rsidR="00E915B6" w:rsidRDefault="00B16141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B16141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7" w14:textId="77777777" w:rsidR="00967A21" w:rsidRDefault="00967A21" w:rsidP="00967A21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22B4CB07" w:rsidR="00F550D9" w:rsidRPr="00F550D9" w:rsidRDefault="00377526" w:rsidP="00F550D9">
      <w:pPr>
        <w:pStyle w:val="Naslov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slov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383C6E8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Planned period of the training activity: </w:t>
      </w:r>
    </w:p>
    <w:p w14:paraId="016A4549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gramStart"/>
      <w:r w:rsidRPr="00D01974">
        <w:rPr>
          <w:rFonts w:ascii="Verdana" w:hAnsi="Verdana"/>
          <w:sz w:val="20"/>
          <w:lang w:val="en-GB"/>
        </w:rPr>
        <w:t>From:…</w:t>
      </w:r>
      <w:proofErr w:type="gramEnd"/>
      <w:r w:rsidRPr="00D01974">
        <w:rPr>
          <w:rFonts w:ascii="Verdana" w:hAnsi="Verdana"/>
          <w:sz w:val="20"/>
          <w:lang w:val="en-GB"/>
        </w:rPr>
        <w:t>…………………… [day/month/year]</w:t>
      </w:r>
      <w:r w:rsidRPr="00D01974">
        <w:rPr>
          <w:rFonts w:ascii="Verdana" w:hAnsi="Verdana"/>
          <w:sz w:val="20"/>
          <w:lang w:val="en-GB"/>
        </w:rPr>
        <w:tab/>
      </w:r>
    </w:p>
    <w:p w14:paraId="64F0B31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Till: ……………………… [day/month/year]</w:t>
      </w:r>
    </w:p>
    <w:p w14:paraId="01148F8C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Duration (days): …………………. </w:t>
      </w:r>
    </w:p>
    <w:p w14:paraId="0CD3A04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Language of training: ………………………………………</w:t>
      </w:r>
    </w:p>
    <w:p w14:paraId="2DB8F3B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proofErr w:type="spellStart"/>
      <w:r w:rsidRPr="00D01974">
        <w:rPr>
          <w:rFonts w:ascii="Verdana" w:hAnsi="Verdana"/>
          <w:sz w:val="20"/>
          <w:lang w:val="en-GB"/>
        </w:rPr>
        <w:t>Tipe</w:t>
      </w:r>
      <w:proofErr w:type="spellEnd"/>
      <w:r w:rsidRPr="00D01974">
        <w:rPr>
          <w:rFonts w:ascii="Verdana" w:hAnsi="Verdana"/>
          <w:sz w:val="20"/>
          <w:lang w:val="en-GB"/>
        </w:rPr>
        <w:t xml:space="preserve"> of Training:</w:t>
      </w:r>
    </w:p>
    <w:p w14:paraId="2B6AF86E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Training</w:t>
      </w:r>
    </w:p>
    <w:p w14:paraId="41C96B97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Job Shadowing</w:t>
      </w:r>
    </w:p>
    <w:p w14:paraId="673156F5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Workshop</w:t>
      </w:r>
    </w:p>
    <w:p w14:paraId="1C887271" w14:textId="6AE1E817" w:rsidR="003C59B7" w:rsidRPr="003C59B7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□ </w:t>
      </w:r>
      <w:proofErr w:type="gramStart"/>
      <w:r w:rsidRPr="00D01974">
        <w:rPr>
          <w:rFonts w:ascii="Verdana" w:hAnsi="Verdana"/>
          <w:sz w:val="20"/>
          <w:lang w:val="en-GB"/>
        </w:rPr>
        <w:t>Other:…</w:t>
      </w:r>
      <w:proofErr w:type="gramEnd"/>
      <w:r w:rsidRPr="00D01974">
        <w:rPr>
          <w:rFonts w:ascii="Verdana" w:hAnsi="Verdana"/>
          <w:sz w:val="20"/>
          <w:lang w:val="en-GB"/>
        </w:rPr>
        <w:t>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D721C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D721C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D721C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D721C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eferencakrajnjebiljek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D721C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eferencafusnot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9A40EA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545823F2" w14:textId="0CFD54C4" w:rsidR="009A40EA" w:rsidRDefault="009A40EA" w:rsidP="009A40EA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 xml:space="preserve"> at the Faculty:</w:t>
            </w:r>
          </w:p>
          <w:p w14:paraId="41E0E00F" w14:textId="77777777" w:rsid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28EB389" w14:textId="77777777" w:rsidR="00A446CD" w:rsidRP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1003C138" w14:textId="41F2BC4C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esponsible </w:t>
            </w:r>
            <w:proofErr w:type="spellStart"/>
            <w:r w:rsidRPr="006B63AE">
              <w:rPr>
                <w:rFonts w:ascii="Verdana" w:hAnsi="Verdana" w:cs="Calibri"/>
                <w:sz w:val="20"/>
                <w:lang w:val="en-GB"/>
              </w:rPr>
              <w:t>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>at</w:t>
            </w:r>
            <w:proofErr w:type="spellEnd"/>
            <w:r w:rsidR="00F95FBC">
              <w:rPr>
                <w:rFonts w:ascii="Verdana" w:hAnsi="Verdana" w:cs="Calibri"/>
                <w:sz w:val="20"/>
                <w:lang w:val="en-GB"/>
              </w:rPr>
              <w:t xml:space="preserve"> the University:</w:t>
            </w:r>
          </w:p>
          <w:p w14:paraId="0989371D" w14:textId="182E8D7F" w:rsidR="00F95FBC" w:rsidRP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Prof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Sanja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proofErr w:type="spellStart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Bijakšić</w:t>
            </w:r>
            <w:proofErr w:type="spellEnd"/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, Vice-Rector for International Relations</w:t>
            </w:r>
          </w:p>
          <w:p w14:paraId="09EAF0FD" w14:textId="77777777" w:rsid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7B184A19" w14:textId="152BE165" w:rsidR="00F550D9" w:rsidRPr="00A446CD" w:rsidRDefault="00A446C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4F729E1B" w14:textId="77777777" w:rsidR="00A446CD" w:rsidRDefault="00A446CD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9A40EA">
      <w:headerReference w:type="default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708" w:bottom="851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9191F" w14:textId="77777777" w:rsidR="00B16141" w:rsidRDefault="00B16141">
      <w:r>
        <w:separator/>
      </w:r>
    </w:p>
  </w:endnote>
  <w:endnote w:type="continuationSeparator" w:id="0">
    <w:p w14:paraId="3DAEE3C8" w14:textId="77777777" w:rsidR="00B16141" w:rsidRDefault="00B16141">
      <w:r>
        <w:continuationSeparator/>
      </w:r>
    </w:p>
  </w:endnote>
  <w:endnote w:id="1">
    <w:p w14:paraId="5D72C5CB" w14:textId="26FD3498" w:rsidR="00377526" w:rsidRPr="004A4118" w:rsidRDefault="00377526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2">
    <w:p w14:paraId="5D72C5CC" w14:textId="05A5DC43" w:rsidR="00377526" w:rsidRPr="008F1CA2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Style w:val="Referencakrajnjebiljek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3">
    <w:p w14:paraId="0D935992" w14:textId="2641EB64" w:rsidR="00D302B8" w:rsidRPr="004A4118" w:rsidRDefault="00D302B8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</w:t>
      </w:r>
      <w:proofErr w:type="gramStart"/>
      <w:r w:rsidR="00F550D9" w:rsidRPr="004A4118">
        <w:rPr>
          <w:rFonts w:ascii="Verdana" w:hAnsi="Verdana"/>
          <w:sz w:val="16"/>
          <w:szCs w:val="16"/>
          <w:lang w:val="en-GB"/>
        </w:rPr>
        <w:t>receives.</w:t>
      </w:r>
      <w:r w:rsidRPr="004A4118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4A4118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4">
    <w:p w14:paraId="5D72C5CD" w14:textId="5FBCF533" w:rsidR="00377526" w:rsidRPr="004A4118" w:rsidRDefault="00377526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 xml:space="preserve">: ISO 3166-2 country codes available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at:</w:t>
      </w:r>
      <w:hyperlink r:id="rId1" w:anchor="search/code/" w:history="1"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https</w:t>
        </w:r>
        <w:proofErr w:type="spellEnd"/>
        <w:r w:rsidR="00437E8C" w:rsidRPr="0017019A">
          <w:rPr>
            <w:rStyle w:val="Hiperveza"/>
            <w:rFonts w:ascii="Verdana" w:hAnsi="Verdana"/>
            <w:sz w:val="16"/>
            <w:szCs w:val="16"/>
            <w:lang w:val="en-GB"/>
          </w:rPr>
          <w:t>://www.iso.org/obp/ui/#search/code/</w:t>
        </w:r>
      </w:hyperlink>
      <w:r w:rsidR="00437E8C">
        <w:rPr>
          <w:rFonts w:ascii="Verdana" w:hAnsi="Verdana"/>
          <w:sz w:val="16"/>
          <w:szCs w:val="16"/>
          <w:lang w:val="en-GB"/>
        </w:rPr>
        <w:t xml:space="preserve"> </w:t>
      </w:r>
    </w:p>
  </w:endnote>
  <w:endnote w:id="5">
    <w:p w14:paraId="6EB5BAE8" w14:textId="483C4676" w:rsidR="009F2721" w:rsidRPr="004A4118" w:rsidRDefault="009F2721" w:rsidP="004A4118">
      <w:pPr>
        <w:pStyle w:val="Tekstkrajnjebiljeke"/>
        <w:spacing w:after="100"/>
        <w:rPr>
          <w:sz w:val="16"/>
          <w:szCs w:val="16"/>
          <w:lang w:val="en-GB"/>
        </w:rPr>
      </w:pPr>
      <w:r w:rsidRPr="004A4118">
        <w:rPr>
          <w:rStyle w:val="Referencakrajnjebiljek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All </w:t>
      </w:r>
      <w:proofErr w:type="spellStart"/>
      <w:r w:rsidRPr="004A4118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4A4118">
        <w:rPr>
          <w:rFonts w:ascii="Verdana" w:hAnsi="Verdana"/>
          <w:sz w:val="16"/>
          <w:szCs w:val="16"/>
          <w:lang w:val="en-GB"/>
        </w:rPr>
        <w:t xml:space="preserve">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D72C5CF" w14:textId="4F22178D" w:rsidR="00377526" w:rsidRPr="008F1CA2" w:rsidRDefault="00377526" w:rsidP="004A4118">
      <w:pPr>
        <w:pStyle w:val="Tekstkrajnjebiljeke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iperveza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2A32932D" w14:textId="4BE6D76C" w:rsidR="008F1CA2" w:rsidRPr="008F1CA2" w:rsidRDefault="008F1CA2" w:rsidP="004A4118">
      <w:pPr>
        <w:pStyle w:val="Tekstkrajnjebiljeke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Referencakrajnjebiljek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391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EAA311" w:rsidR="009F32D0" w:rsidRDefault="009F32D0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4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Podnoje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6AE62" w14:textId="77777777" w:rsidR="00B16141" w:rsidRDefault="00B16141">
      <w:r>
        <w:separator/>
      </w:r>
    </w:p>
  </w:footnote>
  <w:footnote w:type="continuationSeparator" w:id="0">
    <w:p w14:paraId="484EFE6C" w14:textId="77777777" w:rsidR="00B16141" w:rsidRDefault="00B16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BE" w14:textId="1BCFE608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proofErr w:type="spellStart"/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</w:t>
    </w:r>
    <w:proofErr w:type="spellEnd"/>
    <w:r w:rsidR="00E552DA">
      <w:rPr>
        <w:rFonts w:ascii="Arial Narrow" w:hAnsi="Arial Narrow"/>
        <w:sz w:val="18"/>
        <w:szCs w:val="18"/>
        <w:lang w:val="en-GB"/>
      </w:rPr>
      <w:t>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857365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D721CF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Zaglavlje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Zaglavlje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Brojevi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Grafikeoznake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Brojevi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slov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slov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slov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slov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Brojevi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Grafikeoznake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Grafikeoznake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Grafikeoznake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Brojevi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Reetkatablice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F0A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063E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1B8B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4C68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2A8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37E8C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B1D"/>
    <w:rsid w:val="004B1B01"/>
    <w:rsid w:val="004B4C99"/>
    <w:rsid w:val="004B4D19"/>
    <w:rsid w:val="004B507C"/>
    <w:rsid w:val="004B6F5F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40E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0B82"/>
    <w:rsid w:val="00562873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42B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ABF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7BEB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57365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64E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0EA"/>
    <w:rsid w:val="009A4A80"/>
    <w:rsid w:val="009A5DF6"/>
    <w:rsid w:val="009B0365"/>
    <w:rsid w:val="009B0EEA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CD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54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6141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E3F53"/>
    <w:rsid w:val="00CF11FF"/>
    <w:rsid w:val="00CF1237"/>
    <w:rsid w:val="00CF3C00"/>
    <w:rsid w:val="00CF4227"/>
    <w:rsid w:val="00CF55E6"/>
    <w:rsid w:val="00CF63BD"/>
    <w:rsid w:val="00CF6D1D"/>
    <w:rsid w:val="00D01974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21CF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32C1"/>
    <w:rsid w:val="00E66166"/>
    <w:rsid w:val="00E67F2F"/>
    <w:rsid w:val="00E704B7"/>
    <w:rsid w:val="00E718ED"/>
    <w:rsid w:val="00E727E3"/>
    <w:rsid w:val="00E72E81"/>
    <w:rsid w:val="00E73170"/>
    <w:rsid w:val="00E7480E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5FBC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2C545"/>
  <w15:docId w15:val="{7EBA502B-7CB6-461B-8EE9-F6B26A8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slov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slov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slov3">
    <w:name w:val="heading 3"/>
    <w:basedOn w:val="Normal"/>
    <w:next w:val="Text3"/>
    <w:link w:val="Naslov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slov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Naslov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kteksta">
    <w:name w:val="Block Text"/>
    <w:basedOn w:val="Normal"/>
    <w:pPr>
      <w:spacing w:after="120"/>
      <w:ind w:left="1440" w:right="1440"/>
    </w:pPr>
  </w:style>
  <w:style w:type="paragraph" w:styleId="Tijeloteksta">
    <w:name w:val="Body Text"/>
    <w:basedOn w:val="Normal"/>
    <w:pPr>
      <w:spacing w:after="120"/>
    </w:pPr>
  </w:style>
  <w:style w:type="paragraph" w:styleId="Tijeloteksta2">
    <w:name w:val="Body Text 2"/>
    <w:basedOn w:val="Normal"/>
    <w:pPr>
      <w:spacing w:after="120" w:line="480" w:lineRule="auto"/>
    </w:pPr>
  </w:style>
  <w:style w:type="paragraph" w:styleId="Tijeloteksta3">
    <w:name w:val="Body Text 3"/>
    <w:basedOn w:val="Normal"/>
    <w:pPr>
      <w:spacing w:after="120"/>
    </w:pPr>
    <w:rPr>
      <w:sz w:val="16"/>
    </w:rPr>
  </w:style>
  <w:style w:type="paragraph" w:styleId="Tijeloteksta-prvauvlaka">
    <w:name w:val="Body Text First Indent"/>
    <w:basedOn w:val="Tijeloteksta"/>
    <w:pPr>
      <w:ind w:firstLine="210"/>
    </w:pPr>
  </w:style>
  <w:style w:type="paragraph" w:styleId="Uvuenotijeloteksta">
    <w:name w:val="Body Text Indent"/>
    <w:basedOn w:val="Normal"/>
    <w:pPr>
      <w:spacing w:after="120"/>
      <w:ind w:left="283"/>
    </w:pPr>
  </w:style>
  <w:style w:type="paragraph" w:styleId="Tijeloteksta-prvauvlaka2">
    <w:name w:val="Body Text First Indent 2"/>
    <w:basedOn w:val="Uvuenotijeloteksta"/>
    <w:pPr>
      <w:ind w:firstLine="210"/>
    </w:pPr>
  </w:style>
  <w:style w:type="paragraph" w:styleId="Tijeloteksta-uvlaka2">
    <w:name w:val="Body Text Indent 2"/>
    <w:basedOn w:val="Normal"/>
    <w:pPr>
      <w:spacing w:after="120" w:line="480" w:lineRule="auto"/>
      <w:ind w:left="283"/>
    </w:pPr>
  </w:style>
  <w:style w:type="paragraph" w:styleId="Tijeloteksta-uvlaka3">
    <w:name w:val="Body Text Indent 3"/>
    <w:basedOn w:val="Normal"/>
    <w:pPr>
      <w:spacing w:after="120"/>
      <w:ind w:left="283"/>
    </w:pPr>
    <w:rPr>
      <w:sz w:val="16"/>
    </w:rPr>
  </w:style>
  <w:style w:type="paragraph" w:styleId="Opisslik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pPr>
      <w:keepNext/>
      <w:spacing w:after="480"/>
      <w:jc w:val="center"/>
    </w:pPr>
    <w:rPr>
      <w:b/>
      <w:smallCaps/>
      <w:sz w:val="28"/>
    </w:rPr>
  </w:style>
  <w:style w:type="paragraph" w:styleId="Zavretak">
    <w:name w:val="Closing"/>
    <w:basedOn w:val="Normal"/>
    <w:pPr>
      <w:ind w:left="4252"/>
    </w:pPr>
  </w:style>
  <w:style w:type="paragraph" w:styleId="Tekstkomentara">
    <w:name w:val="annotation text"/>
    <w:basedOn w:val="Normal"/>
    <w:link w:val="TekstkomentaraChar"/>
    <w:rPr>
      <w:sz w:val="20"/>
    </w:rPr>
  </w:style>
  <w:style w:type="paragraph" w:styleId="Datum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krajnjebiljeke">
    <w:name w:val="endnote text"/>
    <w:basedOn w:val="Normal"/>
    <w:link w:val="TekstkrajnjebiljekeChar"/>
    <w:semiHidden/>
    <w:rPr>
      <w:sz w:val="20"/>
    </w:rPr>
  </w:style>
  <w:style w:type="paragraph" w:styleId="Adresaomotnic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Povratnaomotnica">
    <w:name w:val="envelope return"/>
    <w:basedOn w:val="Normal"/>
    <w:pPr>
      <w:spacing w:after="0"/>
    </w:pPr>
    <w:rPr>
      <w:sz w:val="20"/>
    </w:rPr>
  </w:style>
  <w:style w:type="paragraph" w:styleId="Podnoje">
    <w:name w:val="footer"/>
    <w:basedOn w:val="Normal"/>
    <w:link w:val="Podnoje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fusnote">
    <w:name w:val="footnote text"/>
    <w:basedOn w:val="Normal"/>
    <w:pPr>
      <w:ind w:left="357" w:hanging="357"/>
    </w:pPr>
    <w:rPr>
      <w:sz w:val="20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"/>
    <w:next w:val="Normal"/>
    <w:autoRedefine/>
    <w:semiHidden/>
    <w:pPr>
      <w:ind w:left="240" w:hanging="240"/>
    </w:pPr>
  </w:style>
  <w:style w:type="paragraph" w:styleId="Indeks2">
    <w:name w:val="index 2"/>
    <w:basedOn w:val="Normal"/>
    <w:next w:val="Normal"/>
    <w:autoRedefine/>
    <w:semiHidden/>
    <w:pPr>
      <w:ind w:left="480" w:hanging="240"/>
    </w:pPr>
  </w:style>
  <w:style w:type="paragraph" w:styleId="Indeks3">
    <w:name w:val="index 3"/>
    <w:basedOn w:val="Normal"/>
    <w:next w:val="Normal"/>
    <w:autoRedefine/>
    <w:semiHidden/>
    <w:pPr>
      <w:ind w:left="720" w:hanging="240"/>
    </w:pPr>
  </w:style>
  <w:style w:type="paragraph" w:styleId="Indeks4">
    <w:name w:val="index 4"/>
    <w:basedOn w:val="Normal"/>
    <w:next w:val="Normal"/>
    <w:autoRedefine/>
    <w:semiHidden/>
    <w:pPr>
      <w:ind w:left="960" w:hanging="240"/>
    </w:pPr>
  </w:style>
  <w:style w:type="paragraph" w:styleId="Indeks5">
    <w:name w:val="index 5"/>
    <w:basedOn w:val="Normal"/>
    <w:next w:val="Normal"/>
    <w:autoRedefine/>
    <w:semiHidden/>
    <w:pPr>
      <w:ind w:left="1200" w:hanging="240"/>
    </w:pPr>
  </w:style>
  <w:style w:type="paragraph" w:styleId="Indeks6">
    <w:name w:val="index 6"/>
    <w:basedOn w:val="Normal"/>
    <w:next w:val="Normal"/>
    <w:autoRedefine/>
    <w:semiHidden/>
    <w:pPr>
      <w:ind w:left="1440" w:hanging="240"/>
    </w:pPr>
  </w:style>
  <w:style w:type="paragraph" w:styleId="Indeks7">
    <w:name w:val="index 7"/>
    <w:basedOn w:val="Normal"/>
    <w:next w:val="Normal"/>
    <w:autoRedefine/>
    <w:semiHidden/>
    <w:pPr>
      <w:ind w:left="1680" w:hanging="240"/>
    </w:pPr>
  </w:style>
  <w:style w:type="paragraph" w:styleId="Indeks8">
    <w:name w:val="index 8"/>
    <w:basedOn w:val="Normal"/>
    <w:next w:val="Normal"/>
    <w:autoRedefine/>
    <w:semiHidden/>
    <w:pPr>
      <w:ind w:left="1920" w:hanging="240"/>
    </w:pPr>
  </w:style>
  <w:style w:type="paragraph" w:styleId="Indeks9">
    <w:name w:val="index 9"/>
    <w:basedOn w:val="Normal"/>
    <w:next w:val="Normal"/>
    <w:autoRedefine/>
    <w:semiHidden/>
    <w:pPr>
      <w:ind w:left="2160" w:hanging="240"/>
    </w:pPr>
  </w:style>
  <w:style w:type="paragraph" w:styleId="Naslovindeksa">
    <w:name w:val="index heading"/>
    <w:basedOn w:val="Normal"/>
    <w:next w:val="Indeks1"/>
    <w:semiHidden/>
    <w:rPr>
      <w:rFonts w:ascii="Arial" w:hAnsi="Arial"/>
      <w:b/>
    </w:rPr>
  </w:style>
  <w:style w:type="paragraph" w:styleId="Popis">
    <w:name w:val="List"/>
    <w:basedOn w:val="Normal"/>
    <w:pPr>
      <w:ind w:left="283" w:hanging="283"/>
    </w:pPr>
  </w:style>
  <w:style w:type="paragraph" w:styleId="Popis2">
    <w:name w:val="List 2"/>
    <w:basedOn w:val="Normal"/>
    <w:pPr>
      <w:ind w:left="566" w:hanging="283"/>
    </w:pPr>
  </w:style>
  <w:style w:type="paragraph" w:styleId="Popis3">
    <w:name w:val="List 3"/>
    <w:basedOn w:val="Normal"/>
    <w:pPr>
      <w:ind w:left="849" w:hanging="283"/>
    </w:pPr>
  </w:style>
  <w:style w:type="paragraph" w:styleId="Popis4">
    <w:name w:val="List 4"/>
    <w:basedOn w:val="Normal"/>
    <w:pPr>
      <w:ind w:left="1132" w:hanging="283"/>
    </w:pPr>
  </w:style>
  <w:style w:type="paragraph" w:styleId="Popis5">
    <w:name w:val="List 5"/>
    <w:basedOn w:val="Normal"/>
    <w:pPr>
      <w:ind w:left="1415" w:hanging="283"/>
    </w:pPr>
  </w:style>
  <w:style w:type="paragraph" w:styleId="Grafikeoznake">
    <w:name w:val="List Bullet"/>
    <w:basedOn w:val="Normal"/>
    <w:pPr>
      <w:numPr>
        <w:numId w:val="4"/>
      </w:numPr>
    </w:pPr>
  </w:style>
  <w:style w:type="paragraph" w:styleId="Grafikeoznake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Grafikeoznake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Grafikeoznake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Grafikeoznake5">
    <w:name w:val="List Bullet 5"/>
    <w:basedOn w:val="Normal"/>
    <w:autoRedefine/>
    <w:pPr>
      <w:numPr>
        <w:numId w:val="1"/>
      </w:numPr>
    </w:pPr>
  </w:style>
  <w:style w:type="paragraph" w:styleId="Nastavakpopisa">
    <w:name w:val="List Continue"/>
    <w:basedOn w:val="Normal"/>
    <w:pPr>
      <w:spacing w:after="120"/>
      <w:ind w:left="283"/>
    </w:pPr>
  </w:style>
  <w:style w:type="paragraph" w:styleId="Nastavakpopisa2">
    <w:name w:val="List Continue 2"/>
    <w:basedOn w:val="Normal"/>
    <w:pPr>
      <w:spacing w:after="120"/>
      <w:ind w:left="566"/>
    </w:pPr>
  </w:style>
  <w:style w:type="paragraph" w:styleId="Nastavakpopisa3">
    <w:name w:val="List Continue 3"/>
    <w:basedOn w:val="Normal"/>
    <w:pPr>
      <w:spacing w:after="120"/>
      <w:ind w:left="849"/>
    </w:pPr>
  </w:style>
  <w:style w:type="paragraph" w:styleId="Nastavakpopisa4">
    <w:name w:val="List Continue 4"/>
    <w:basedOn w:val="Normal"/>
    <w:pPr>
      <w:spacing w:after="120"/>
      <w:ind w:left="1132"/>
    </w:pPr>
  </w:style>
  <w:style w:type="paragraph" w:styleId="Nastavakpopisa5">
    <w:name w:val="List Continue 5"/>
    <w:basedOn w:val="Normal"/>
    <w:pPr>
      <w:spacing w:after="120"/>
      <w:ind w:left="1415"/>
    </w:pPr>
  </w:style>
  <w:style w:type="paragraph" w:styleId="Brojevi">
    <w:name w:val="List Number"/>
    <w:basedOn w:val="Normal"/>
    <w:pPr>
      <w:numPr>
        <w:numId w:val="14"/>
      </w:numPr>
    </w:pPr>
  </w:style>
  <w:style w:type="paragraph" w:styleId="Brojevi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Brojevi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Brojevi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Brojevi5">
    <w:name w:val="List Number 5"/>
    <w:basedOn w:val="Normal"/>
    <w:pPr>
      <w:numPr>
        <w:numId w:val="2"/>
      </w:numPr>
    </w:pPr>
  </w:style>
  <w:style w:type="paragraph" w:styleId="Tekstmakronaredb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aglavljeporuk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Obinouvueno">
    <w:name w:val="Normal Indent"/>
    <w:basedOn w:val="Normal"/>
    <w:link w:val="ObinouvuenoChar"/>
    <w:pPr>
      <w:ind w:left="720"/>
    </w:pPr>
    <w:rPr>
      <w:lang w:eastAsia="x-none"/>
    </w:rPr>
  </w:style>
  <w:style w:type="paragraph" w:styleId="Naslovbiljeke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slov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slov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slov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slov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Obinitekst">
    <w:name w:val="Plain Text"/>
    <w:basedOn w:val="Normal"/>
    <w:rPr>
      <w:rFonts w:ascii="Courier New" w:hAnsi="Courier New"/>
      <w:sz w:val="20"/>
    </w:rPr>
  </w:style>
  <w:style w:type="paragraph" w:styleId="Pozdrav">
    <w:name w:val="Salutation"/>
    <w:basedOn w:val="Normal"/>
    <w:next w:val="Normal"/>
  </w:style>
  <w:style w:type="paragraph" w:styleId="Potpis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slov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icaizvora">
    <w:name w:val="table of authorities"/>
    <w:basedOn w:val="Normal"/>
    <w:next w:val="Normal"/>
    <w:semiHidden/>
    <w:pPr>
      <w:ind w:left="240" w:hanging="240"/>
    </w:pPr>
  </w:style>
  <w:style w:type="paragraph" w:styleId="Tablicaslika">
    <w:name w:val="table of figures"/>
    <w:basedOn w:val="Normal"/>
    <w:next w:val="Normal"/>
    <w:semiHidden/>
    <w:pPr>
      <w:ind w:left="480" w:hanging="480"/>
    </w:pPr>
  </w:style>
  <w:style w:type="paragraph" w:styleId="Naslov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Naslovtabliceizvor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Sadraj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adraj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adraj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adraj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adraj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Naslov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eza">
    <w:name w:val="Hyperlink"/>
    <w:rsid w:val="006914AD"/>
    <w:rPr>
      <w:color w:val="0000FF"/>
      <w:u w:val="single"/>
    </w:rPr>
  </w:style>
  <w:style w:type="character" w:styleId="Referencafusnote">
    <w:name w:val="footnote reference"/>
    <w:rsid w:val="00CD08CF"/>
    <w:rPr>
      <w:vertAlign w:val="superscript"/>
    </w:rPr>
  </w:style>
  <w:style w:type="table" w:styleId="Srednjareetka3-Isticanje2">
    <w:name w:val="Medium Grid 3 Accent 2"/>
    <w:basedOn w:val="Obinatablic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balonia">
    <w:name w:val="Balloon Text"/>
    <w:basedOn w:val="Normal"/>
    <w:link w:val="Tekstbalonia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odnoje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odnoje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odnojeChar">
    <w:name w:val="Podnožje Char"/>
    <w:link w:val="Podnoje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odnoje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odnoje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aglavljeChar">
    <w:name w:val="Zaglavlje Char"/>
    <w:link w:val="Zaglavlj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Obinouvueno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ObinouvuenoChar">
    <w:name w:val="Obično uvučeno Char"/>
    <w:link w:val="Obinouvueno"/>
    <w:rsid w:val="007A4813"/>
    <w:rPr>
      <w:sz w:val="24"/>
      <w:lang w:val="fr-FR"/>
    </w:rPr>
  </w:style>
  <w:style w:type="character" w:customStyle="1" w:styleId="Bulletpoint1Char">
    <w:name w:val="Bullet point1 Char"/>
    <w:basedOn w:val="Obinouvueno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Obinouvueno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Reetkatablice">
    <w:name w:val="Table Grid"/>
    <w:basedOn w:val="Obinatablic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Obinatablica"/>
    <w:rsid w:val="00EF7057"/>
    <w:tblPr/>
  </w:style>
  <w:style w:type="table" w:styleId="Elegantnatablica">
    <w:name w:val="Table Elegant"/>
    <w:basedOn w:val="Obinatablic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unhideWhenUsed/>
    <w:rsid w:val="00F0066C"/>
    <w:rPr>
      <w:sz w:val="16"/>
      <w:szCs w:val="16"/>
    </w:rPr>
  </w:style>
  <w:style w:type="character" w:customStyle="1" w:styleId="TekstkomentaraChar">
    <w:name w:val="Tekst komentara Char"/>
    <w:link w:val="Tekstkomentar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ijeloteksta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baloniaChar">
    <w:name w:val="Tekst balončića Char"/>
    <w:link w:val="Tekstbaloni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lomakpopis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redmetkomentaraChar">
    <w:name w:val="Predmet komentara Char"/>
    <w:link w:val="Predmetkomentara"/>
    <w:uiPriority w:val="99"/>
    <w:rsid w:val="00BA290F"/>
    <w:rPr>
      <w:b/>
      <w:bCs/>
      <w:lang w:val="x-none" w:eastAsia="ar-SA"/>
    </w:rPr>
  </w:style>
  <w:style w:type="paragraph" w:styleId="Revizij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ijeenaHiperveza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slov3Char">
    <w:name w:val="Naslov 3 Char"/>
    <w:link w:val="Naslov3"/>
    <w:rsid w:val="005D5129"/>
    <w:rPr>
      <w:i/>
      <w:sz w:val="24"/>
      <w:lang w:val="fr-FR" w:eastAsia="en-US"/>
    </w:rPr>
  </w:style>
  <w:style w:type="character" w:styleId="Referencakrajnjebiljeke">
    <w:name w:val="endnote reference"/>
    <w:rsid w:val="007967A9"/>
    <w:rPr>
      <w:vertAlign w:val="superscript"/>
    </w:rPr>
  </w:style>
  <w:style w:type="character" w:customStyle="1" w:styleId="TekstkrajnjebiljekeChar">
    <w:name w:val="Tekst krajnje bilješke Char"/>
    <w:basedOn w:val="Zadanifontodlomka"/>
    <w:link w:val="Tekstkrajnjebiljeke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ja.stojkic@sum.b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ektorat-ms@sve-mo.b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995C48F6F37439FF13B13BCF24477" ma:contentTypeVersion="1" ma:contentTypeDescription="Ustvari nov dokument." ma:contentTypeScope="" ma:versionID="baf108f023abe2a8c2e35a1fa771c630">
  <xsd:schema xmlns:xsd="http://www.w3.org/2001/XMLSchema" xmlns:xs="http://www.w3.org/2001/XMLSchema" xmlns:p="http://schemas.microsoft.com/office/2006/metadata/properties" xmlns:ns1="http://schemas.microsoft.com/sharepoint/v3" xmlns:ns2="c414fd7f-21c6-4d94-90e3-68400e5795fc" targetNamespace="http://schemas.microsoft.com/office/2006/metadata/properties" ma:root="true" ma:fieldsID="700dbcdbde0f8d42dfd272a821cccf80" ns1:_="" ns2:_="">
    <xsd:import namespace="http://schemas.microsoft.com/sharepoint/v3"/>
    <xsd:import namespace="c414fd7f-21c6-4d94-90e3-68400e5795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Razporejanje začetnega datum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Razporejanje končnega datum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fd7f-21c6-4d94-90e3-68400e5795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ednost ID-ja dokumenta" ma:description="Vrednost ID-ja dokumenta, dodeljenega temu elementu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povezava do tega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c414fd7f-21c6-4d94-90e3-68400e5795fc">K67AKCNZ6W6Y-533-553</_dlc_DocId>
    <_dlc_DocIdUrl xmlns="c414fd7f-21c6-4d94-90e3-68400e5795fc">
      <Url>https://www.um.si/mednarodno-sodelovanje/erasmusplus/_layouts/15/DocIdRedir.aspx?ID=K67AKCNZ6W6Y-533-553</Url>
      <Description>K67AKCNZ6W6Y-533-553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2135A-06D6-4EC4-B8D2-BD9CA9319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4fd7f-21c6-4d94-90e3-68400e579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B23E5-DD21-4265-99B4-E79CF302DF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414fd7f-21c6-4d94-90e3-68400e5795fc"/>
  </ds:schemaRefs>
</ds:datastoreItem>
</file>

<file path=customXml/itemProps5.xml><?xml version="1.0" encoding="utf-8"?>
<ds:datastoreItem xmlns:ds="http://schemas.openxmlformats.org/officeDocument/2006/customXml" ds:itemID="{483A4CD3-F0D8-41C8-A2F7-E1ADBD37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</TotalTime>
  <Pages>4</Pages>
  <Words>483</Words>
  <Characters>2755</Characters>
  <Application>Microsoft Office Word</Application>
  <DocSecurity>0</DocSecurity>
  <PresentationFormat>Microsoft Word 11.0</PresentationFormat>
  <Lines>22</Lines>
  <Paragraphs>6</Paragraphs>
  <ScaleCrop>false</ScaleCrop>
  <HeadingPairs>
    <vt:vector size="10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3232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Windows User</cp:lastModifiedBy>
  <cp:revision>3</cp:revision>
  <cp:lastPrinted>2013-11-06T08:46:00Z</cp:lastPrinted>
  <dcterms:created xsi:type="dcterms:W3CDTF">2018-02-19T13:03:00Z</dcterms:created>
  <dcterms:modified xsi:type="dcterms:W3CDTF">2019-11-08T08:33:00Z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0x0101004A1995C48F6F37439FF13B13BCF24477</vt:lpwstr>
  </property>
  <property fmtid="{D5CDD505-2E9C-101B-9397-08002B2CF9AE}" pid="15" name="_dlc_DocIdItemGuid">
    <vt:lpwstr>bec944c4-6559-43af-8a8d-9252ab8a277e</vt:lpwstr>
  </property>
</Properties>
</file>