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Tekstkomentara"/>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Tekstkomentara"/>
        <w:tabs>
          <w:tab w:val="left" w:pos="2552"/>
          <w:tab w:val="left" w:pos="3686"/>
          <w:tab w:val="left" w:pos="5954"/>
        </w:tabs>
        <w:spacing w:after="0"/>
        <w:rPr>
          <w:rFonts w:ascii="Verdana" w:hAnsi="Verdana" w:cs="Calibri"/>
          <w:lang w:val="en-GB"/>
        </w:rPr>
      </w:pPr>
    </w:p>
    <w:p w:rsidR="00F90230" w:rsidRDefault="00F90230" w:rsidP="00F90230">
      <w:pPr>
        <w:pStyle w:val="Tekstkomentara"/>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Referencafusnot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Referencafusnot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6708A2"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iperveza"/>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E74EE5" w:rsidRDefault="0045474F" w:rsidP="00E74EE5">
            <w:pPr>
              <w:shd w:val="clear" w:color="auto" w:fill="FFFFFF"/>
              <w:ind w:right="-993"/>
              <w:rPr>
                <w:rFonts w:ascii="Verdana" w:hAnsi="Verdana" w:cs="Arial"/>
                <w:b/>
                <w:i/>
                <w:color w:val="002060"/>
                <w:sz w:val="20"/>
                <w:lang w:val="en-GB"/>
              </w:rPr>
            </w:pPr>
            <w:r w:rsidRPr="0045474F">
              <w:rPr>
                <w:rFonts w:ascii="Verdana" w:hAnsi="Verdana" w:cs="Arial"/>
                <w:b/>
                <w:i/>
                <w:color w:val="002060"/>
                <w:sz w:val="20"/>
                <w:lang w:val="en-GB"/>
              </w:rPr>
              <w:t>West University of Timisoara</w:t>
            </w:r>
          </w:p>
        </w:tc>
      </w:tr>
      <w:tr w:rsidR="00C73776" w:rsidRPr="0045474F"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45474F"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45474F" w:rsidP="0045474F">
            <w:pPr>
              <w:shd w:val="clear" w:color="auto" w:fill="FFFFFF"/>
              <w:ind w:right="-993"/>
              <w:rPr>
                <w:rFonts w:ascii="Verdana" w:hAnsi="Verdana"/>
                <w:b/>
                <w:color w:val="002060"/>
                <w:sz w:val="20"/>
                <w:lang w:val="es-ES"/>
              </w:rPr>
            </w:pPr>
            <w:r w:rsidRPr="0045474F">
              <w:rPr>
                <w:rFonts w:ascii="Verdana" w:hAnsi="Verdana" w:cs="Arial"/>
                <w:b/>
                <w:i/>
                <w:color w:val="002060"/>
                <w:sz w:val="20"/>
                <w:lang w:val="en-GB"/>
              </w:rPr>
              <w:t xml:space="preserve">Bd. </w:t>
            </w:r>
            <w:proofErr w:type="spellStart"/>
            <w:r w:rsidRPr="0045474F">
              <w:rPr>
                <w:rFonts w:ascii="Verdana" w:hAnsi="Verdana" w:cs="Arial"/>
                <w:b/>
                <w:i/>
                <w:color w:val="002060"/>
                <w:sz w:val="20"/>
                <w:lang w:val="en-GB"/>
              </w:rPr>
              <w:t>Vasile</w:t>
            </w:r>
            <w:proofErr w:type="spellEnd"/>
            <w:r w:rsidRPr="0045474F">
              <w:rPr>
                <w:rFonts w:ascii="Verdana" w:hAnsi="Verdana" w:cs="Arial"/>
                <w:b/>
                <w:i/>
                <w:color w:val="002060"/>
                <w:sz w:val="20"/>
                <w:lang w:val="en-GB"/>
              </w:rPr>
              <w:t xml:space="preserve"> </w:t>
            </w:r>
            <w:proofErr w:type="spellStart"/>
            <w:r w:rsidRPr="0045474F">
              <w:rPr>
                <w:rFonts w:ascii="Verdana" w:hAnsi="Verdana" w:cs="Arial"/>
                <w:b/>
                <w:i/>
                <w:color w:val="002060"/>
                <w:sz w:val="20"/>
                <w:lang w:val="en-GB"/>
              </w:rPr>
              <w:t>Pârvan</w:t>
            </w:r>
            <w:proofErr w:type="spellEnd"/>
            <w:r w:rsidRPr="0045474F">
              <w:rPr>
                <w:rFonts w:ascii="Verdana" w:hAnsi="Verdana" w:cs="Arial"/>
                <w:b/>
                <w:i/>
                <w:color w:val="002060"/>
                <w:sz w:val="20"/>
                <w:lang w:val="en-GB"/>
              </w:rPr>
              <w:t xml:space="preserve"> no. 4, </w:t>
            </w:r>
            <w:proofErr w:type="spellStart"/>
            <w:r w:rsidRPr="0045474F">
              <w:rPr>
                <w:rFonts w:ascii="Verdana" w:hAnsi="Verdana" w:cs="Arial"/>
                <w:b/>
                <w:i/>
                <w:color w:val="002060"/>
                <w:sz w:val="20"/>
                <w:lang w:val="en-GB"/>
              </w:rPr>
              <w:t>Timișoara</w:t>
            </w:r>
            <w:bookmarkStart w:id="0" w:name="_GoBack"/>
            <w:bookmarkEnd w:id="0"/>
            <w:proofErr w:type="spellEnd"/>
            <w:r w:rsidRPr="0045474F">
              <w:rPr>
                <w:rFonts w:ascii="Verdana" w:hAnsi="Verdana" w:cs="Arial"/>
                <w:b/>
                <w:i/>
                <w:color w:val="002060"/>
                <w:sz w:val="20"/>
                <w:lang w:val="en-GB"/>
              </w:rPr>
              <w:t xml:space="preserve"> </w:t>
            </w:r>
            <w:r>
              <w:rPr>
                <w:rFonts w:ascii="Verdana" w:hAnsi="Verdana" w:cs="Arial"/>
                <w:b/>
                <w:i/>
                <w:color w:val="002060"/>
                <w:sz w:val="20"/>
                <w:lang w:val="en-GB"/>
              </w:rPr>
              <w:t>300223</w:t>
            </w: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45474F" w:rsidP="00AC56F4">
            <w:pPr>
              <w:ind w:right="-993"/>
              <w:jc w:val="left"/>
              <w:rPr>
                <w:rFonts w:ascii="Verdana" w:hAnsi="Verdana" w:cs="Arial"/>
                <w:b/>
                <w:color w:val="002060"/>
                <w:sz w:val="20"/>
                <w:lang w:val="en-GB"/>
              </w:rPr>
            </w:pPr>
            <w:r w:rsidRPr="0045474F">
              <w:rPr>
                <w:rFonts w:ascii="Verdana" w:hAnsi="Verdana" w:cs="Arial"/>
                <w:b/>
                <w:color w:val="002060"/>
                <w:sz w:val="20"/>
                <w:lang w:val="en-GB"/>
              </w:rPr>
              <w:t>RO TIMISOA01</w:t>
            </w: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E74EE5" w:rsidP="00AC56F4">
            <w:pPr>
              <w:shd w:val="clear" w:color="auto" w:fill="FFFFFF"/>
              <w:ind w:right="-993"/>
              <w:jc w:val="left"/>
              <w:rPr>
                <w:rFonts w:ascii="Verdana" w:hAnsi="Verdana" w:cs="Arial"/>
                <w:b/>
                <w:color w:val="002060"/>
                <w:sz w:val="20"/>
                <w:lang w:val="en-GB"/>
              </w:rPr>
            </w:pPr>
            <w:r w:rsidRPr="00E74EE5">
              <w:rPr>
                <w:rFonts w:ascii="Verdana" w:hAnsi="Verdana" w:cs="Arial"/>
                <w:b/>
                <w:color w:val="002060"/>
                <w:sz w:val="20"/>
                <w:lang w:val="en-GB"/>
              </w:rPr>
              <w:t>Romania</w:t>
            </w: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E74EE5" w:rsidRPr="00560B82" w:rsidRDefault="0045474F" w:rsidP="0045474F">
            <w:pPr>
              <w:ind w:right="34"/>
              <w:jc w:val="left"/>
              <w:rPr>
                <w:rFonts w:ascii="Verdana" w:hAnsi="Verdana" w:cs="Arial"/>
                <w:b/>
                <w:color w:val="002060"/>
                <w:sz w:val="20"/>
                <w:lang w:val="en-US"/>
              </w:rPr>
            </w:pPr>
            <w:proofErr w:type="spellStart"/>
            <w:r>
              <w:rPr>
                <w:rFonts w:ascii="Verdana" w:hAnsi="Verdana" w:cs="Arial"/>
                <w:b/>
                <w:color w:val="002060"/>
                <w:sz w:val="20"/>
                <w:lang w:val="en-US"/>
              </w:rPr>
              <w:t>Oana</w:t>
            </w:r>
            <w:proofErr w:type="spellEnd"/>
            <w:r>
              <w:rPr>
                <w:rFonts w:ascii="Verdana" w:hAnsi="Verdana" w:cs="Arial"/>
                <w:b/>
                <w:color w:val="002060"/>
                <w:sz w:val="20"/>
                <w:lang w:val="en-US"/>
              </w:rPr>
              <w:t>-Roxana IVAN</w:t>
            </w: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E74EE5" w:rsidRPr="0045474F" w:rsidRDefault="0045474F" w:rsidP="00AC56F4">
            <w:pPr>
              <w:jc w:val="left"/>
              <w:rPr>
                <w:rFonts w:asciiTheme="minorHAnsi" w:hAnsiTheme="minorHAnsi" w:cstheme="minorHAnsi"/>
                <w:b/>
                <w:color w:val="002060"/>
                <w:sz w:val="18"/>
                <w:szCs w:val="18"/>
                <w:lang w:val="fr-BE"/>
              </w:rPr>
            </w:pPr>
            <w:hyperlink r:id="rId14" w:history="1">
              <w:r w:rsidRPr="0045474F">
                <w:rPr>
                  <w:rStyle w:val="Hiperveza"/>
                  <w:rFonts w:asciiTheme="minorHAnsi" w:hAnsiTheme="minorHAnsi" w:cstheme="minorHAnsi"/>
                </w:rPr>
                <w:t>oana.ivan@e-uvt.ro</w:t>
              </w:r>
            </w:hyperlink>
            <w:r w:rsidRPr="0045474F">
              <w:rPr>
                <w:rFonts w:asciiTheme="minorHAnsi" w:hAnsiTheme="minorHAnsi" w:cstheme="minorHAnsi"/>
              </w:rPr>
              <w:t xml:space="preserve"> </w:t>
            </w: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E74EE5">
        <w:rPr>
          <w:rFonts w:ascii="Verdana" w:hAnsi="Verdana" w:cs="Calibri"/>
          <w:b/>
          <w:color w:val="002060"/>
          <w:sz w:val="28"/>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Naslov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Tekstkomentara"/>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Referencafusnot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Tekstkomentara"/>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Tekstkomentara"/>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Tekstkomentara"/>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45474F"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45474F"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45474F"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45474F"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Referencafusnot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krajnjebiljek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5"/>
      <w:footerReference w:type="default" r:id="rId16"/>
      <w:headerReference w:type="first" r:id="rId17"/>
      <w:footerReference w:type="first" r:id="rId18"/>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8A2" w:rsidRDefault="006708A2">
      <w:r>
        <w:separator/>
      </w:r>
    </w:p>
  </w:endnote>
  <w:endnote w:type="continuationSeparator" w:id="0">
    <w:p w:rsidR="006708A2" w:rsidRDefault="00670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Podnoje"/>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8A2" w:rsidRDefault="006708A2">
      <w:r>
        <w:separator/>
      </w:r>
    </w:p>
  </w:footnote>
  <w:footnote w:type="continuationSeparator" w:id="0">
    <w:p w:rsidR="006708A2" w:rsidRDefault="006708A2">
      <w:r>
        <w:continuationSeparator/>
      </w:r>
    </w:p>
  </w:footnote>
  <w:footnote w:id="1">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Referencafusnot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iperveza"/>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iperveza"/>
            <w:rFonts w:ascii="Verdana" w:hAnsi="Verdana"/>
            <w:sz w:val="18"/>
            <w:szCs w:val="18"/>
            <w:lang w:val="en-GB"/>
          </w:rPr>
          <w:t>http://ec.europa.eu/education/tools/isced-f_en.htm</w:t>
        </w:r>
      </w:hyperlink>
      <w:r w:rsidRPr="00EB5C5C">
        <w:rPr>
          <w:rStyle w:val="Hiperveza"/>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Tekstfusnote"/>
        <w:ind w:left="142" w:hanging="73"/>
        <w:rPr>
          <w:lang w:val="sl-SI"/>
        </w:rPr>
      </w:pPr>
      <w:r>
        <w:rPr>
          <w:rStyle w:val="Referencafusnot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Zaglavlje"/>
      <w:tabs>
        <w:tab w:val="clear" w:pos="8306"/>
      </w:tabs>
      <w:spacing w:after="0"/>
      <w:ind w:right="-743"/>
      <w:rPr>
        <w:sz w:val="16"/>
        <w:szCs w:val="16"/>
        <w:lang w:val="en-GB"/>
      </w:rPr>
    </w:pPr>
    <w:r w:rsidRPr="00AD66BB">
      <w:rPr>
        <w:rFonts w:ascii="Verdana" w:hAnsi="Verdana"/>
        <w:b/>
        <w:noProof/>
        <w:sz w:val="18"/>
        <w:szCs w:val="18"/>
        <w:lang w:val="en-US" w:eastAsia="en-US"/>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4F"/>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08A2"/>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3E10"/>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2ACF"/>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4EE5"/>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AC32A"/>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tevilkastrani1">
    <w:name w:val="Številka strani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link w:val="Tekstkrajnjebiljeke"/>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ana.ivan@e-uvt.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2.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3.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5.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6.xml><?xml version="1.0" encoding="utf-8"?>
<ds:datastoreItem xmlns:ds="http://schemas.openxmlformats.org/officeDocument/2006/customXml" ds:itemID="{0812AAEB-0A84-40B6-B376-24E873CF3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4</Pages>
  <Words>493</Words>
  <Characters>2814</Characters>
  <Application>Microsoft Office Word</Application>
  <DocSecurity>0</DocSecurity>
  <PresentationFormat>Microsoft Word 11.0</PresentationFormat>
  <Lines>23</Lines>
  <Paragraphs>6</Paragraphs>
  <ScaleCrop>false</ScaleCrop>
  <HeadingPairs>
    <vt:vector size="8" baseType="variant">
      <vt:variant>
        <vt:lpstr>Naslov</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3301</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Windows User</cp:lastModifiedBy>
  <cp:revision>3</cp:revision>
  <cp:lastPrinted>2016-01-08T11:31:00Z</cp:lastPrinted>
  <dcterms:created xsi:type="dcterms:W3CDTF">2021-05-26T14:23:00Z</dcterms:created>
  <dcterms:modified xsi:type="dcterms:W3CDTF">2021-05-26T14:33:00Z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