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6B5" w:rsidRDefault="001166B5" w:rsidP="00E27AF8">
      <w:pPr>
        <w:tabs>
          <w:tab w:val="right" w:pos="8280"/>
        </w:tabs>
        <w:spacing w:after="0"/>
        <w:ind w:right="-22"/>
        <w:contextualSpacing/>
        <w:jc w:val="left"/>
        <w:rPr>
          <w:rFonts w:ascii="Verdana" w:hAnsi="Verdana"/>
          <w:caps/>
          <w:color w:val="002060"/>
          <w:sz w:val="20"/>
          <w:lang w:val="en-GB"/>
        </w:rPr>
      </w:pPr>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Tekstkomentara"/>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00FA4241">
        <w:rPr>
          <w:rFonts w:ascii="Verdana" w:hAnsi="Verdana" w:cs="Calibri"/>
          <w:lang w:val="en-GB"/>
        </w:rPr>
        <w:t xml:space="preserve">(5 days)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Tekstkomentara"/>
        <w:tabs>
          <w:tab w:val="left" w:pos="2552"/>
          <w:tab w:val="left" w:pos="3686"/>
          <w:tab w:val="left" w:pos="5954"/>
        </w:tabs>
        <w:spacing w:after="0"/>
        <w:rPr>
          <w:rFonts w:ascii="Verdana" w:hAnsi="Verdana" w:cs="Calibri"/>
          <w:lang w:val="en-GB"/>
        </w:rPr>
      </w:pPr>
    </w:p>
    <w:p w:rsidR="00F90230" w:rsidRDefault="00F90230" w:rsidP="00F90230">
      <w:pPr>
        <w:pStyle w:val="Tekstkomentara"/>
        <w:tabs>
          <w:tab w:val="left" w:pos="2552"/>
          <w:tab w:val="left" w:pos="3686"/>
          <w:tab w:val="left" w:pos="5954"/>
        </w:tabs>
        <w:spacing w:after="0"/>
        <w:rPr>
          <w:lang w:val="en-GB"/>
        </w:rPr>
      </w:pPr>
      <w:r w:rsidRPr="00490F95">
        <w:rPr>
          <w:rFonts w:ascii="Verdana" w:hAnsi="Verdana" w:cs="Calibri"/>
          <w:lang w:val="en-GB"/>
        </w:rPr>
        <w:t>Duration (days) – excluding travel days: ………</w:t>
      </w:r>
      <w:r w:rsidR="00FA4241">
        <w:rPr>
          <w:rFonts w:ascii="Verdana" w:hAnsi="Verdana" w:cs="Calibri"/>
          <w:lang w:val="en-GB"/>
        </w:rPr>
        <w:t>2</w:t>
      </w:r>
      <w:r w:rsidRPr="00490F95">
        <w:rPr>
          <w:rFonts w:ascii="Verdana" w:hAnsi="Verdana" w:cs="Calibri"/>
          <w:lang w:val="en-GB"/>
        </w:rPr>
        <w:t>………….</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Referencafusnot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Referencafusnot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70147A"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iperveza"/>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420B5B" w:rsidP="00DA47D8">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Granada</w:t>
            </w: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bookmarkStart w:id="0" w:name="_GoBack" w:colFirst="1" w:colLast="1"/>
            <w:r w:rsidRPr="005E466D">
              <w:rPr>
                <w:rFonts w:ascii="Verdana" w:hAnsi="Verdana" w:cs="Arial"/>
                <w:sz w:val="20"/>
                <w:lang w:val="en-GB"/>
              </w:rPr>
              <w:t>Erasmus code</w:t>
            </w:r>
            <w:r>
              <w:rPr>
                <w:rStyle w:val="Referencafusnot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B82BAD" w:rsidP="00AC56F4">
            <w:pPr>
              <w:ind w:right="-993"/>
              <w:jc w:val="left"/>
              <w:rPr>
                <w:rFonts w:ascii="Verdana" w:hAnsi="Verdana" w:cs="Arial"/>
                <w:b/>
                <w:color w:val="002060"/>
                <w:sz w:val="20"/>
                <w:lang w:val="en-GB"/>
              </w:rPr>
            </w:pPr>
            <w:r>
              <w:rPr>
                <w:rFonts w:ascii="Verdana" w:hAnsi="Verdana" w:cs="Arial"/>
                <w:b/>
                <w:color w:val="002060"/>
                <w:sz w:val="20"/>
                <w:lang w:val="en-GB"/>
              </w:rPr>
              <w:t>E GRANADA01</w:t>
            </w: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B82BAD" w:rsidP="00AC56F4">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Spain/ ES</w:t>
            </w:r>
          </w:p>
        </w:tc>
      </w:tr>
      <w:bookmarkEnd w:id="0"/>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AC56F4" w:rsidP="00AC56F4">
            <w:pPr>
              <w:jc w:val="left"/>
              <w:rPr>
                <w:rFonts w:ascii="Verdana" w:hAnsi="Verdana" w:cs="Arial"/>
                <w:b/>
                <w:color w:val="002060"/>
                <w:sz w:val="18"/>
                <w:szCs w:val="18"/>
                <w:lang w:val="fr-BE"/>
              </w:rPr>
            </w:pP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Naslov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Tekstkomentara"/>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Referencafusnot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Tekstkomentara"/>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Tekstkomentara"/>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Tekstkomentara"/>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Referencafusnot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krajnjebiljek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47A" w:rsidRDefault="0070147A">
      <w:r>
        <w:separator/>
      </w:r>
    </w:p>
  </w:endnote>
  <w:endnote w:type="continuationSeparator" w:id="0">
    <w:p w:rsidR="0070147A" w:rsidRDefault="0070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4" w:rsidRDefault="005655B4">
    <w:pPr>
      <w:pStyle w:val="Podnoje"/>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47A" w:rsidRDefault="0070147A">
      <w:r>
        <w:separator/>
      </w:r>
    </w:p>
  </w:footnote>
  <w:footnote w:type="continuationSeparator" w:id="0">
    <w:p w:rsidR="0070147A" w:rsidRDefault="0070147A">
      <w:r>
        <w:continuationSeparator/>
      </w:r>
    </w:p>
  </w:footnote>
  <w:footnote w:id="1">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Referencafusnot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iperveza"/>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iperveza"/>
            <w:rFonts w:ascii="Verdana" w:hAnsi="Verdana"/>
            <w:sz w:val="18"/>
            <w:szCs w:val="18"/>
            <w:lang w:val="en-GB"/>
          </w:rPr>
          <w:t>http://ec.europa.eu/education/tools/isced-f_en.htm</w:t>
        </w:r>
      </w:hyperlink>
      <w:r w:rsidRPr="00EB5C5C">
        <w:rPr>
          <w:rStyle w:val="Hiperveza"/>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Tekstfusnote"/>
        <w:ind w:left="142" w:hanging="73"/>
        <w:rPr>
          <w:lang w:val="sl-SI"/>
        </w:rPr>
      </w:pPr>
      <w:r>
        <w:rPr>
          <w:rStyle w:val="Referencafusnot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Zaglavlje"/>
      <w:tabs>
        <w:tab w:val="clear" w:pos="8306"/>
      </w:tabs>
      <w:spacing w:after="0"/>
      <w:ind w:right="-743"/>
      <w:rPr>
        <w:sz w:val="16"/>
        <w:szCs w:val="16"/>
        <w:lang w:val="en-GB"/>
      </w:rPr>
    </w:pPr>
    <w:r w:rsidRPr="00AD66BB">
      <w:rPr>
        <w:rFonts w:ascii="Verdana" w:hAnsi="Verdana"/>
        <w:b/>
        <w:noProof/>
        <w:sz w:val="18"/>
        <w:szCs w:val="18"/>
        <w:lang w:val="hr-HR" w:eastAsia="hr-HR"/>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77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34B56"/>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0B5B"/>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6887"/>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5B27"/>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147A"/>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6600"/>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BAD"/>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5A7"/>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4241"/>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tevilkastrani1">
    <w:name w:val="Številka strani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tblInd w:w="0" w:type="dxa"/>
      <w:tblCellMar>
        <w:top w:w="0" w:type="dxa"/>
        <w:left w:w="108" w:type="dxa"/>
        <w:bottom w:w="0" w:type="dxa"/>
        <w:right w:w="108" w:type="dxa"/>
      </w:tblCellMar>
    </w:tblPr>
  </w:style>
  <w:style w:type="table" w:styleId="Elegantnatablica">
    <w:name w:val="Table Elegant"/>
    <w:basedOn w:val="Obinatablica"/>
    <w:rsid w:val="00EF7057"/>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link w:val="Tekstkrajnjebiljeke"/>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2.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3.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4.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5.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7500928-2457-410C-9189-A1D39D6EB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4</Pages>
  <Words>476</Words>
  <Characters>2717</Characters>
  <Application>Microsoft Office Word</Application>
  <DocSecurity>0</DocSecurity>
  <PresentationFormat>Microsoft Word 11.0</PresentationFormat>
  <Lines>22</Lines>
  <Paragraphs>6</Paragraphs>
  <ScaleCrop>false</ScaleCrop>
  <HeadingPairs>
    <vt:vector size="8" baseType="variant">
      <vt:variant>
        <vt:lpstr>Naslov</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3187</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Korisnik</cp:lastModifiedBy>
  <cp:revision>3</cp:revision>
  <cp:lastPrinted>2016-01-08T11:31:00Z</cp:lastPrinted>
  <dcterms:created xsi:type="dcterms:W3CDTF">2022-03-09T16:37:00Z</dcterms:created>
  <dcterms:modified xsi:type="dcterms:W3CDTF">2022-03-09T16:51:00Z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